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71" w:type="dxa"/>
        <w:tblInd w:w="108" w:type="dxa"/>
        <w:tblLayout w:type="fixed"/>
        <w:tblLook w:val="0000" w:firstRow="0" w:lastRow="0" w:firstColumn="0" w:lastColumn="0" w:noHBand="0" w:noVBand="0"/>
      </w:tblPr>
      <w:tblGrid>
        <w:gridCol w:w="4964"/>
        <w:gridCol w:w="5207"/>
      </w:tblGrid>
      <w:tr w:rsidR="00FA3842" w:rsidRPr="00721D4B" w14:paraId="4E0B5E53" w14:textId="77777777" w:rsidTr="008053BD">
        <w:trPr>
          <w:trHeight w:val="1304"/>
        </w:trPr>
        <w:tc>
          <w:tcPr>
            <w:tcW w:w="4964" w:type="dxa"/>
            <w:shd w:val="clear" w:color="auto" w:fill="auto"/>
          </w:tcPr>
          <w:tbl>
            <w:tblPr>
              <w:tblW w:w="10133" w:type="dxa"/>
              <w:tblLayout w:type="fixed"/>
              <w:tblLook w:val="04A0" w:firstRow="1" w:lastRow="0" w:firstColumn="1" w:lastColumn="0" w:noHBand="0" w:noVBand="1"/>
            </w:tblPr>
            <w:tblGrid>
              <w:gridCol w:w="5066"/>
              <w:gridCol w:w="5067"/>
            </w:tblGrid>
            <w:tr w:rsidR="00FA3842" w:rsidRPr="00125E7A" w14:paraId="3C4FF7D7" w14:textId="77777777" w:rsidTr="008053BD">
              <w:trPr>
                <w:trHeight w:val="1075"/>
              </w:trPr>
              <w:tc>
                <w:tcPr>
                  <w:tcW w:w="5066" w:type="dxa"/>
                </w:tcPr>
                <w:p w14:paraId="63C057B9" w14:textId="77777777" w:rsidR="00FA3842" w:rsidRPr="00125E7A" w:rsidRDefault="00FA3842" w:rsidP="008053BD">
                  <w:pPr>
                    <w:spacing w:after="0" w:line="240" w:lineRule="auto"/>
                    <w:rPr>
                      <w:rFonts w:ascii="Times New Roman" w:eastAsia="Times New Roman" w:hAnsi="Times New Roman" w:cs="Times New Roman"/>
                      <w:color w:val="FF0000"/>
                      <w:lang w:eastAsia="ru-RU"/>
                    </w:rPr>
                  </w:pPr>
                </w:p>
              </w:tc>
              <w:tc>
                <w:tcPr>
                  <w:tcW w:w="5067" w:type="dxa"/>
                  <w:vAlign w:val="center"/>
                </w:tcPr>
                <w:p w14:paraId="64F23E61" w14:textId="77777777" w:rsidR="00FA3842" w:rsidRPr="00125E7A" w:rsidRDefault="00FA3842" w:rsidP="008053BD">
                  <w:pPr>
                    <w:spacing w:after="0" w:line="240" w:lineRule="auto"/>
                    <w:rPr>
                      <w:rFonts w:ascii="Times New Roman" w:eastAsia="Times New Roman" w:hAnsi="Times New Roman" w:cs="Times New Roman"/>
                      <w:color w:val="FF0000"/>
                      <w:lang w:eastAsia="ru-RU"/>
                    </w:rPr>
                  </w:pPr>
                </w:p>
              </w:tc>
            </w:tr>
          </w:tbl>
          <w:p w14:paraId="62E3BC75" w14:textId="77777777" w:rsidR="00FA3842" w:rsidRPr="00125E7A" w:rsidRDefault="00FA3842" w:rsidP="008053BD">
            <w:pPr>
              <w:spacing w:after="0" w:line="240" w:lineRule="auto"/>
              <w:rPr>
                <w:rFonts w:ascii="Times New Roman" w:eastAsia="Times New Roman" w:hAnsi="Times New Roman" w:cs="Times New Roman"/>
                <w:color w:val="FF0000"/>
                <w:sz w:val="18"/>
                <w:szCs w:val="18"/>
              </w:rPr>
            </w:pPr>
          </w:p>
        </w:tc>
        <w:tc>
          <w:tcPr>
            <w:tcW w:w="5207" w:type="dxa"/>
            <w:shd w:val="clear" w:color="auto" w:fill="auto"/>
          </w:tcPr>
          <w:p w14:paraId="55C1CE09" w14:textId="77777777" w:rsidR="00FA3842" w:rsidRPr="00B15EB0" w:rsidRDefault="00FA3842" w:rsidP="008053BD">
            <w:pPr>
              <w:spacing w:after="0" w:line="240" w:lineRule="auto"/>
              <w:rPr>
                <w:rFonts w:ascii="Times New Roman" w:eastAsia="Times New Roman" w:hAnsi="Times New Roman" w:cs="Times New Roman"/>
                <w:color w:val="000000" w:themeColor="text1"/>
                <w:lang w:eastAsia="ru-RU"/>
              </w:rPr>
            </w:pPr>
            <w:bookmarkStart w:id="0" w:name="_Hlk499632819"/>
            <w:r>
              <w:rPr>
                <w:rFonts w:ascii="Times New Roman" w:eastAsia="Times New Roman" w:hAnsi="Times New Roman" w:cs="Times New Roman"/>
                <w:color w:val="000000" w:themeColor="text1"/>
                <w:lang w:eastAsia="ru-RU"/>
              </w:rPr>
              <w:t xml:space="preserve">                          </w:t>
            </w:r>
            <w:r w:rsidRPr="00B15EB0">
              <w:rPr>
                <w:rFonts w:ascii="Times New Roman" w:eastAsia="Times New Roman" w:hAnsi="Times New Roman" w:cs="Times New Roman"/>
                <w:color w:val="000000" w:themeColor="text1"/>
                <w:lang w:eastAsia="ru-RU"/>
              </w:rPr>
              <w:t>УТВЕРЖДАЮ</w:t>
            </w:r>
          </w:p>
          <w:p w14:paraId="070A20F1" w14:textId="77777777" w:rsidR="00FA3842" w:rsidRDefault="00FA3842" w:rsidP="008053BD">
            <w:pPr>
              <w:widowControl w:val="0"/>
              <w:autoSpaceDE w:val="0"/>
              <w:autoSpaceDN w:val="0"/>
              <w:adjustRightInd w:val="0"/>
              <w:spacing w:after="0" w:line="240" w:lineRule="auto"/>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________________________________________</w:t>
            </w:r>
          </w:p>
          <w:p w14:paraId="2A9E5FB8" w14:textId="77777777" w:rsidR="00FA3842" w:rsidRPr="00B15EB0" w:rsidRDefault="00FA3842" w:rsidP="008053BD">
            <w:pPr>
              <w:widowControl w:val="0"/>
              <w:autoSpaceDE w:val="0"/>
              <w:autoSpaceDN w:val="0"/>
              <w:adjustRightInd w:val="0"/>
              <w:spacing w:after="0" w:line="240" w:lineRule="auto"/>
              <w:rPr>
                <w:rFonts w:ascii="Times New Roman" w:eastAsia="Times New Roman" w:hAnsi="Times New Roman" w:cs="Courier New"/>
                <w:color w:val="000000" w:themeColor="text1"/>
                <w:lang w:eastAsia="ru-RU"/>
              </w:rPr>
            </w:pPr>
          </w:p>
          <w:p w14:paraId="18CAE918" w14:textId="77777777" w:rsidR="00FA3842" w:rsidRDefault="00FA3842" w:rsidP="008053BD">
            <w:pPr>
              <w:widowControl w:val="0"/>
              <w:autoSpaceDE w:val="0"/>
              <w:autoSpaceDN w:val="0"/>
              <w:adjustRightInd w:val="0"/>
              <w:spacing w:after="0" w:line="240" w:lineRule="auto"/>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Руководитель Управления здравоохранения МО город Новороссийск</w:t>
            </w:r>
          </w:p>
          <w:p w14:paraId="3B5CE9A1" w14:textId="77777777" w:rsidR="00FA3842" w:rsidRPr="00B15EB0" w:rsidRDefault="00FA3842" w:rsidP="008053BD">
            <w:pPr>
              <w:widowControl w:val="0"/>
              <w:autoSpaceDE w:val="0"/>
              <w:autoSpaceDN w:val="0"/>
              <w:adjustRightInd w:val="0"/>
              <w:spacing w:after="0" w:line="240" w:lineRule="auto"/>
              <w:rPr>
                <w:rFonts w:ascii="Times New Roman" w:eastAsia="Times New Roman" w:hAnsi="Times New Roman" w:cs="Times New Roman"/>
                <w:bCs/>
                <w:color w:val="000000" w:themeColor="text1"/>
                <w:lang w:eastAsia="ru-RU"/>
              </w:rPr>
            </w:pPr>
            <w:r>
              <w:rPr>
                <w:rFonts w:ascii="Times New Roman" w:eastAsia="Times New Roman" w:hAnsi="Times New Roman" w:cs="Courier New"/>
                <w:color w:val="000000" w:themeColor="text1"/>
                <w:lang w:eastAsia="ru-RU"/>
              </w:rPr>
              <w:t>О. В. Сычева</w:t>
            </w:r>
          </w:p>
          <w:p w14:paraId="767B89E5" w14:textId="77777777" w:rsidR="00FA3842" w:rsidRPr="00B15EB0" w:rsidRDefault="00FA3842" w:rsidP="008053BD">
            <w:pPr>
              <w:widowControl w:val="0"/>
              <w:autoSpaceDE w:val="0"/>
              <w:autoSpaceDN w:val="0"/>
              <w:adjustRightInd w:val="0"/>
              <w:spacing w:after="0" w:line="240" w:lineRule="auto"/>
              <w:rPr>
                <w:rFonts w:ascii="Times New Roman" w:eastAsia="Times New Roman" w:hAnsi="Times New Roman" w:cs="Times New Roman"/>
                <w:bCs/>
                <w:color w:val="000000" w:themeColor="text1"/>
                <w:lang w:eastAsia="ru-RU"/>
              </w:rPr>
            </w:pPr>
          </w:p>
          <w:p w14:paraId="7C66102C" w14:textId="77777777" w:rsidR="00FA3842" w:rsidRPr="00B15EB0" w:rsidRDefault="00FA3842" w:rsidP="008053BD">
            <w:pPr>
              <w:spacing w:after="0" w:line="240" w:lineRule="auto"/>
              <w:rPr>
                <w:rFonts w:ascii="Times New Roman" w:eastAsia="Times New Roman" w:hAnsi="Times New Roman" w:cs="Times New Roman"/>
                <w:color w:val="000000" w:themeColor="text1"/>
                <w:lang w:eastAsia="ru-RU"/>
              </w:rPr>
            </w:pPr>
            <w:r w:rsidRPr="00B15EB0">
              <w:rPr>
                <w:rFonts w:ascii="Times New Roman" w:eastAsia="Times New Roman" w:hAnsi="Times New Roman" w:cs="Times New Roman"/>
                <w:color w:val="000000" w:themeColor="text1"/>
                <w:lang w:eastAsia="ru-RU"/>
              </w:rPr>
              <w:t xml:space="preserve">                          «____»</w:t>
            </w:r>
            <w:r>
              <w:rPr>
                <w:rFonts w:ascii="Times New Roman" w:eastAsia="Times New Roman" w:hAnsi="Times New Roman" w:cs="Times New Roman"/>
                <w:color w:val="000000" w:themeColor="text1"/>
                <w:lang w:eastAsia="ru-RU"/>
              </w:rPr>
              <w:t xml:space="preserve"> </w:t>
            </w:r>
            <w:r w:rsidRPr="00B15EB0">
              <w:rPr>
                <w:rFonts w:ascii="Times New Roman" w:eastAsia="Times New Roman" w:hAnsi="Times New Roman" w:cs="Times New Roman"/>
                <w:color w:val="000000" w:themeColor="text1"/>
                <w:lang w:eastAsia="ru-RU"/>
              </w:rPr>
              <w:t>_____________20_____г.</w:t>
            </w:r>
          </w:p>
          <w:p w14:paraId="72875D18" w14:textId="77777777" w:rsidR="00FA3842" w:rsidRPr="0027439D" w:rsidRDefault="00FA3842" w:rsidP="008053BD">
            <w:pPr>
              <w:spacing w:after="0" w:line="240" w:lineRule="auto"/>
              <w:rPr>
                <w:rFonts w:ascii="Times New Roman" w:eastAsia="Times New Roman" w:hAnsi="Times New Roman" w:cs="Times New Roman"/>
                <w:sz w:val="18"/>
                <w:szCs w:val="18"/>
              </w:rPr>
            </w:pPr>
            <w:bookmarkStart w:id="1" w:name="_GoBack"/>
            <w:bookmarkEnd w:id="0"/>
            <w:bookmarkEnd w:id="1"/>
          </w:p>
        </w:tc>
      </w:tr>
    </w:tbl>
    <w:p w14:paraId="252E72B1" w14:textId="77777777" w:rsidR="00FA3842" w:rsidRDefault="00FA3842" w:rsidP="00FA3842">
      <w:pPr>
        <w:suppressAutoHyphens/>
        <w:spacing w:after="0" w:line="240" w:lineRule="auto"/>
        <w:ind w:left="993" w:right="-2"/>
        <w:jc w:val="center"/>
        <w:rPr>
          <w:rFonts w:ascii="Times New Roman" w:eastAsia="Times New Roman" w:hAnsi="Times New Roman" w:cs="Times New Roman"/>
          <w:bCs/>
          <w:sz w:val="24"/>
          <w:szCs w:val="24"/>
          <w:lang w:eastAsia="ar-SA"/>
        </w:rPr>
      </w:pPr>
    </w:p>
    <w:p w14:paraId="01F2B04B" w14:textId="77777777" w:rsidR="00FA3842" w:rsidRDefault="00FA3842" w:rsidP="00FA3842">
      <w:pPr>
        <w:suppressAutoHyphens/>
        <w:spacing w:after="0" w:line="240" w:lineRule="auto"/>
        <w:ind w:left="993" w:right="-2"/>
        <w:jc w:val="center"/>
        <w:rPr>
          <w:rFonts w:ascii="Times New Roman" w:eastAsia="Times New Roman" w:hAnsi="Times New Roman" w:cs="Times New Roman"/>
          <w:bCs/>
          <w:sz w:val="24"/>
          <w:szCs w:val="24"/>
          <w:lang w:eastAsia="ar-SA"/>
        </w:rPr>
      </w:pPr>
    </w:p>
    <w:p w14:paraId="5661E55E" w14:textId="77777777" w:rsidR="00FA3842" w:rsidRPr="00721D4B" w:rsidRDefault="00FA3842" w:rsidP="00FA3842">
      <w:pPr>
        <w:suppressAutoHyphens/>
        <w:spacing w:after="0" w:line="240" w:lineRule="auto"/>
        <w:ind w:left="993" w:right="-2"/>
        <w:jc w:val="center"/>
        <w:rPr>
          <w:rFonts w:ascii="Times New Roman" w:eastAsia="Times New Roman" w:hAnsi="Times New Roman" w:cs="Times New Roman"/>
          <w:bCs/>
          <w:sz w:val="24"/>
          <w:szCs w:val="24"/>
          <w:lang w:eastAsia="ar-SA"/>
        </w:rPr>
      </w:pPr>
      <w:r w:rsidRPr="00721D4B">
        <w:rPr>
          <w:rFonts w:ascii="Times New Roman" w:eastAsia="Times New Roman" w:hAnsi="Times New Roman" w:cs="Times New Roman"/>
          <w:bCs/>
          <w:sz w:val="24"/>
          <w:szCs w:val="24"/>
          <w:lang w:eastAsia="ar-SA"/>
        </w:rPr>
        <w:t>КОНКУРСНАЯ ДОКУМЕНТАЦИЯ</w:t>
      </w:r>
    </w:p>
    <w:p w14:paraId="04A922DE" w14:textId="77777777" w:rsidR="00FA3842" w:rsidRPr="00721D4B" w:rsidRDefault="00FA3842" w:rsidP="00FA3842">
      <w:pPr>
        <w:widowControl w:val="0"/>
        <w:suppressAutoHyphens/>
        <w:autoSpaceDE w:val="0"/>
        <w:spacing w:after="0" w:line="240" w:lineRule="auto"/>
        <w:ind w:left="993"/>
        <w:jc w:val="center"/>
        <w:rPr>
          <w:rFonts w:ascii="Times New Roman" w:eastAsia="Times New Roman" w:hAnsi="Times New Roman" w:cs="Times New Roman"/>
          <w:bCs/>
          <w:sz w:val="24"/>
          <w:szCs w:val="24"/>
          <w:lang w:eastAsia="ar-SA"/>
        </w:rPr>
      </w:pPr>
      <w:r w:rsidRPr="00721D4B">
        <w:rPr>
          <w:rFonts w:ascii="Times New Roman" w:eastAsia="Times New Roman" w:hAnsi="Times New Roman" w:cs="Times New Roman"/>
          <w:bCs/>
          <w:sz w:val="24"/>
          <w:szCs w:val="24"/>
          <w:lang w:eastAsia="ar-SA"/>
        </w:rPr>
        <w:t>по квалификационному отбору участника для заключения</w:t>
      </w:r>
    </w:p>
    <w:p w14:paraId="67AB4F5A" w14:textId="77777777" w:rsidR="00FA3842" w:rsidRPr="00721D4B" w:rsidRDefault="00FA3842" w:rsidP="00FA3842">
      <w:pPr>
        <w:widowControl w:val="0"/>
        <w:suppressAutoHyphens/>
        <w:autoSpaceDE w:val="0"/>
        <w:spacing w:after="0" w:line="240" w:lineRule="auto"/>
        <w:ind w:left="993"/>
        <w:jc w:val="center"/>
        <w:rPr>
          <w:rFonts w:ascii="Times New Roman" w:eastAsia="Times New Roman" w:hAnsi="Times New Roman" w:cs="Times New Roman"/>
          <w:bCs/>
          <w:sz w:val="24"/>
          <w:szCs w:val="24"/>
          <w:lang w:eastAsia="ar-SA"/>
        </w:rPr>
      </w:pPr>
      <w:r w:rsidRPr="00721D4B">
        <w:rPr>
          <w:rFonts w:ascii="Times New Roman" w:eastAsia="Times New Roman" w:hAnsi="Times New Roman" w:cs="Times New Roman"/>
          <w:sz w:val="24"/>
          <w:szCs w:val="24"/>
          <w:lang w:eastAsia="ar-SA"/>
        </w:rPr>
        <w:t xml:space="preserve">с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w:t>
      </w:r>
    </w:p>
    <w:p w14:paraId="32100C15"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договора поставки </w:t>
      </w:r>
      <w:r>
        <w:rPr>
          <w:rFonts w:ascii="Times New Roman" w:eastAsia="Times New Roman" w:hAnsi="Times New Roman" w:cs="Times New Roman"/>
          <w:sz w:val="24"/>
          <w:szCs w:val="24"/>
          <w:lang w:eastAsia="ar-SA"/>
        </w:rPr>
        <w:t>медицинского оборудования</w:t>
      </w:r>
      <w:bookmarkStart w:id="2" w:name="_Hlk499204746"/>
      <w:r>
        <w:rPr>
          <w:rFonts w:ascii="Times New Roman" w:eastAsia="Times New Roman" w:hAnsi="Times New Roman" w:cs="Times New Roman"/>
          <w:sz w:val="24"/>
          <w:szCs w:val="24"/>
          <w:lang w:eastAsia="ar-SA"/>
        </w:rPr>
        <w:t xml:space="preserve"> </w:t>
      </w:r>
      <w:proofErr w:type="gramStart"/>
      <w:r w:rsidRPr="00721D4B">
        <w:rPr>
          <w:rFonts w:ascii="Times New Roman" w:eastAsia="Times New Roman" w:hAnsi="Times New Roman" w:cs="Times New Roman"/>
          <w:sz w:val="24"/>
          <w:szCs w:val="24"/>
          <w:lang w:eastAsia="ar-SA"/>
        </w:rPr>
        <w:t>для</w:t>
      </w:r>
      <w:bookmarkStart w:id="3" w:name="_Hlk499191074"/>
      <w:proofErr w:type="gramEnd"/>
      <w:r>
        <w:rPr>
          <w:rFonts w:ascii="Times New Roman" w:eastAsia="Times New Roman" w:hAnsi="Times New Roman" w:cs="Times New Roman"/>
          <w:sz w:val="24"/>
          <w:szCs w:val="24"/>
          <w:lang w:eastAsia="ar-SA"/>
        </w:rPr>
        <w:t>:</w:t>
      </w:r>
    </w:p>
    <w:p w14:paraId="2CAC5A0C"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-муниципального бюджетного </w:t>
      </w:r>
      <w:r w:rsidRPr="00AD2DE3">
        <w:rPr>
          <w:rFonts w:ascii="Times New Roman" w:eastAsia="Times New Roman" w:hAnsi="Times New Roman" w:cs="Times New Roman"/>
          <w:color w:val="000000"/>
          <w:sz w:val="24"/>
          <w:szCs w:val="24"/>
          <w:lang w:eastAsia="ar-SA"/>
        </w:rPr>
        <w:t>учреждения «Городская больница №1»</w:t>
      </w:r>
    </w:p>
    <w:p w14:paraId="6B073EB8"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bookmarkEnd w:id="3"/>
      <w:r w:rsidRPr="00AD2DE3">
        <w:rPr>
          <w:rFonts w:ascii="Times New Roman" w:eastAsia="Times New Roman" w:hAnsi="Times New Roman" w:cs="Times New Roman"/>
          <w:color w:val="000000"/>
          <w:sz w:val="24"/>
          <w:szCs w:val="24"/>
          <w:lang w:eastAsia="ar-SA"/>
        </w:rPr>
        <w:t xml:space="preserve"> </w:t>
      </w:r>
    </w:p>
    <w:p w14:paraId="0FFE1A2C"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 xml:space="preserve">- </w:t>
      </w:r>
      <w:r w:rsidRPr="00AD2DE3">
        <w:rPr>
          <w:rFonts w:ascii="Times New Roman" w:eastAsia="Times New Roman" w:hAnsi="Times New Roman" w:cs="Times New Roman"/>
          <w:color w:val="000000"/>
          <w:sz w:val="24"/>
          <w:szCs w:val="24"/>
          <w:lang w:eastAsia="ar-SA"/>
        </w:rPr>
        <w:t>муниципального бюджетного учреждения «Городская больница №4»</w:t>
      </w:r>
    </w:p>
    <w:p w14:paraId="223ED13E"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bookmarkStart w:id="4" w:name="_Hlk499191054"/>
      <w:r w:rsidRPr="00AD2DE3">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bookmarkEnd w:id="4"/>
    </w:p>
    <w:p w14:paraId="5EEE0765"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автономного уч</w:t>
      </w:r>
      <w:r>
        <w:rPr>
          <w:rFonts w:ascii="Times New Roman" w:eastAsia="Times New Roman" w:hAnsi="Times New Roman" w:cs="Times New Roman"/>
          <w:color w:val="000000"/>
          <w:sz w:val="24"/>
          <w:szCs w:val="24"/>
          <w:lang w:eastAsia="ar-SA"/>
        </w:rPr>
        <w:t xml:space="preserve">реждения «Перинатальный центр» </w:t>
      </w: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6C9E9FA8"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AD2DE3">
        <w:rPr>
          <w:rFonts w:ascii="Times New Roman" w:eastAsia="Times New Roman" w:hAnsi="Times New Roman" w:cs="Times New Roman"/>
          <w:color w:val="000000"/>
          <w:sz w:val="24"/>
          <w:szCs w:val="24"/>
          <w:lang w:eastAsia="ar-SA"/>
        </w:rPr>
        <w:t>муниципального бюджетного учреждения «Детская городская больница»</w:t>
      </w:r>
    </w:p>
    <w:p w14:paraId="1C5FD470"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bookmarkStart w:id="5" w:name="_Hlk499191184"/>
    </w:p>
    <w:p w14:paraId="23658F73"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AD2DE3">
        <w:rPr>
          <w:rFonts w:ascii="Times New Roman" w:eastAsia="Times New Roman" w:hAnsi="Times New Roman" w:cs="Times New Roman"/>
          <w:color w:val="000000"/>
          <w:sz w:val="24"/>
          <w:szCs w:val="24"/>
          <w:lang w:eastAsia="ar-SA"/>
        </w:rPr>
        <w:t>муниципального бюджетного уч</w:t>
      </w:r>
      <w:r>
        <w:rPr>
          <w:rFonts w:ascii="Times New Roman" w:eastAsia="Times New Roman" w:hAnsi="Times New Roman" w:cs="Times New Roman"/>
          <w:color w:val="000000"/>
          <w:sz w:val="24"/>
          <w:szCs w:val="24"/>
          <w:lang w:eastAsia="ar-SA"/>
        </w:rPr>
        <w:t>реждения «Городская поликлиника</w:t>
      </w:r>
      <w:r w:rsidRPr="00AD2DE3">
        <w:rPr>
          <w:rFonts w:ascii="Times New Roman" w:eastAsia="Times New Roman" w:hAnsi="Times New Roman" w:cs="Times New Roman"/>
          <w:color w:val="000000"/>
          <w:sz w:val="24"/>
          <w:szCs w:val="24"/>
          <w:lang w:eastAsia="ar-SA"/>
        </w:rPr>
        <w:t xml:space="preserve"> №1»</w:t>
      </w:r>
    </w:p>
    <w:p w14:paraId="0A3D028D"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6197918B"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AD2DE3">
        <w:rPr>
          <w:rFonts w:ascii="Times New Roman" w:eastAsia="Times New Roman" w:hAnsi="Times New Roman" w:cs="Times New Roman"/>
          <w:color w:val="000000"/>
          <w:sz w:val="24"/>
          <w:szCs w:val="24"/>
          <w:lang w:eastAsia="ar-SA"/>
        </w:rPr>
        <w:t>муниципального бюджетного учреждения «Город</w:t>
      </w:r>
      <w:r>
        <w:rPr>
          <w:rFonts w:ascii="Times New Roman" w:eastAsia="Times New Roman" w:hAnsi="Times New Roman" w:cs="Times New Roman"/>
          <w:color w:val="000000"/>
          <w:sz w:val="24"/>
          <w:szCs w:val="24"/>
          <w:lang w:eastAsia="ar-SA"/>
        </w:rPr>
        <w:t>ская поликлиника</w:t>
      </w:r>
      <w:r w:rsidRPr="00AD2DE3">
        <w:rPr>
          <w:rFonts w:ascii="Times New Roman" w:eastAsia="Times New Roman" w:hAnsi="Times New Roman" w:cs="Times New Roman"/>
          <w:color w:val="000000"/>
          <w:sz w:val="24"/>
          <w:szCs w:val="24"/>
          <w:lang w:eastAsia="ar-SA"/>
        </w:rPr>
        <w:t xml:space="preserve"> №3»</w:t>
      </w:r>
    </w:p>
    <w:p w14:paraId="0EB775CA"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2F2E7643"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бюджетного уч</w:t>
      </w:r>
      <w:r>
        <w:rPr>
          <w:rFonts w:ascii="Times New Roman" w:eastAsia="Times New Roman" w:hAnsi="Times New Roman" w:cs="Times New Roman"/>
          <w:color w:val="000000"/>
          <w:sz w:val="24"/>
          <w:szCs w:val="24"/>
          <w:lang w:eastAsia="ar-SA"/>
        </w:rPr>
        <w:t>реждения «Городская поликлиника</w:t>
      </w:r>
      <w:r w:rsidRPr="00AD2DE3">
        <w:rPr>
          <w:rFonts w:ascii="Times New Roman" w:eastAsia="Times New Roman" w:hAnsi="Times New Roman" w:cs="Times New Roman"/>
          <w:color w:val="000000"/>
          <w:sz w:val="24"/>
          <w:szCs w:val="24"/>
          <w:lang w:eastAsia="ar-SA"/>
        </w:rPr>
        <w:t xml:space="preserve"> №4»</w:t>
      </w:r>
    </w:p>
    <w:p w14:paraId="247BC4CE"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3B39CBDB"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бюджетного учр</w:t>
      </w:r>
      <w:r>
        <w:rPr>
          <w:rFonts w:ascii="Times New Roman" w:eastAsia="Times New Roman" w:hAnsi="Times New Roman" w:cs="Times New Roman"/>
          <w:color w:val="000000"/>
          <w:sz w:val="24"/>
          <w:szCs w:val="24"/>
          <w:lang w:eastAsia="ar-SA"/>
        </w:rPr>
        <w:t xml:space="preserve">еждения «Городская поликлиника </w:t>
      </w:r>
      <w:r w:rsidRPr="00AD2DE3">
        <w:rPr>
          <w:rFonts w:ascii="Times New Roman" w:eastAsia="Times New Roman" w:hAnsi="Times New Roman" w:cs="Times New Roman"/>
          <w:color w:val="000000"/>
          <w:sz w:val="24"/>
          <w:szCs w:val="24"/>
          <w:lang w:eastAsia="ar-SA"/>
        </w:rPr>
        <w:t>№5»</w:t>
      </w:r>
    </w:p>
    <w:p w14:paraId="334E732A"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63A4ED98"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бюджетного учр</w:t>
      </w:r>
      <w:r>
        <w:rPr>
          <w:rFonts w:ascii="Times New Roman" w:eastAsia="Times New Roman" w:hAnsi="Times New Roman" w:cs="Times New Roman"/>
          <w:color w:val="000000"/>
          <w:sz w:val="24"/>
          <w:szCs w:val="24"/>
          <w:lang w:eastAsia="ar-SA"/>
        </w:rPr>
        <w:t xml:space="preserve">еждения «Городская поликлиника </w:t>
      </w:r>
      <w:r w:rsidRPr="00AD2DE3">
        <w:rPr>
          <w:rFonts w:ascii="Times New Roman" w:eastAsia="Times New Roman" w:hAnsi="Times New Roman" w:cs="Times New Roman"/>
          <w:color w:val="000000"/>
          <w:sz w:val="24"/>
          <w:szCs w:val="24"/>
          <w:lang w:eastAsia="ar-SA"/>
        </w:rPr>
        <w:t>№6»</w:t>
      </w:r>
    </w:p>
    <w:p w14:paraId="493BCA2B"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p>
    <w:p w14:paraId="15C7A752"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 xml:space="preserve">- </w:t>
      </w:r>
      <w:r w:rsidRPr="00AD2DE3">
        <w:rPr>
          <w:rFonts w:ascii="Times New Roman" w:eastAsia="Times New Roman" w:hAnsi="Times New Roman" w:cs="Times New Roman"/>
          <w:color w:val="000000"/>
          <w:sz w:val="24"/>
          <w:szCs w:val="24"/>
          <w:lang w:eastAsia="ar-SA"/>
        </w:rPr>
        <w:t>муниципального бюджетного учр</w:t>
      </w:r>
      <w:r>
        <w:rPr>
          <w:rFonts w:ascii="Times New Roman" w:eastAsia="Times New Roman" w:hAnsi="Times New Roman" w:cs="Times New Roman"/>
          <w:color w:val="000000"/>
          <w:sz w:val="24"/>
          <w:szCs w:val="24"/>
          <w:lang w:eastAsia="ar-SA"/>
        </w:rPr>
        <w:t xml:space="preserve">еждения «Городская поликлиника </w:t>
      </w:r>
      <w:r w:rsidRPr="00AD2DE3">
        <w:rPr>
          <w:rFonts w:ascii="Times New Roman" w:eastAsia="Times New Roman" w:hAnsi="Times New Roman" w:cs="Times New Roman"/>
          <w:color w:val="000000"/>
          <w:sz w:val="24"/>
          <w:szCs w:val="24"/>
          <w:lang w:eastAsia="ar-SA"/>
        </w:rPr>
        <w:t>№7»</w:t>
      </w:r>
    </w:p>
    <w:p w14:paraId="276AA425"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управления здравоохранения муниципального образования г. Новороссийск, </w:t>
      </w:r>
    </w:p>
    <w:p w14:paraId="4127F17D" w14:textId="77777777" w:rsidR="00FA3842" w:rsidRPr="00AD2DE3"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бюджетного учреждения «Детская городская поликлиника»</w:t>
      </w:r>
    </w:p>
    <w:p w14:paraId="34681E47"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p>
    <w:p w14:paraId="195E69C7"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автономного учреждения «</w:t>
      </w:r>
      <w:r>
        <w:rPr>
          <w:rFonts w:ascii="Times New Roman" w:eastAsia="Times New Roman" w:hAnsi="Times New Roman" w:cs="Times New Roman"/>
          <w:color w:val="000000"/>
          <w:sz w:val="24"/>
          <w:szCs w:val="24"/>
          <w:lang w:eastAsia="ar-SA"/>
        </w:rPr>
        <w:t xml:space="preserve">Клинико-диагностический центр» </w:t>
      </w:r>
      <w:r w:rsidRPr="00AD2DE3">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p>
    <w:p w14:paraId="560CC4EB" w14:textId="77777777" w:rsidR="00FA3842" w:rsidRPr="00C95FDF"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AD2DE3">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w:t>
      </w:r>
      <w:r w:rsidRPr="00AD2DE3">
        <w:rPr>
          <w:rFonts w:ascii="Times New Roman" w:eastAsia="Times New Roman" w:hAnsi="Times New Roman" w:cs="Times New Roman"/>
          <w:color w:val="000000"/>
          <w:sz w:val="24"/>
          <w:szCs w:val="24"/>
          <w:lang w:eastAsia="ar-SA"/>
        </w:rPr>
        <w:t>муниципального бюдж</w:t>
      </w:r>
      <w:r>
        <w:rPr>
          <w:rFonts w:ascii="Times New Roman" w:eastAsia="Times New Roman" w:hAnsi="Times New Roman" w:cs="Times New Roman"/>
          <w:color w:val="000000"/>
          <w:sz w:val="24"/>
          <w:szCs w:val="24"/>
          <w:lang w:eastAsia="ar-SA"/>
        </w:rPr>
        <w:t xml:space="preserve">етного учреждения «Амбулатория </w:t>
      </w:r>
      <w:r w:rsidRPr="00AD2DE3">
        <w:rPr>
          <w:rFonts w:ascii="Times New Roman" w:eastAsia="Times New Roman" w:hAnsi="Times New Roman" w:cs="Times New Roman"/>
          <w:color w:val="000000"/>
          <w:sz w:val="24"/>
          <w:szCs w:val="24"/>
          <w:lang w:eastAsia="ar-SA"/>
        </w:rPr>
        <w:t>№3»</w:t>
      </w:r>
    </w:p>
    <w:p w14:paraId="42EB4C1B" w14:textId="77777777" w:rsidR="00FA3842" w:rsidRDefault="00FA3842" w:rsidP="00FA3842">
      <w:pPr>
        <w:widowControl w:val="0"/>
        <w:suppressAutoHyphens/>
        <w:autoSpaceDE w:val="0"/>
        <w:spacing w:after="0" w:line="240" w:lineRule="auto"/>
        <w:ind w:left="993"/>
        <w:jc w:val="center"/>
        <w:rPr>
          <w:rFonts w:ascii="Times New Roman" w:eastAsia="Times New Roman" w:hAnsi="Times New Roman" w:cs="Times New Roman"/>
          <w:color w:val="000000"/>
          <w:sz w:val="24"/>
          <w:szCs w:val="24"/>
          <w:lang w:eastAsia="ar-SA"/>
        </w:rPr>
      </w:pPr>
      <w:r w:rsidRPr="00C95FDF">
        <w:rPr>
          <w:rFonts w:ascii="Times New Roman" w:eastAsia="Times New Roman" w:hAnsi="Times New Roman" w:cs="Times New Roman"/>
          <w:color w:val="000000"/>
          <w:sz w:val="24"/>
          <w:szCs w:val="24"/>
          <w:lang w:eastAsia="ar-SA"/>
        </w:rPr>
        <w:t>управления здравоохранения муниципального образования г.</w:t>
      </w:r>
      <w:r>
        <w:rPr>
          <w:rFonts w:ascii="Times New Roman" w:eastAsia="Times New Roman" w:hAnsi="Times New Roman" w:cs="Times New Roman"/>
          <w:color w:val="000000"/>
          <w:sz w:val="24"/>
          <w:szCs w:val="24"/>
          <w:lang w:eastAsia="ar-SA"/>
        </w:rPr>
        <w:t xml:space="preserve"> </w:t>
      </w:r>
      <w:r w:rsidRPr="00C95FDF">
        <w:rPr>
          <w:rFonts w:ascii="Times New Roman" w:eastAsia="Times New Roman" w:hAnsi="Times New Roman" w:cs="Times New Roman"/>
          <w:color w:val="000000"/>
          <w:sz w:val="24"/>
          <w:szCs w:val="24"/>
          <w:lang w:eastAsia="ar-SA"/>
        </w:rPr>
        <w:t>Новороссийс</w:t>
      </w:r>
      <w:r>
        <w:rPr>
          <w:rFonts w:ascii="Times New Roman" w:eastAsia="Times New Roman" w:hAnsi="Times New Roman" w:cs="Times New Roman"/>
          <w:color w:val="000000"/>
          <w:sz w:val="24"/>
          <w:szCs w:val="24"/>
          <w:lang w:eastAsia="ar-SA"/>
        </w:rPr>
        <w:t>к</w:t>
      </w:r>
    </w:p>
    <w:bookmarkEnd w:id="2"/>
    <w:bookmarkEnd w:id="5"/>
    <w:p w14:paraId="57D36E64" w14:textId="77777777" w:rsidR="00FA3842" w:rsidRPr="00721D4B" w:rsidRDefault="00FA3842" w:rsidP="00FA384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color w:val="000000"/>
          <w:sz w:val="24"/>
          <w:szCs w:val="24"/>
          <w:lang w:eastAsia="ar-SA"/>
        </w:rPr>
        <w:t xml:space="preserve">                                           </w:t>
      </w:r>
      <w:r w:rsidRPr="00721D4B">
        <w:rPr>
          <w:rFonts w:ascii="Times New Roman" w:eastAsia="Times New Roman" w:hAnsi="Times New Roman" w:cs="Times New Roman"/>
          <w:bCs/>
          <w:color w:val="000000"/>
          <w:sz w:val="24"/>
          <w:szCs w:val="24"/>
          <w:lang w:eastAsia="ar-SA"/>
        </w:rPr>
        <w:t>в р</w:t>
      </w:r>
      <w:r w:rsidRPr="00721D4B">
        <w:rPr>
          <w:rFonts w:ascii="Times New Roman" w:eastAsia="Times New Roman" w:hAnsi="Times New Roman" w:cs="Times New Roman"/>
          <w:bCs/>
          <w:sz w:val="24"/>
          <w:szCs w:val="24"/>
          <w:lang w:eastAsia="ar-SA"/>
        </w:rPr>
        <w:t>амках проведения благотворительной программы</w:t>
      </w:r>
    </w:p>
    <w:p w14:paraId="653ED036" w14:textId="77777777" w:rsidR="00FA3842" w:rsidRDefault="00FA3842" w:rsidP="00FA384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14:paraId="35C6984F" w14:textId="77777777" w:rsidR="00FA3842" w:rsidRDefault="00FA3842" w:rsidP="00FA384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14:paraId="1ECDEFBC" w14:textId="77777777" w:rsidR="00FA3842" w:rsidRDefault="00FA3842" w:rsidP="00FA384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14:paraId="5D72BB63" w14:textId="77777777" w:rsidR="00FA3842" w:rsidRPr="00721D4B" w:rsidRDefault="00FA3842" w:rsidP="00FA3842">
      <w:pPr>
        <w:widowControl w:val="0"/>
        <w:suppressAutoHyphens/>
        <w:autoSpaceDE w:val="0"/>
        <w:spacing w:after="0" w:line="240" w:lineRule="auto"/>
        <w:rPr>
          <w:rFonts w:ascii="Times New Roman" w:eastAsia="Times New Roman" w:hAnsi="Times New Roman" w:cs="Times New Roman"/>
          <w:b/>
          <w:bCs/>
          <w:sz w:val="24"/>
          <w:szCs w:val="24"/>
          <w:lang w:eastAsia="ar-SA"/>
        </w:rPr>
      </w:pPr>
    </w:p>
    <w:p w14:paraId="158BB8BB" w14:textId="77777777" w:rsidR="00FA3842" w:rsidRPr="00721D4B" w:rsidRDefault="00FA3842" w:rsidP="00FA384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721D4B">
        <w:rPr>
          <w:rFonts w:ascii="Times New Roman" w:eastAsia="Times New Roman" w:hAnsi="Times New Roman" w:cs="Times New Roman"/>
          <w:bCs/>
          <w:sz w:val="24"/>
          <w:szCs w:val="24"/>
          <w:lang w:eastAsia="ar-SA"/>
        </w:rPr>
        <w:t xml:space="preserve">г. </w:t>
      </w:r>
      <w:r>
        <w:rPr>
          <w:rFonts w:ascii="Times New Roman" w:eastAsia="Times New Roman" w:hAnsi="Times New Roman" w:cs="Times New Roman"/>
          <w:bCs/>
          <w:sz w:val="24"/>
          <w:szCs w:val="24"/>
          <w:lang w:eastAsia="ar-SA"/>
        </w:rPr>
        <w:t>Новороссийск</w:t>
      </w:r>
    </w:p>
    <w:p w14:paraId="2C3AA9C3" w14:textId="77777777" w:rsidR="00FA3842" w:rsidRPr="00721D4B" w:rsidRDefault="00FA3842" w:rsidP="00FA384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AF5BF8">
        <w:rPr>
          <w:rFonts w:ascii="Times New Roman" w:eastAsia="Times New Roman" w:hAnsi="Times New Roman" w:cs="Times New Roman"/>
          <w:bCs/>
          <w:sz w:val="24"/>
          <w:szCs w:val="24"/>
          <w:lang w:eastAsia="ar-SA"/>
        </w:rPr>
        <w:t>2017 год</w:t>
      </w:r>
    </w:p>
    <w:p w14:paraId="618F70C9" w14:textId="77777777" w:rsidR="0048167B" w:rsidRDefault="0048167B" w:rsidP="000D1EC6"/>
    <w:p w14:paraId="6A58EC8C" w14:textId="6E3798AA" w:rsidR="000868E5" w:rsidRDefault="000868E5" w:rsidP="000D1EC6"/>
    <w:p w14:paraId="7077AF57" w14:textId="77777777" w:rsidR="000868E5" w:rsidRPr="00721D4B" w:rsidRDefault="000868E5" w:rsidP="00E3265A">
      <w:pPr>
        <w:pageBreakBefore/>
        <w:suppressAutoHyphens/>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lastRenderedPageBreak/>
        <w:t>Информационная карта</w:t>
      </w:r>
    </w:p>
    <w:p w14:paraId="3A8E9FCE" w14:textId="77777777" w:rsidR="000868E5" w:rsidRPr="00721D4B" w:rsidRDefault="000868E5" w:rsidP="000868E5">
      <w:pPr>
        <w:widowControl w:val="0"/>
        <w:suppressAutoHyphens/>
        <w:autoSpaceDE w:val="0"/>
        <w:spacing w:after="0" w:line="240" w:lineRule="auto"/>
        <w:ind w:firstLine="720"/>
        <w:rPr>
          <w:rFonts w:ascii="Times New Roman" w:eastAsia="Times New Roman" w:hAnsi="Times New Roman" w:cs="Times New Roman"/>
          <w:sz w:val="24"/>
          <w:szCs w:val="24"/>
          <w:lang w:eastAsia="ar-SA"/>
        </w:rPr>
      </w:pPr>
    </w:p>
    <w:tbl>
      <w:tblPr>
        <w:tblW w:w="11199" w:type="dxa"/>
        <w:tblInd w:w="-459" w:type="dxa"/>
        <w:tblLayout w:type="fixed"/>
        <w:tblLook w:val="0000" w:firstRow="0" w:lastRow="0" w:firstColumn="0" w:lastColumn="0" w:noHBand="0" w:noVBand="0"/>
      </w:tblPr>
      <w:tblGrid>
        <w:gridCol w:w="1276"/>
        <w:gridCol w:w="9923"/>
      </w:tblGrid>
      <w:tr w:rsidR="000868E5" w:rsidRPr="00721D4B" w14:paraId="4A47F5A5"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0C957DC7"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roofErr w:type="gramStart"/>
            <w:r w:rsidRPr="00721D4B">
              <w:rPr>
                <w:rFonts w:ascii="Times New Roman" w:eastAsia="Times New Roman" w:hAnsi="Times New Roman" w:cs="Times New Roman"/>
                <w:sz w:val="24"/>
                <w:szCs w:val="24"/>
                <w:lang w:eastAsia="ar-SA"/>
              </w:rPr>
              <w:t>П</w:t>
            </w:r>
            <w:proofErr w:type="gramEnd"/>
            <w:r w:rsidRPr="00721D4B">
              <w:rPr>
                <w:rFonts w:ascii="Times New Roman" w:eastAsia="Times New Roman" w:hAnsi="Times New Roman" w:cs="Times New Roman"/>
                <w:sz w:val="24"/>
                <w:szCs w:val="24"/>
                <w:lang w:eastAsia="ar-SA"/>
              </w:rPr>
              <w:t>/п инструкции проведения</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6E9E6"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Положения информационной карты</w:t>
            </w:r>
          </w:p>
        </w:tc>
      </w:tr>
      <w:tr w:rsidR="000868E5" w:rsidRPr="00721D4B" w14:paraId="48D87045" w14:textId="77777777" w:rsidTr="008053BD">
        <w:trPr>
          <w:trHeight w:val="365"/>
        </w:trPr>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793A8"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Общие сведения</w:t>
            </w:r>
          </w:p>
        </w:tc>
      </w:tr>
      <w:tr w:rsidR="000868E5" w:rsidRPr="00721D4B" w14:paraId="7E525E98"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3257D18C"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EB076" w14:textId="77777777" w:rsidR="000868E5" w:rsidRPr="00090167"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090167">
              <w:rPr>
                <w:rFonts w:ascii="Times New Roman" w:eastAsia="Times New Roman" w:hAnsi="Times New Roman" w:cs="Times New Roman"/>
                <w:sz w:val="24"/>
                <w:szCs w:val="24"/>
                <w:lang w:eastAsia="ar-SA"/>
              </w:rPr>
              <w:t>Предмет конкурса:</w:t>
            </w:r>
          </w:p>
          <w:p w14:paraId="44949F72"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Открытый конкурс </w:t>
            </w:r>
            <w:r w:rsidRPr="00090167">
              <w:rPr>
                <w:rFonts w:ascii="Times New Roman" w:eastAsia="Times New Roman" w:hAnsi="Times New Roman" w:cs="Times New Roman"/>
                <w:sz w:val="24"/>
                <w:szCs w:val="24"/>
                <w:lang w:eastAsia="ar-SA"/>
              </w:rPr>
              <w:t xml:space="preserve">по квалификационному отбору участника для заключения </w:t>
            </w:r>
            <w:r w:rsidRPr="00721D4B">
              <w:rPr>
                <w:rFonts w:ascii="Times New Roman" w:eastAsia="Times New Roman" w:hAnsi="Times New Roman" w:cs="Times New Roman"/>
                <w:sz w:val="24"/>
                <w:szCs w:val="24"/>
                <w:lang w:eastAsia="ar-SA"/>
              </w:rPr>
              <w:t xml:space="preserve">с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 xml:space="preserve">» </w:t>
            </w:r>
            <w:r w:rsidRPr="006615C5">
              <w:rPr>
                <w:rFonts w:ascii="Times New Roman" w:eastAsia="Times New Roman" w:hAnsi="Times New Roman" w:cs="Times New Roman"/>
                <w:sz w:val="24"/>
                <w:szCs w:val="24"/>
                <w:lang w:eastAsia="ar-SA"/>
              </w:rPr>
              <w:t>договора поставки медицинского оборудования для</w:t>
            </w:r>
            <w:r>
              <w:rPr>
                <w:rFonts w:ascii="Times New Roman" w:eastAsia="Times New Roman" w:hAnsi="Times New Roman" w:cs="Times New Roman"/>
                <w:sz w:val="24"/>
                <w:szCs w:val="24"/>
                <w:lang w:eastAsia="ar-SA"/>
              </w:rPr>
              <w:t>:</w:t>
            </w:r>
          </w:p>
          <w:p w14:paraId="14B5A691"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6615C5">
              <w:rPr>
                <w:rFonts w:ascii="Times New Roman" w:eastAsia="Times New Roman" w:hAnsi="Times New Roman" w:cs="Times New Roman"/>
                <w:sz w:val="24"/>
                <w:szCs w:val="24"/>
                <w:lang w:eastAsia="ar-SA"/>
              </w:rPr>
              <w:t xml:space="preserve"> </w:t>
            </w:r>
            <w:bookmarkStart w:id="6" w:name="_Hlk499205112"/>
            <w:r w:rsidRPr="00090167">
              <w:rPr>
                <w:rFonts w:ascii="Times New Roman" w:eastAsia="Times New Roman" w:hAnsi="Times New Roman" w:cs="Times New Roman"/>
                <w:sz w:val="24"/>
                <w:szCs w:val="24"/>
                <w:lang w:eastAsia="ar-SA"/>
              </w:rPr>
              <w:t xml:space="preserve">муниципального бюджетного учреждения </w:t>
            </w:r>
            <w:r w:rsidRPr="00AD2DE3">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17C3CD76"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«Городская больница №4» управления здравоохранения муниципального образования г. Новороссийск, </w:t>
            </w:r>
          </w:p>
          <w:p w14:paraId="4DADF7F7"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w:t>
            </w:r>
            <w:r>
              <w:rPr>
                <w:rFonts w:ascii="Times New Roman" w:eastAsia="Times New Roman" w:hAnsi="Times New Roman" w:cs="Times New Roman"/>
                <w:sz w:val="24"/>
                <w:szCs w:val="24"/>
                <w:lang w:eastAsia="ar-SA"/>
              </w:rPr>
              <w:t>чреждения «Перинатальный центр»</w:t>
            </w:r>
            <w:r w:rsidRPr="00AD2DE3">
              <w:rPr>
                <w:rFonts w:ascii="Times New Roman" w:eastAsia="Times New Roman" w:hAnsi="Times New Roman" w:cs="Times New Roman"/>
                <w:sz w:val="24"/>
                <w:szCs w:val="24"/>
                <w:lang w:eastAsia="ar-SA"/>
              </w:rPr>
              <w:t xml:space="preserve"> управления здравоохранения муниципального образования г. Новороссийск, </w:t>
            </w:r>
          </w:p>
          <w:p w14:paraId="260E9F3D"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19FFBF34"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№1» управления здравоохранения муниципального образования г. Новороссийск, </w:t>
            </w:r>
          </w:p>
          <w:p w14:paraId="0356F1C8"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39862880"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№4» управления здравоохранения муниципального образования г. Новороссийск,</w:t>
            </w:r>
          </w:p>
          <w:p w14:paraId="6ACC7BBB"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AD2DE3">
              <w:rPr>
                <w:rFonts w:ascii="Times New Roman" w:eastAsia="Times New Roman" w:hAnsi="Times New Roman" w:cs="Times New Roman"/>
                <w:sz w:val="24"/>
                <w:szCs w:val="24"/>
                <w:lang w:eastAsia="ar-SA"/>
              </w:rPr>
              <w:t xml:space="preserve"> 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№5» управления здравоохранения муниципального образования г. Новороссийск, </w:t>
            </w:r>
          </w:p>
          <w:p w14:paraId="41B3AED8"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«Городская поликлиника №6» управления здравоохранения муниципального образования г. Новороссийск, </w:t>
            </w:r>
          </w:p>
          <w:p w14:paraId="25475C54"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№7» управления здравоохранения муниципального образования г. Новороссийск, </w:t>
            </w:r>
          </w:p>
          <w:p w14:paraId="3DADBD69"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4D483624"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bookmarkStart w:id="7" w:name="_Hlk499630557"/>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учреждения «</w:t>
            </w:r>
            <w:r>
              <w:rPr>
                <w:rFonts w:ascii="Times New Roman" w:eastAsia="Times New Roman" w:hAnsi="Times New Roman" w:cs="Times New Roman"/>
                <w:sz w:val="24"/>
                <w:szCs w:val="24"/>
                <w:lang w:eastAsia="ar-SA"/>
              </w:rPr>
              <w:t xml:space="preserve">Клинико-диагностический центр» </w:t>
            </w:r>
            <w:r w:rsidRPr="00AD2DE3">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w:t>
            </w:r>
            <w:bookmarkEnd w:id="7"/>
          </w:p>
          <w:p w14:paraId="6651EA7A"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AD2DE3">
              <w:rPr>
                <w:rFonts w:ascii="Times New Roman" w:eastAsia="Times New Roman" w:hAnsi="Times New Roman" w:cs="Times New Roman"/>
                <w:sz w:val="24"/>
                <w:szCs w:val="24"/>
                <w:lang w:eastAsia="ar-SA"/>
              </w:rPr>
              <w:t xml:space="preserve"> муниципального бюдж</w:t>
            </w:r>
            <w:r>
              <w:rPr>
                <w:rFonts w:ascii="Times New Roman" w:eastAsia="Times New Roman" w:hAnsi="Times New Roman" w:cs="Times New Roman"/>
                <w:sz w:val="24"/>
                <w:szCs w:val="24"/>
                <w:lang w:eastAsia="ar-SA"/>
              </w:rPr>
              <w:t xml:space="preserve">етного учреждения «Амбулатория </w:t>
            </w:r>
            <w:r w:rsidRPr="00AD2DE3">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bookmarkEnd w:id="6"/>
          </w:p>
          <w:p w14:paraId="6F9D3DA2"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AD2DE3">
              <w:rPr>
                <w:rFonts w:ascii="Times New Roman" w:eastAsia="Times New Roman" w:hAnsi="Times New Roman" w:cs="Times New Roman"/>
                <w:sz w:val="24"/>
                <w:szCs w:val="24"/>
                <w:lang w:eastAsia="ar-SA"/>
              </w:rPr>
              <w:t>в рамках проведения благотворительной программы в соответствии с условиями, установленными</w:t>
            </w:r>
            <w:r w:rsidRPr="00090167">
              <w:rPr>
                <w:rFonts w:ascii="Times New Roman" w:eastAsia="Times New Roman" w:hAnsi="Times New Roman" w:cs="Times New Roman"/>
                <w:sz w:val="24"/>
                <w:szCs w:val="24"/>
                <w:lang w:eastAsia="ar-SA"/>
              </w:rPr>
              <w:t xml:space="preserve"> конкурсной документацией и в объеме и количестве в соответствии с Разделом 2 «Техническое задание».</w:t>
            </w:r>
          </w:p>
        </w:tc>
      </w:tr>
      <w:tr w:rsidR="000868E5" w:rsidRPr="00721D4B" w14:paraId="31F27173"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3903D90B"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2</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A3D28"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Цель конкурса:</w:t>
            </w:r>
          </w:p>
          <w:p w14:paraId="14F91049"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Квалификационный отбор Поставщика </w:t>
            </w:r>
            <w:r w:rsidRPr="00721D4B">
              <w:rPr>
                <w:rFonts w:ascii="Times New Roman" w:eastAsia="Times New Roman" w:hAnsi="Times New Roman" w:cs="Times New Roman"/>
                <w:bCs/>
                <w:sz w:val="24"/>
                <w:szCs w:val="24"/>
                <w:lang w:eastAsia="ar-SA"/>
              </w:rPr>
              <w:t xml:space="preserve">для заключения </w:t>
            </w:r>
            <w:r w:rsidRPr="00721D4B">
              <w:rPr>
                <w:rFonts w:ascii="Times New Roman" w:eastAsia="Times New Roman" w:hAnsi="Times New Roman" w:cs="Times New Roman"/>
                <w:sz w:val="24"/>
                <w:szCs w:val="24"/>
                <w:lang w:eastAsia="ar-SA"/>
              </w:rPr>
              <w:t>договора поставки</w:t>
            </w:r>
          </w:p>
        </w:tc>
      </w:tr>
      <w:tr w:rsidR="000868E5" w:rsidRPr="0090412A" w14:paraId="3E99A917" w14:textId="77777777" w:rsidTr="008053BD">
        <w:trPr>
          <w:trHeight w:val="699"/>
        </w:trPr>
        <w:tc>
          <w:tcPr>
            <w:tcW w:w="1276" w:type="dxa"/>
            <w:tcBorders>
              <w:top w:val="single" w:sz="4" w:space="0" w:color="000000"/>
              <w:left w:val="single" w:sz="4" w:space="0" w:color="000000"/>
              <w:bottom w:val="single" w:sz="4" w:space="0" w:color="000000"/>
            </w:tcBorders>
            <w:shd w:val="clear" w:color="auto" w:fill="auto"/>
            <w:vAlign w:val="center"/>
          </w:tcPr>
          <w:p w14:paraId="3CF713B5"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3</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BD2CE"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090167">
              <w:rPr>
                <w:rFonts w:ascii="Times New Roman" w:eastAsia="Times New Roman" w:hAnsi="Times New Roman" w:cs="Times New Roman"/>
                <w:sz w:val="24"/>
                <w:szCs w:val="24"/>
                <w:lang w:eastAsia="ar-SA"/>
              </w:rPr>
              <w:t>Заказчик (Благотворитель</w:t>
            </w:r>
            <w:r w:rsidRPr="00721D4B">
              <w:rPr>
                <w:rFonts w:ascii="Times New Roman" w:eastAsia="Times New Roman" w:hAnsi="Times New Roman" w:cs="Times New Roman"/>
                <w:sz w:val="24"/>
                <w:szCs w:val="24"/>
                <w:lang w:eastAsia="ar-SA"/>
              </w:rPr>
              <w:t xml:space="preserve">) –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w:t>
            </w:r>
          </w:p>
          <w:p w14:paraId="599310AF"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Адрес Заказчика: 119017, Москва, ул. Большая Ордынка, дом 40, строение 4, Бизнес-Комплекс «Легион 1», 4-й этаж</w:t>
            </w:r>
          </w:p>
          <w:p w14:paraId="79F4007B" w14:textId="77777777" w:rsidR="000868E5" w:rsidRPr="00721D4B" w:rsidRDefault="00CE736C"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 (495) 966-50-0</w:t>
            </w:r>
            <w:r w:rsidR="000868E5" w:rsidRPr="00721D4B">
              <w:rPr>
                <w:rFonts w:ascii="Times New Roman" w:eastAsia="Times New Roman" w:hAnsi="Times New Roman" w:cs="Times New Roman"/>
                <w:sz w:val="24"/>
                <w:szCs w:val="24"/>
                <w:lang w:eastAsia="ar-SA"/>
              </w:rPr>
              <w:t>0</w:t>
            </w:r>
          </w:p>
          <w:p w14:paraId="20C37901" w14:textId="77777777" w:rsidR="000868E5" w:rsidRPr="00721D4B" w:rsidRDefault="00B841D0"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Факс (495) 966-52-22</w:t>
            </w:r>
          </w:p>
          <w:p w14:paraId="771925DB" w14:textId="77777777" w:rsidR="00841037"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A27ECE">
              <w:rPr>
                <w:rFonts w:ascii="Times New Roman" w:eastAsia="Times New Roman" w:hAnsi="Times New Roman" w:cs="Times New Roman"/>
                <w:sz w:val="24"/>
                <w:szCs w:val="24"/>
                <w:lang w:eastAsia="ar-SA"/>
              </w:rPr>
              <w:t xml:space="preserve">Организатор (Координатор): Администрация муниципального образования город Новороссийск, именуемая в дальнейшем «Координатор» в лице главы администрации </w:t>
            </w:r>
          </w:p>
          <w:p w14:paraId="0605DAD5" w14:textId="15263DAF"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A27ECE">
              <w:rPr>
                <w:rFonts w:ascii="Times New Roman" w:eastAsia="Times New Roman" w:hAnsi="Times New Roman" w:cs="Times New Roman"/>
                <w:sz w:val="24"/>
                <w:szCs w:val="24"/>
                <w:lang w:eastAsia="ar-SA"/>
              </w:rPr>
              <w:lastRenderedPageBreak/>
              <w:t>И. А. Дяченко</w:t>
            </w:r>
          </w:p>
          <w:p w14:paraId="29A8CB16"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Адрес Организатора: </w:t>
            </w:r>
            <w:r>
              <w:rPr>
                <w:rFonts w:ascii="Times New Roman" w:eastAsia="Times New Roman" w:hAnsi="Times New Roman" w:cs="Times New Roman"/>
                <w:sz w:val="24"/>
                <w:szCs w:val="24"/>
                <w:lang w:eastAsia="ar-SA"/>
              </w:rPr>
              <w:t>353900, Краснодарский край, г. Новороссийск, ул. Советов, 18</w:t>
            </w:r>
          </w:p>
          <w:p w14:paraId="4B83DD30" w14:textId="77777777" w:rsidR="000868E5" w:rsidRPr="00090167"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090167">
              <w:rPr>
                <w:rFonts w:ascii="Times New Roman" w:eastAsia="Times New Roman" w:hAnsi="Times New Roman" w:cs="Times New Roman"/>
                <w:sz w:val="24"/>
                <w:szCs w:val="24"/>
                <w:lang w:eastAsia="ar-SA"/>
              </w:rPr>
              <w:t>Получател</w:t>
            </w:r>
            <w:r>
              <w:rPr>
                <w:rFonts w:ascii="Times New Roman" w:eastAsia="Times New Roman" w:hAnsi="Times New Roman" w:cs="Times New Roman"/>
                <w:sz w:val="24"/>
                <w:szCs w:val="24"/>
                <w:lang w:eastAsia="ar-SA"/>
              </w:rPr>
              <w:t>и</w:t>
            </w:r>
            <w:r w:rsidRPr="00090167">
              <w:rPr>
                <w:rFonts w:ascii="Times New Roman" w:eastAsia="Times New Roman" w:hAnsi="Times New Roman" w:cs="Times New Roman"/>
                <w:sz w:val="24"/>
                <w:szCs w:val="24"/>
                <w:lang w:eastAsia="ar-SA"/>
              </w:rPr>
              <w:t xml:space="preserve">: </w:t>
            </w:r>
          </w:p>
          <w:p w14:paraId="1CC95E3F"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90167">
              <w:rPr>
                <w:rFonts w:ascii="Times New Roman" w:eastAsia="Times New Roman" w:hAnsi="Times New Roman" w:cs="Times New Roman"/>
                <w:sz w:val="24"/>
                <w:szCs w:val="24"/>
                <w:lang w:eastAsia="ar-SA"/>
              </w:rPr>
              <w:t>муниципально</w:t>
            </w:r>
            <w:r>
              <w:rPr>
                <w:rFonts w:ascii="Times New Roman" w:eastAsia="Times New Roman" w:hAnsi="Times New Roman" w:cs="Times New Roman"/>
                <w:sz w:val="24"/>
                <w:szCs w:val="24"/>
                <w:lang w:eastAsia="ar-SA"/>
              </w:rPr>
              <w:t>е</w:t>
            </w:r>
            <w:r w:rsidRPr="00090167">
              <w:rPr>
                <w:rFonts w:ascii="Times New Roman" w:eastAsia="Times New Roman" w:hAnsi="Times New Roman" w:cs="Times New Roman"/>
                <w:sz w:val="24"/>
                <w:szCs w:val="24"/>
                <w:lang w:eastAsia="ar-SA"/>
              </w:rPr>
              <w:t xml:space="preserve"> бюджетно</w:t>
            </w:r>
            <w:r>
              <w:rPr>
                <w:rFonts w:ascii="Times New Roman" w:eastAsia="Times New Roman" w:hAnsi="Times New Roman" w:cs="Times New Roman"/>
                <w:sz w:val="24"/>
                <w:szCs w:val="24"/>
                <w:lang w:eastAsia="ar-SA"/>
              </w:rPr>
              <w:t>е</w:t>
            </w:r>
            <w:r w:rsidRPr="00090167">
              <w:rPr>
                <w:rFonts w:ascii="Times New Roman" w:eastAsia="Times New Roman" w:hAnsi="Times New Roman" w:cs="Times New Roman"/>
                <w:sz w:val="24"/>
                <w:szCs w:val="24"/>
                <w:lang w:eastAsia="ar-SA"/>
              </w:rPr>
              <w:t xml:space="preserve"> учреждени</w:t>
            </w:r>
            <w:r>
              <w:rPr>
                <w:rFonts w:ascii="Times New Roman" w:eastAsia="Times New Roman" w:hAnsi="Times New Roman" w:cs="Times New Roman"/>
                <w:sz w:val="24"/>
                <w:szCs w:val="24"/>
                <w:lang w:eastAsia="ar-SA"/>
              </w:rPr>
              <w:t>е</w:t>
            </w:r>
            <w:r w:rsidRPr="00090167">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74314843"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муниципальное бюджетное учреждение «Городская больница №4» управления здравоохранения муниципального образования г. Новороссийск, </w:t>
            </w:r>
          </w:p>
          <w:p w14:paraId="21AE2715"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автономное учреждение</w:t>
            </w:r>
            <w:r>
              <w:rPr>
                <w:rFonts w:ascii="Times New Roman" w:eastAsia="Times New Roman" w:hAnsi="Times New Roman" w:cs="Times New Roman"/>
                <w:sz w:val="24"/>
                <w:szCs w:val="24"/>
                <w:lang w:eastAsia="ar-SA"/>
              </w:rPr>
              <w:t xml:space="preserve"> «Перинатальный центр» </w:t>
            </w:r>
            <w:r w:rsidRPr="00906AEF">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w:t>
            </w:r>
          </w:p>
          <w:p w14:paraId="311E041B"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906AEF">
              <w:rPr>
                <w:rFonts w:ascii="Times New Roman" w:eastAsia="Times New Roman" w:hAnsi="Times New Roman" w:cs="Times New Roman"/>
                <w:sz w:val="24"/>
                <w:szCs w:val="24"/>
                <w:lang w:eastAsia="ar-SA"/>
              </w:rPr>
              <w:t xml:space="preserve"> муниципальное бюджетное учреждение «Детская городская больница» управления здравоохранения муниципального образования г. Новороссийск,</w:t>
            </w:r>
          </w:p>
          <w:p w14:paraId="6790517A"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906AEF">
              <w:rPr>
                <w:rFonts w:ascii="Times New Roman" w:eastAsia="Times New Roman" w:hAnsi="Times New Roman" w:cs="Times New Roman"/>
                <w:sz w:val="24"/>
                <w:szCs w:val="24"/>
                <w:lang w:eastAsia="ar-SA"/>
              </w:rPr>
              <w:t xml:space="preserve"> муниципальное бюджетное учр</w:t>
            </w:r>
            <w:r>
              <w:rPr>
                <w:rFonts w:ascii="Times New Roman" w:eastAsia="Times New Roman" w:hAnsi="Times New Roman" w:cs="Times New Roman"/>
                <w:sz w:val="24"/>
                <w:szCs w:val="24"/>
                <w:lang w:eastAsia="ar-SA"/>
              </w:rPr>
              <w:t xml:space="preserve">еждение «Городская поликлиника </w:t>
            </w:r>
            <w:r w:rsidRPr="00906AEF">
              <w:rPr>
                <w:rFonts w:ascii="Times New Roman" w:eastAsia="Times New Roman" w:hAnsi="Times New Roman" w:cs="Times New Roman"/>
                <w:sz w:val="24"/>
                <w:szCs w:val="24"/>
                <w:lang w:eastAsia="ar-SA"/>
              </w:rPr>
              <w:t xml:space="preserve">№1» управления здравоохранения муниципального образования г. Новороссийск, </w:t>
            </w:r>
          </w:p>
          <w:p w14:paraId="2692B513"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w:t>
            </w:r>
            <w:r>
              <w:rPr>
                <w:rFonts w:ascii="Times New Roman" w:eastAsia="Times New Roman" w:hAnsi="Times New Roman" w:cs="Times New Roman"/>
                <w:sz w:val="24"/>
                <w:szCs w:val="24"/>
                <w:lang w:eastAsia="ar-SA"/>
              </w:rPr>
              <w:t xml:space="preserve"> «Городская поликлиника </w:t>
            </w:r>
            <w:r w:rsidRPr="00906AEF">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65396820"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w:t>
            </w:r>
            <w:r>
              <w:rPr>
                <w:rFonts w:ascii="Times New Roman" w:eastAsia="Times New Roman" w:hAnsi="Times New Roman" w:cs="Times New Roman"/>
                <w:sz w:val="24"/>
                <w:szCs w:val="24"/>
                <w:lang w:eastAsia="ar-SA"/>
              </w:rPr>
              <w:t xml:space="preserve"> «Городская поликлиника </w:t>
            </w:r>
            <w:r w:rsidRPr="00906AEF">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665C85BD"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w:t>
            </w:r>
            <w:r>
              <w:rPr>
                <w:rFonts w:ascii="Times New Roman" w:eastAsia="Times New Roman" w:hAnsi="Times New Roman" w:cs="Times New Roman"/>
                <w:sz w:val="24"/>
                <w:szCs w:val="24"/>
                <w:lang w:eastAsia="ar-SA"/>
              </w:rPr>
              <w:t xml:space="preserve"> «Городская поликлиника </w:t>
            </w:r>
            <w:r w:rsidRPr="00906AEF">
              <w:rPr>
                <w:rFonts w:ascii="Times New Roman" w:eastAsia="Times New Roman" w:hAnsi="Times New Roman" w:cs="Times New Roman"/>
                <w:sz w:val="24"/>
                <w:szCs w:val="24"/>
                <w:lang w:eastAsia="ar-SA"/>
              </w:rPr>
              <w:t xml:space="preserve">№5» управления здравоохранения муниципального образования г. Новороссийск, </w:t>
            </w:r>
          </w:p>
          <w:p w14:paraId="06839601"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w:t>
            </w:r>
            <w:r>
              <w:rPr>
                <w:rFonts w:ascii="Times New Roman" w:eastAsia="Times New Roman" w:hAnsi="Times New Roman" w:cs="Times New Roman"/>
                <w:sz w:val="24"/>
                <w:szCs w:val="24"/>
                <w:lang w:eastAsia="ar-SA"/>
              </w:rPr>
              <w:t xml:space="preserve"> «Городская поликлиника </w:t>
            </w:r>
            <w:r w:rsidRPr="00906AEF">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011E5EE3"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w:t>
            </w:r>
            <w:r>
              <w:rPr>
                <w:rFonts w:ascii="Times New Roman" w:eastAsia="Times New Roman" w:hAnsi="Times New Roman" w:cs="Times New Roman"/>
                <w:sz w:val="24"/>
                <w:szCs w:val="24"/>
                <w:lang w:eastAsia="ar-SA"/>
              </w:rPr>
              <w:t xml:space="preserve"> «Городская поликлиника </w:t>
            </w:r>
            <w:r w:rsidRPr="00906AEF">
              <w:rPr>
                <w:rFonts w:ascii="Times New Roman" w:eastAsia="Times New Roman" w:hAnsi="Times New Roman" w:cs="Times New Roman"/>
                <w:sz w:val="24"/>
                <w:szCs w:val="24"/>
                <w:lang w:eastAsia="ar-SA"/>
              </w:rPr>
              <w:t xml:space="preserve">№7» управления здравоохранения муниципального образования г. Новороссийск, </w:t>
            </w:r>
          </w:p>
          <w:p w14:paraId="052AD8A0"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муниципальное бюджетное учреждение «Детская городская поликлиника» управления здравоохранения муниципального образования г. Новороссийск, </w:t>
            </w:r>
          </w:p>
          <w:p w14:paraId="57C52168" w14:textId="77777777" w:rsidR="000868E5"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автономное учреждение «</w:t>
            </w:r>
            <w:r>
              <w:rPr>
                <w:rFonts w:ascii="Times New Roman" w:eastAsia="Times New Roman" w:hAnsi="Times New Roman" w:cs="Times New Roman"/>
                <w:sz w:val="24"/>
                <w:szCs w:val="24"/>
                <w:lang w:eastAsia="ar-SA"/>
              </w:rPr>
              <w:t xml:space="preserve">Клинико-диагностический центр» </w:t>
            </w:r>
            <w:r w:rsidRPr="00906AEF">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409F695B" w14:textId="77777777" w:rsidR="000868E5" w:rsidRPr="0090412A"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муниципальное бюджетное учреждение «Амбулатория  №3» управления здравоохранения муниципального образования г. Новороссийск</w:t>
            </w:r>
          </w:p>
        </w:tc>
      </w:tr>
      <w:tr w:rsidR="000868E5" w:rsidRPr="00721D4B" w14:paraId="0BFD2DF8" w14:textId="77777777" w:rsidTr="008053BD">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8B9D0"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lastRenderedPageBreak/>
              <w:t>Подготовка и подача конкурсной заявки</w:t>
            </w:r>
          </w:p>
        </w:tc>
      </w:tr>
      <w:tr w:rsidR="000868E5" w:rsidRPr="00721D4B" w14:paraId="3B28D5F4"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0AD92890"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4</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5C8E5"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Язык конкурсной заявки - русский</w:t>
            </w:r>
          </w:p>
        </w:tc>
      </w:tr>
      <w:tr w:rsidR="000868E5" w:rsidRPr="00721D4B" w14:paraId="01119FA0"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28A4C689"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147E4"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Валюта конкурсной заявки - российский рубль</w:t>
            </w:r>
          </w:p>
          <w:p w14:paraId="330FD2AA"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proofErr w:type="gramStart"/>
            <w:r w:rsidRPr="00721D4B">
              <w:rPr>
                <w:rFonts w:ascii="Times New Roman" w:eastAsia="Times New Roman" w:hAnsi="Times New Roman" w:cs="Times New Roman"/>
                <w:sz w:val="24"/>
                <w:szCs w:val="24"/>
                <w:lang w:eastAsia="ar-SA"/>
              </w:rPr>
              <w:t>Цена договора должна включать все затраты, связанные с выполнением обязательств по договору, включая расходы на доставку товара до места поставки, разгрузку товара, монтаж, пуско-наладку и ввод в эксплуатацию, инструктаж персонала на местах, уплату пошлин, налогов и других обязательных платежей, подлежащих уплате Поставщиком в связи с выполнением обязательств по договору в соответствии с законодательством Российской Федерации.</w:t>
            </w:r>
            <w:proofErr w:type="gramEnd"/>
          </w:p>
        </w:tc>
      </w:tr>
      <w:tr w:rsidR="000868E5" w:rsidRPr="00721D4B" w14:paraId="08CC5891"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1C2564C4"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6</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76A0D"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Обеспечение конкурсной заявки: не требуется.</w:t>
            </w:r>
          </w:p>
        </w:tc>
      </w:tr>
      <w:tr w:rsidR="000868E5" w:rsidRPr="00721D4B" w14:paraId="4FAA4C6D"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226E7AC2"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83447"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Обеспечение исполнения договора не требуется</w:t>
            </w:r>
          </w:p>
        </w:tc>
      </w:tr>
      <w:tr w:rsidR="000868E5" w:rsidRPr="00721D4B" w14:paraId="1F1F8A95"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5342DA1F"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8</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6C003" w14:textId="77777777" w:rsidR="000868E5" w:rsidRPr="000F6AB4"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p>
          <w:p w14:paraId="6BF10A61" w14:textId="77777777" w:rsidR="000868E5" w:rsidRPr="00AF5BF8"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AF5BF8">
              <w:rPr>
                <w:rFonts w:ascii="Times New Roman" w:eastAsia="Times New Roman" w:hAnsi="Times New Roman" w:cs="Times New Roman"/>
                <w:b/>
                <w:bCs/>
                <w:sz w:val="24"/>
                <w:szCs w:val="24"/>
                <w:lang w:eastAsia="ar-SA"/>
              </w:rPr>
              <w:t>Сроки (периоды) поставки товаров:</w:t>
            </w:r>
            <w:r w:rsidRPr="00AF5BF8">
              <w:rPr>
                <w:rFonts w:ascii="Times New Roman" w:eastAsia="Times New Roman" w:hAnsi="Times New Roman" w:cs="Times New Roman"/>
                <w:sz w:val="24"/>
                <w:szCs w:val="24"/>
                <w:lang w:eastAsia="ar-SA"/>
              </w:rPr>
              <w:t xml:space="preserve"> в течение </w:t>
            </w:r>
            <w:r>
              <w:rPr>
                <w:rFonts w:ascii="Times New Roman" w:eastAsia="Times New Roman" w:hAnsi="Times New Roman" w:cs="Times New Roman"/>
                <w:sz w:val="24"/>
                <w:szCs w:val="24"/>
                <w:lang w:eastAsia="ar-SA"/>
              </w:rPr>
              <w:t>56</w:t>
            </w:r>
            <w:r w:rsidRPr="00AF5BF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пятидесяти шести</w:t>
            </w:r>
            <w:r w:rsidRPr="00AF5BF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календарных дней</w:t>
            </w:r>
            <w:r w:rsidRPr="00AF5BF8">
              <w:rPr>
                <w:rFonts w:ascii="Times New Roman" w:eastAsia="Times New Roman" w:hAnsi="Times New Roman" w:cs="Times New Roman"/>
                <w:sz w:val="24"/>
                <w:szCs w:val="24"/>
                <w:lang w:eastAsia="ar-SA"/>
              </w:rPr>
              <w:t xml:space="preserve"> </w:t>
            </w:r>
            <w:proofErr w:type="gramStart"/>
            <w:r w:rsidRPr="00AF5BF8">
              <w:rPr>
                <w:rFonts w:ascii="Times New Roman" w:eastAsia="Times New Roman" w:hAnsi="Times New Roman" w:cs="Times New Roman"/>
                <w:sz w:val="24"/>
                <w:szCs w:val="24"/>
                <w:lang w:eastAsia="ar-SA"/>
              </w:rPr>
              <w:t>с даты заключения</w:t>
            </w:r>
            <w:proofErr w:type="gramEnd"/>
            <w:r w:rsidRPr="00AF5BF8">
              <w:rPr>
                <w:rFonts w:ascii="Times New Roman" w:eastAsia="Times New Roman" w:hAnsi="Times New Roman" w:cs="Times New Roman"/>
                <w:sz w:val="24"/>
                <w:szCs w:val="24"/>
                <w:lang w:eastAsia="ar-SA"/>
              </w:rPr>
              <w:t xml:space="preserve"> договора.</w:t>
            </w:r>
          </w:p>
          <w:p w14:paraId="19281C88" w14:textId="77777777" w:rsidR="000868E5" w:rsidRPr="00AE1E87" w:rsidRDefault="000868E5" w:rsidP="008053BD">
            <w:pPr>
              <w:widowControl w:val="0"/>
              <w:suppressAutoHyphens/>
              <w:autoSpaceDE w:val="0"/>
              <w:spacing w:after="0" w:line="240" w:lineRule="auto"/>
              <w:jc w:val="both"/>
              <w:rPr>
                <w:rFonts w:ascii="Times New Roman" w:eastAsia="Times New Roman" w:hAnsi="Times New Roman" w:cs="Times New Roman"/>
                <w:b/>
                <w:bCs/>
                <w:color w:val="FF0000"/>
                <w:sz w:val="24"/>
                <w:szCs w:val="24"/>
                <w:lang w:eastAsia="ar-SA"/>
              </w:rPr>
            </w:pPr>
            <w:r w:rsidRPr="00906AEF">
              <w:rPr>
                <w:rFonts w:ascii="Times New Roman" w:eastAsia="Times New Roman" w:hAnsi="Times New Roman" w:cs="Times New Roman"/>
                <w:b/>
                <w:bCs/>
                <w:sz w:val="24"/>
                <w:szCs w:val="24"/>
                <w:lang w:eastAsia="ar-SA"/>
              </w:rPr>
              <w:t>Начальная (максимальная) цена договора:</w:t>
            </w:r>
            <w:r w:rsidRPr="00906AEF">
              <w:rPr>
                <w:rFonts w:ascii="Times New Roman" w:eastAsia="Times New Roman" w:hAnsi="Times New Roman" w:cs="Times New Roman"/>
                <w:sz w:val="24"/>
                <w:szCs w:val="24"/>
                <w:lang w:eastAsia="ar-SA"/>
              </w:rPr>
              <w:t xml:space="preserve"> </w:t>
            </w:r>
            <w:bookmarkStart w:id="8" w:name="_Hlk499293015"/>
            <w:r>
              <w:rPr>
                <w:rFonts w:ascii="Times New Roman" w:eastAsia="Times New Roman" w:hAnsi="Times New Roman" w:cs="Times New Roman"/>
                <w:sz w:val="24"/>
                <w:szCs w:val="24"/>
                <w:lang w:eastAsia="ar-SA"/>
              </w:rPr>
              <w:t>44 998 574</w:t>
            </w:r>
            <w:r w:rsidRPr="00AE1E87">
              <w:rPr>
                <w:rFonts w:ascii="Times New Roman" w:eastAsia="Times New Roman" w:hAnsi="Times New Roman" w:cs="Times New Roman"/>
                <w:color w:val="FF0000"/>
                <w:sz w:val="24"/>
                <w:szCs w:val="24"/>
                <w:lang w:eastAsia="ar-SA"/>
              </w:rPr>
              <w:t xml:space="preserve"> </w:t>
            </w:r>
            <w:r w:rsidRPr="00BA439C">
              <w:rPr>
                <w:rFonts w:ascii="Times New Roman" w:eastAsia="Times New Roman" w:hAnsi="Times New Roman" w:cs="Times New Roman"/>
                <w:sz w:val="24"/>
                <w:szCs w:val="24"/>
                <w:lang w:eastAsia="ar-SA"/>
              </w:rPr>
              <w:t>(сорок четыре миллиона девятьсот девяносто восемь тысяч пятьсот семьдесят четыре) рублей 33 коп</w:t>
            </w:r>
            <w:bookmarkEnd w:id="8"/>
            <w:r>
              <w:rPr>
                <w:rFonts w:ascii="Times New Roman" w:eastAsia="Times New Roman" w:hAnsi="Times New Roman" w:cs="Times New Roman"/>
                <w:sz w:val="24"/>
                <w:szCs w:val="24"/>
                <w:lang w:eastAsia="ar-SA"/>
              </w:rPr>
              <w:t>.</w:t>
            </w:r>
          </w:p>
          <w:p w14:paraId="32DB5976"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0F6AB4">
              <w:rPr>
                <w:rFonts w:ascii="Times New Roman" w:eastAsia="Times New Roman" w:hAnsi="Times New Roman" w:cs="Times New Roman"/>
                <w:b/>
                <w:bCs/>
                <w:sz w:val="24"/>
                <w:szCs w:val="24"/>
                <w:lang w:eastAsia="ar-SA"/>
              </w:rPr>
              <w:t>Срок заключения договора:</w:t>
            </w:r>
            <w:r w:rsidRPr="000F6AB4">
              <w:rPr>
                <w:rFonts w:ascii="Times New Roman" w:eastAsia="Times New Roman" w:hAnsi="Times New Roman" w:cs="Times New Roman"/>
                <w:sz w:val="24"/>
                <w:szCs w:val="24"/>
                <w:lang w:eastAsia="ar-SA"/>
              </w:rPr>
              <w:t xml:space="preserve"> С победителем конкурса и АО «Каспийский Трубопроводный Консорциум – </w:t>
            </w:r>
            <w:proofErr w:type="gramStart"/>
            <w:r w:rsidRPr="000F6AB4">
              <w:rPr>
                <w:rFonts w:ascii="Times New Roman" w:eastAsia="Times New Roman" w:hAnsi="Times New Roman" w:cs="Times New Roman"/>
                <w:sz w:val="24"/>
                <w:szCs w:val="24"/>
                <w:lang w:eastAsia="ar-SA"/>
              </w:rPr>
              <w:t>Р</w:t>
            </w:r>
            <w:proofErr w:type="gramEnd"/>
            <w:r w:rsidRPr="000F6AB4">
              <w:rPr>
                <w:rFonts w:ascii="Times New Roman" w:eastAsia="Times New Roman" w:hAnsi="Times New Roman" w:cs="Times New Roman"/>
                <w:sz w:val="24"/>
                <w:szCs w:val="24"/>
                <w:lang w:eastAsia="ar-SA"/>
              </w:rPr>
              <w:t>» будет заключен договор поставки медицинского оборудования для</w:t>
            </w:r>
            <w:r>
              <w:rPr>
                <w:rFonts w:ascii="Times New Roman" w:eastAsia="Times New Roman" w:hAnsi="Times New Roman" w:cs="Times New Roman"/>
                <w:sz w:val="24"/>
                <w:szCs w:val="24"/>
                <w:lang w:eastAsia="ar-SA"/>
              </w:rPr>
              <w:t>:</w:t>
            </w:r>
          </w:p>
          <w:p w14:paraId="2403C55B"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0F6AB4">
              <w:rPr>
                <w:rFonts w:ascii="Times New Roman" w:eastAsia="Times New Roman" w:hAnsi="Times New Roman" w:cs="Times New Roman"/>
                <w:sz w:val="24"/>
                <w:szCs w:val="24"/>
                <w:lang w:eastAsia="ar-SA"/>
              </w:rPr>
              <w:t xml:space="preserve"> </w:t>
            </w:r>
            <w:bookmarkStart w:id="9" w:name="_Hlk499205173"/>
            <w:bookmarkStart w:id="10" w:name="_Hlk499204959"/>
            <w:r>
              <w:rPr>
                <w:rFonts w:ascii="Times New Roman" w:eastAsia="Times New Roman" w:hAnsi="Times New Roman" w:cs="Times New Roman"/>
                <w:sz w:val="24"/>
                <w:szCs w:val="24"/>
                <w:lang w:eastAsia="ar-SA"/>
              </w:rPr>
              <w:t xml:space="preserve">- </w:t>
            </w:r>
            <w:r w:rsidRPr="000F6AB4">
              <w:rPr>
                <w:rFonts w:ascii="Times New Roman" w:eastAsia="Times New Roman" w:hAnsi="Times New Roman" w:cs="Times New Roman"/>
                <w:sz w:val="24"/>
                <w:szCs w:val="24"/>
                <w:lang w:eastAsia="ar-SA"/>
              </w:rPr>
              <w:t xml:space="preserve">муниципального бюджетного учреждения </w:t>
            </w:r>
            <w:r w:rsidRPr="00906AEF">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w:t>
            </w:r>
          </w:p>
          <w:p w14:paraId="3FB70475"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«Городская больница №4» управления </w:t>
            </w:r>
            <w:r w:rsidRPr="00906AEF">
              <w:rPr>
                <w:rFonts w:ascii="Times New Roman" w:eastAsia="Times New Roman" w:hAnsi="Times New Roman" w:cs="Times New Roman"/>
                <w:sz w:val="24"/>
                <w:szCs w:val="24"/>
                <w:lang w:eastAsia="ar-SA"/>
              </w:rPr>
              <w:lastRenderedPageBreak/>
              <w:t xml:space="preserve">здравоохранения муниципального образования г. Новороссийск, </w:t>
            </w:r>
          </w:p>
          <w:p w14:paraId="6B32D285"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автономного уч</w:t>
            </w:r>
            <w:r>
              <w:rPr>
                <w:rFonts w:ascii="Times New Roman" w:eastAsia="Times New Roman" w:hAnsi="Times New Roman" w:cs="Times New Roman"/>
                <w:sz w:val="24"/>
                <w:szCs w:val="24"/>
                <w:lang w:eastAsia="ar-SA"/>
              </w:rPr>
              <w:t xml:space="preserve">реждения «Перинатальный центр» </w:t>
            </w:r>
            <w:r w:rsidRPr="00906AEF">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17C3263D"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sidR="00B841D0">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№1» управления здравоохранения муниципального образования г. Новороссийск, </w:t>
            </w:r>
          </w:p>
          <w:p w14:paraId="349EB79F"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sidR="00B841D0">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47F710D9"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sidR="00B841D0">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6C4E369C"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sidR="00B841D0">
              <w:rPr>
                <w:rFonts w:ascii="Times New Roman" w:eastAsia="Times New Roman" w:hAnsi="Times New Roman" w:cs="Times New Roman"/>
                <w:sz w:val="24"/>
                <w:szCs w:val="24"/>
                <w:lang w:eastAsia="ar-SA"/>
              </w:rPr>
              <w:t>еждения «Городская поликлиника</w:t>
            </w:r>
            <w:r w:rsidRPr="00906AEF">
              <w:rPr>
                <w:rFonts w:ascii="Times New Roman" w:eastAsia="Times New Roman" w:hAnsi="Times New Roman" w:cs="Times New Roman"/>
                <w:sz w:val="24"/>
                <w:szCs w:val="24"/>
                <w:lang w:eastAsia="ar-SA"/>
              </w:rPr>
              <w:t xml:space="preserve"> №5» управления здравоохранения муниципального образования г. Новороссийск, </w:t>
            </w:r>
          </w:p>
          <w:p w14:paraId="0F920073"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sidR="00B841D0">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6F280654"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учреждения «Городская поликлини</w:t>
            </w:r>
            <w:r w:rsidR="00B841D0">
              <w:rPr>
                <w:rFonts w:ascii="Times New Roman" w:eastAsia="Times New Roman" w:hAnsi="Times New Roman" w:cs="Times New Roman"/>
                <w:sz w:val="24"/>
                <w:szCs w:val="24"/>
                <w:lang w:eastAsia="ar-SA"/>
              </w:rPr>
              <w:t>ка</w:t>
            </w:r>
            <w:r w:rsidRPr="00906AEF">
              <w:rPr>
                <w:rFonts w:ascii="Times New Roman" w:eastAsia="Times New Roman" w:hAnsi="Times New Roman" w:cs="Times New Roman"/>
                <w:sz w:val="24"/>
                <w:szCs w:val="24"/>
                <w:lang w:eastAsia="ar-SA"/>
              </w:rPr>
              <w:t xml:space="preserve"> №7» управления здравоохранения муниципального образования г. Новороссийск, </w:t>
            </w:r>
          </w:p>
          <w:p w14:paraId="6D87BA73"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w:t>
            </w:r>
            <w:r w:rsidR="00B841D0">
              <w:rPr>
                <w:rFonts w:ascii="Times New Roman" w:eastAsia="Times New Roman" w:hAnsi="Times New Roman" w:cs="Times New Roman"/>
                <w:sz w:val="24"/>
                <w:szCs w:val="24"/>
                <w:lang w:eastAsia="ar-SA"/>
              </w:rPr>
              <w:t xml:space="preserve">етного учреждения «Амбулатория </w:t>
            </w:r>
            <w:r w:rsidRPr="00906AEF">
              <w:rPr>
                <w:rFonts w:ascii="Times New Roman" w:eastAsia="Times New Roman" w:hAnsi="Times New Roman" w:cs="Times New Roman"/>
                <w:sz w:val="24"/>
                <w:szCs w:val="24"/>
                <w:lang w:eastAsia="ar-SA"/>
              </w:rPr>
              <w:t xml:space="preserve">№3» </w:t>
            </w:r>
            <w:bookmarkEnd w:id="9"/>
            <w:r w:rsidRPr="00906AEF">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w:t>
            </w:r>
          </w:p>
          <w:p w14:paraId="0B08CA63"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6B48EE23"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автономного учреждения </w:t>
            </w:r>
            <w:r w:rsidR="00B841D0">
              <w:rPr>
                <w:rFonts w:ascii="Times New Roman" w:eastAsia="Times New Roman" w:hAnsi="Times New Roman" w:cs="Times New Roman"/>
                <w:sz w:val="24"/>
                <w:szCs w:val="24"/>
                <w:lang w:eastAsia="ar-SA"/>
              </w:rPr>
              <w:t>«Клинико-диагностический центр»</w:t>
            </w:r>
            <w:r w:rsidRPr="00AD2DE3">
              <w:rPr>
                <w:rFonts w:ascii="Times New Roman" w:eastAsia="Times New Roman" w:hAnsi="Times New Roman" w:cs="Times New Roman"/>
                <w:sz w:val="24"/>
                <w:szCs w:val="24"/>
                <w:lang w:eastAsia="ar-SA"/>
              </w:rPr>
              <w:t xml:space="preserve"> управления здравоохранения муниципального образования г. Новороссийск,</w:t>
            </w:r>
          </w:p>
          <w:p w14:paraId="67E49B11" w14:textId="77777777" w:rsidR="000868E5"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учреждения «Детская городская поликлиника» управления здравоохранения муниципального образования г. Новороссийск</w:t>
            </w:r>
          </w:p>
          <w:bookmarkEnd w:id="10"/>
          <w:p w14:paraId="481DB9CF" w14:textId="77777777" w:rsidR="000868E5" w:rsidRPr="003D14BD"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906AEF">
              <w:rPr>
                <w:rFonts w:ascii="Times New Roman" w:eastAsia="Times New Roman" w:hAnsi="Times New Roman" w:cs="Times New Roman"/>
                <w:sz w:val="24"/>
                <w:szCs w:val="24"/>
                <w:lang w:eastAsia="ar-SA"/>
              </w:rPr>
              <w:t xml:space="preserve">после проведения Заказчиком конкурса экспертной оценки победителя отбора. </w:t>
            </w:r>
            <w:r w:rsidRPr="00906AEF">
              <w:rPr>
                <w:rFonts w:ascii="Times New Roman" w:hAnsi="Times New Roman" w:cs="Times New Roman"/>
                <w:sz w:val="24"/>
                <w:szCs w:val="24"/>
                <w:shd w:val="clear" w:color="auto" w:fill="FFFFFF"/>
              </w:rPr>
              <w:t xml:space="preserve">С победителем конкурса будет заключен договор не позднее </w:t>
            </w:r>
            <w:r w:rsidRPr="003D14BD">
              <w:rPr>
                <w:rFonts w:ascii="Times New Roman" w:hAnsi="Times New Roman" w:cs="Times New Roman"/>
                <w:sz w:val="24"/>
                <w:szCs w:val="24"/>
                <w:shd w:val="clear" w:color="auto" w:fill="FFFFFF"/>
              </w:rPr>
              <w:t xml:space="preserve">60 (шестидесяти) календарных дней </w:t>
            </w:r>
            <w:proofErr w:type="gramStart"/>
            <w:r w:rsidRPr="003D14BD">
              <w:rPr>
                <w:rFonts w:ascii="Times New Roman" w:hAnsi="Times New Roman" w:cs="Times New Roman"/>
                <w:sz w:val="24"/>
                <w:szCs w:val="24"/>
                <w:shd w:val="clear" w:color="auto" w:fill="FFFFFF"/>
              </w:rPr>
              <w:t>с даты подведения</w:t>
            </w:r>
            <w:proofErr w:type="gramEnd"/>
            <w:r w:rsidRPr="003D14BD">
              <w:rPr>
                <w:rFonts w:ascii="Times New Roman" w:hAnsi="Times New Roman" w:cs="Times New Roman"/>
                <w:sz w:val="24"/>
                <w:szCs w:val="24"/>
                <w:shd w:val="clear" w:color="auto" w:fill="FFFFFF"/>
              </w:rPr>
              <w:t xml:space="preserve"> итогов открытого конкурса.</w:t>
            </w:r>
          </w:p>
          <w:p w14:paraId="376E23D9" w14:textId="77777777" w:rsidR="000868E5" w:rsidRPr="000F6AB4" w:rsidRDefault="000868E5" w:rsidP="008053BD">
            <w:pPr>
              <w:tabs>
                <w:tab w:val="left" w:pos="709"/>
                <w:tab w:val="center" w:pos="4677"/>
                <w:tab w:val="right" w:pos="9355"/>
              </w:tabs>
              <w:suppressAutoHyphens/>
              <w:spacing w:after="0" w:line="240" w:lineRule="auto"/>
              <w:jc w:val="both"/>
              <w:rPr>
                <w:rFonts w:ascii="Times New Roman" w:eastAsia="Times New Roman" w:hAnsi="Times New Roman" w:cs="Times New Roman"/>
                <w:b/>
                <w:sz w:val="24"/>
                <w:szCs w:val="24"/>
                <w:lang w:eastAsia="ar-SA"/>
              </w:rPr>
            </w:pPr>
            <w:r w:rsidRPr="000F6AB4">
              <w:rPr>
                <w:rFonts w:ascii="Times New Roman" w:eastAsia="Times New Roman" w:hAnsi="Times New Roman" w:cs="Times New Roman"/>
                <w:b/>
                <w:sz w:val="24"/>
                <w:szCs w:val="24"/>
                <w:lang w:eastAsia="ar-SA"/>
              </w:rPr>
              <w:t xml:space="preserve">Условия и порядок расчетов по договору: </w:t>
            </w:r>
          </w:p>
          <w:p w14:paraId="17621A05" w14:textId="77777777" w:rsidR="000868E5" w:rsidRPr="000F6AB4" w:rsidRDefault="000868E5" w:rsidP="008053BD">
            <w:pPr>
              <w:suppressAutoHyphens/>
              <w:spacing w:after="0" w:line="240" w:lineRule="auto"/>
              <w:jc w:val="both"/>
              <w:rPr>
                <w:rFonts w:ascii="Times New Roman" w:eastAsia="Times New Roman" w:hAnsi="Times New Roman" w:cs="Times New Roman"/>
                <w:sz w:val="24"/>
                <w:szCs w:val="24"/>
                <w:lang w:eastAsia="ar-SA"/>
              </w:rPr>
            </w:pPr>
            <w:r w:rsidRPr="000F6A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3</w:t>
            </w:r>
            <w:r w:rsidRPr="000F6AB4">
              <w:rPr>
                <w:rFonts w:ascii="Times New Roman" w:eastAsia="Times New Roman" w:hAnsi="Times New Roman" w:cs="Times New Roman"/>
                <w:sz w:val="24"/>
                <w:szCs w:val="24"/>
                <w:lang w:eastAsia="ar-SA"/>
              </w:rPr>
              <w:t>0 (</w:t>
            </w:r>
            <w:r>
              <w:rPr>
                <w:rFonts w:ascii="Times New Roman" w:eastAsia="Times New Roman" w:hAnsi="Times New Roman" w:cs="Times New Roman"/>
                <w:sz w:val="24"/>
                <w:szCs w:val="24"/>
                <w:lang w:eastAsia="ar-SA"/>
              </w:rPr>
              <w:t>три</w:t>
            </w:r>
            <w:r w:rsidRPr="000F6AB4">
              <w:rPr>
                <w:rFonts w:ascii="Times New Roman" w:eastAsia="Times New Roman" w:hAnsi="Times New Roman" w:cs="Times New Roman"/>
                <w:sz w:val="24"/>
                <w:szCs w:val="24"/>
                <w:lang w:eastAsia="ar-SA"/>
              </w:rPr>
              <w:t>дцать) процентов от общей суммы договора - аванс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14:paraId="298CF1A8" w14:textId="77777777" w:rsidR="000868E5" w:rsidRPr="000F6AB4" w:rsidRDefault="000868E5" w:rsidP="008053BD">
            <w:pPr>
              <w:suppressAutoHyphens/>
              <w:spacing w:after="0" w:line="240" w:lineRule="auto"/>
              <w:jc w:val="both"/>
              <w:rPr>
                <w:rFonts w:ascii="Times New Roman" w:eastAsia="Times New Roman" w:hAnsi="Times New Roman" w:cs="Times New Roman"/>
                <w:sz w:val="24"/>
                <w:szCs w:val="24"/>
                <w:lang w:eastAsia="ar-SA"/>
              </w:rPr>
            </w:pPr>
            <w:proofErr w:type="gramStart"/>
            <w:r w:rsidRPr="000F6A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7</w:t>
            </w:r>
            <w:r w:rsidRPr="000F6AB4">
              <w:rPr>
                <w:rFonts w:ascii="Times New Roman" w:eastAsia="Times New Roman" w:hAnsi="Times New Roman" w:cs="Times New Roman"/>
                <w:sz w:val="24"/>
                <w:szCs w:val="24"/>
                <w:lang w:eastAsia="ar-SA"/>
              </w:rPr>
              <w:t xml:space="preserve">0 (семьдесят) процентов от общей суммы договора – окончательный расчет осуществляется банковским переводом со счета Благотворителя на расчетный счет Поставщика после поставки медицинского оборудования в течение 10 (десяти) рабочих дней с момента получения от </w:t>
            </w:r>
            <w:r>
              <w:rPr>
                <w:rFonts w:ascii="Times New Roman" w:eastAsia="Times New Roman" w:hAnsi="Times New Roman" w:cs="Times New Roman"/>
                <w:sz w:val="24"/>
                <w:szCs w:val="24"/>
                <w:lang w:eastAsia="ar-SA"/>
              </w:rPr>
              <w:t>Координатора</w:t>
            </w:r>
            <w:r w:rsidRPr="000F6AB4">
              <w:rPr>
                <w:rFonts w:ascii="Times New Roman" w:eastAsia="Times New Roman" w:hAnsi="Times New Roman" w:cs="Times New Roman"/>
                <w:sz w:val="24"/>
                <w:szCs w:val="24"/>
                <w:lang w:eastAsia="ar-SA"/>
              </w:rPr>
              <w:t xml:space="preserve"> оригинала должным образом оформленного</w:t>
            </w:r>
            <w:r>
              <w:rPr>
                <w:rFonts w:ascii="Times New Roman" w:eastAsia="Times New Roman" w:hAnsi="Times New Roman" w:cs="Times New Roman"/>
                <w:sz w:val="24"/>
                <w:szCs w:val="24"/>
                <w:lang w:eastAsia="ar-SA"/>
              </w:rPr>
              <w:t xml:space="preserve"> Поставщиком</w:t>
            </w:r>
            <w:r w:rsidRPr="000F6AB4">
              <w:rPr>
                <w:rFonts w:ascii="Times New Roman" w:eastAsia="Times New Roman" w:hAnsi="Times New Roman" w:cs="Times New Roman"/>
                <w:sz w:val="24"/>
                <w:szCs w:val="24"/>
                <w:lang w:eastAsia="ar-SA"/>
              </w:rPr>
              <w:t xml:space="preserve"> счета, а также копий подписанных Получателем и заверенных Координатором акта приема-передачи и накладной, акта ввода медицинского оборудования в эксплуатацию, а также</w:t>
            </w:r>
            <w:proofErr w:type="gramEnd"/>
            <w:r w:rsidRPr="000F6AB4">
              <w:rPr>
                <w:rFonts w:ascii="Times New Roman" w:eastAsia="Times New Roman" w:hAnsi="Times New Roman" w:cs="Times New Roman"/>
                <w:sz w:val="24"/>
                <w:szCs w:val="24"/>
                <w:lang w:eastAsia="ar-SA"/>
              </w:rPr>
              <w:t xml:space="preserve"> счета-фактуры на медицинское оборудование, который Поставщик обязуется поставить Получателю в соответствии с договором.</w:t>
            </w:r>
          </w:p>
        </w:tc>
      </w:tr>
      <w:tr w:rsidR="000868E5" w:rsidRPr="00721D4B" w14:paraId="5B126F00" w14:textId="77777777" w:rsidTr="008053BD">
        <w:trPr>
          <w:trHeight w:val="404"/>
        </w:trPr>
        <w:tc>
          <w:tcPr>
            <w:tcW w:w="1276" w:type="dxa"/>
            <w:tcBorders>
              <w:top w:val="single" w:sz="4" w:space="0" w:color="000000"/>
              <w:left w:val="single" w:sz="4" w:space="0" w:color="000000"/>
              <w:bottom w:val="single" w:sz="4" w:space="0" w:color="000000"/>
            </w:tcBorders>
            <w:shd w:val="clear" w:color="auto" w:fill="auto"/>
            <w:vAlign w:val="center"/>
          </w:tcPr>
          <w:p w14:paraId="181433B9"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lastRenderedPageBreak/>
              <w:t>9</w:t>
            </w:r>
          </w:p>
        </w:tc>
        <w:tc>
          <w:tcPr>
            <w:tcW w:w="9923" w:type="dxa"/>
            <w:tcBorders>
              <w:top w:val="single" w:sz="4" w:space="0" w:color="000000"/>
              <w:left w:val="single" w:sz="4" w:space="0" w:color="000000"/>
              <w:right w:val="single" w:sz="4" w:space="0" w:color="000000"/>
            </w:tcBorders>
            <w:shd w:val="clear" w:color="auto" w:fill="auto"/>
            <w:vAlign w:val="center"/>
          </w:tcPr>
          <w:p w14:paraId="5A10FF85" w14:textId="77777777" w:rsidR="000868E5" w:rsidRPr="000E4660"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highlight w:val="yellow"/>
                <w:lang w:eastAsia="ar-SA"/>
              </w:rPr>
            </w:pPr>
            <w:r w:rsidRPr="00721D4B">
              <w:rPr>
                <w:rFonts w:ascii="Times New Roman" w:eastAsia="Times New Roman" w:hAnsi="Times New Roman" w:cs="Times New Roman"/>
                <w:sz w:val="24"/>
                <w:szCs w:val="24"/>
                <w:lang w:eastAsia="ar-SA"/>
              </w:rPr>
              <w:t xml:space="preserve">Адрес для представления конвертов с конкурсными заявками: </w:t>
            </w:r>
            <w:r w:rsidRPr="009D0523">
              <w:rPr>
                <w:rFonts w:ascii="Times New Roman" w:eastAsia="Times New Roman" w:hAnsi="Times New Roman" w:cs="Times New Roman"/>
                <w:sz w:val="24"/>
                <w:szCs w:val="24"/>
                <w:lang w:eastAsia="ar-SA"/>
              </w:rPr>
              <w:t xml:space="preserve">353900 Краснодарский край, город Новороссийск, </w:t>
            </w:r>
            <w:r w:rsidRPr="00742D4A">
              <w:rPr>
                <w:rFonts w:ascii="Times New Roman" w:eastAsia="Times New Roman" w:hAnsi="Times New Roman" w:cs="Times New Roman"/>
                <w:sz w:val="24"/>
                <w:szCs w:val="24"/>
                <w:lang w:eastAsia="ar-SA"/>
              </w:rPr>
              <w:t>улица Лейтенанта Шмидта, дом 37</w:t>
            </w:r>
            <w:r w:rsidRPr="00132DE5">
              <w:rPr>
                <w:rFonts w:ascii="Times New Roman" w:eastAsia="Times New Roman" w:hAnsi="Times New Roman" w:cs="Times New Roman"/>
                <w:sz w:val="24"/>
                <w:szCs w:val="24"/>
                <w:lang w:eastAsia="ar-SA"/>
              </w:rPr>
              <w:t>, 3 этаж,</w:t>
            </w:r>
            <w:r w:rsidR="00B841D0">
              <w:rPr>
                <w:rFonts w:ascii="Times New Roman" w:eastAsia="Times New Roman" w:hAnsi="Times New Roman" w:cs="Times New Roman"/>
                <w:sz w:val="24"/>
                <w:szCs w:val="24"/>
                <w:lang w:eastAsia="ar-SA"/>
              </w:rPr>
              <w:t xml:space="preserve"> </w:t>
            </w:r>
            <w:r w:rsidRPr="00132DE5">
              <w:rPr>
                <w:rFonts w:ascii="Times New Roman" w:eastAsia="Times New Roman" w:hAnsi="Times New Roman" w:cs="Times New Roman"/>
                <w:sz w:val="24"/>
                <w:szCs w:val="24"/>
                <w:lang w:eastAsia="ar-SA"/>
              </w:rPr>
              <w:t>каб.3</w:t>
            </w:r>
          </w:p>
          <w:p w14:paraId="59277DD0"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42D4A">
              <w:rPr>
                <w:rFonts w:ascii="Times New Roman" w:eastAsia="Times New Roman" w:hAnsi="Times New Roman" w:cs="Times New Roman"/>
                <w:bCs/>
                <w:sz w:val="24"/>
                <w:szCs w:val="24"/>
                <w:lang w:eastAsia="ar-SA"/>
              </w:rPr>
              <w:t>Контактный телефон</w:t>
            </w:r>
            <w:r w:rsidRPr="00742D4A">
              <w:rPr>
                <w:rFonts w:ascii="Times New Roman" w:eastAsia="Times New Roman" w:hAnsi="Times New Roman" w:cs="Times New Roman"/>
                <w:sz w:val="24"/>
                <w:szCs w:val="24"/>
                <w:lang w:eastAsia="ar-SA"/>
              </w:rPr>
              <w:t>: (8617)</w:t>
            </w:r>
            <w:r>
              <w:rPr>
                <w:rFonts w:ascii="Times New Roman" w:eastAsia="Times New Roman" w:hAnsi="Times New Roman" w:cs="Times New Roman"/>
                <w:sz w:val="24"/>
                <w:szCs w:val="24"/>
                <w:lang w:eastAsia="ar-SA"/>
              </w:rPr>
              <w:t xml:space="preserve"> 61-39-51</w:t>
            </w:r>
          </w:p>
        </w:tc>
      </w:tr>
      <w:tr w:rsidR="000868E5" w:rsidRPr="00721D4B" w14:paraId="71115D4E"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6D39360E" w14:textId="77777777" w:rsidR="000868E5" w:rsidRPr="00B8755E"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10</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B95DF" w14:textId="69FD3BCD" w:rsidR="000868E5" w:rsidRPr="006A242C" w:rsidRDefault="000868E5" w:rsidP="006A242C">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shd w:val="clear" w:color="auto" w:fill="00FF00"/>
                <w:lang w:eastAsia="ar-SA"/>
              </w:rPr>
            </w:pPr>
            <w:r w:rsidRPr="006A242C">
              <w:rPr>
                <w:rFonts w:ascii="Times New Roman" w:eastAsia="Times New Roman" w:hAnsi="Times New Roman" w:cs="Times New Roman"/>
                <w:sz w:val="24"/>
                <w:szCs w:val="24"/>
                <w:lang w:eastAsia="ar-SA"/>
              </w:rPr>
              <w:t xml:space="preserve">Время и дата окончания приема заявок на участие в конкурсе: - </w:t>
            </w:r>
            <w:r w:rsidR="00D94BFC" w:rsidRPr="006A242C">
              <w:rPr>
                <w:rFonts w:ascii="Times New Roman" w:eastAsia="Times New Roman" w:hAnsi="Times New Roman" w:cs="Times New Roman"/>
                <w:sz w:val="24"/>
                <w:szCs w:val="24"/>
                <w:lang w:eastAsia="ar-SA"/>
              </w:rPr>
              <w:t>10</w:t>
            </w:r>
            <w:r w:rsidR="00D41720">
              <w:rPr>
                <w:rFonts w:ascii="Times New Roman" w:eastAsia="Times New Roman" w:hAnsi="Times New Roman" w:cs="Times New Roman"/>
                <w:sz w:val="24"/>
                <w:szCs w:val="24"/>
                <w:lang w:eastAsia="ar-SA"/>
              </w:rPr>
              <w:t>:</w:t>
            </w:r>
            <w:r w:rsidR="00D94BFC" w:rsidRPr="00D41720">
              <w:rPr>
                <w:rFonts w:ascii="Times New Roman" w:eastAsia="Times New Roman" w:hAnsi="Times New Roman" w:cs="Times New Roman"/>
                <w:sz w:val="24"/>
                <w:szCs w:val="24"/>
                <w:lang w:eastAsia="ar-SA"/>
              </w:rPr>
              <w:t>00 часов 22</w:t>
            </w:r>
            <w:r w:rsidRPr="00D41720">
              <w:rPr>
                <w:rFonts w:ascii="Times New Roman" w:eastAsia="Times New Roman" w:hAnsi="Times New Roman" w:cs="Times New Roman"/>
                <w:sz w:val="24"/>
                <w:szCs w:val="24"/>
                <w:lang w:eastAsia="ar-SA"/>
              </w:rPr>
              <w:t xml:space="preserve"> </w:t>
            </w:r>
            <w:r w:rsidR="00D94BFC" w:rsidRPr="00D41720">
              <w:rPr>
                <w:rFonts w:ascii="Times New Roman" w:eastAsia="Times New Roman" w:hAnsi="Times New Roman" w:cs="Times New Roman"/>
                <w:sz w:val="24"/>
                <w:szCs w:val="24"/>
                <w:lang w:eastAsia="ar-SA"/>
              </w:rPr>
              <w:t>января</w:t>
            </w:r>
            <w:r w:rsidRPr="00D41720">
              <w:rPr>
                <w:rFonts w:ascii="Times New Roman" w:eastAsia="Times New Roman" w:hAnsi="Times New Roman" w:cs="Times New Roman"/>
                <w:sz w:val="24"/>
                <w:szCs w:val="24"/>
                <w:lang w:eastAsia="ar-SA"/>
              </w:rPr>
              <w:t xml:space="preserve"> </w:t>
            </w:r>
            <w:r w:rsidR="00D94BFC" w:rsidRPr="00D41720">
              <w:rPr>
                <w:rFonts w:ascii="Times New Roman" w:eastAsia="Times New Roman" w:hAnsi="Times New Roman" w:cs="Times New Roman"/>
                <w:sz w:val="24"/>
                <w:szCs w:val="24"/>
                <w:lang w:eastAsia="ar-SA"/>
              </w:rPr>
              <w:t>2018</w:t>
            </w:r>
            <w:r w:rsidRPr="00D41720">
              <w:rPr>
                <w:rFonts w:ascii="Times New Roman" w:eastAsia="Times New Roman" w:hAnsi="Times New Roman" w:cs="Times New Roman"/>
                <w:sz w:val="24"/>
                <w:szCs w:val="24"/>
                <w:lang w:eastAsia="ar-SA"/>
              </w:rPr>
              <w:t xml:space="preserve"> года </w:t>
            </w:r>
            <w:r w:rsidRPr="006A242C">
              <w:rPr>
                <w:rFonts w:ascii="Times New Roman" w:eastAsia="Times New Roman" w:hAnsi="Times New Roman" w:cs="Times New Roman"/>
                <w:sz w:val="24"/>
                <w:szCs w:val="24"/>
                <w:lang w:eastAsia="ar-SA"/>
              </w:rPr>
              <w:t>(по местному времени Координатора).</w:t>
            </w:r>
          </w:p>
        </w:tc>
      </w:tr>
      <w:tr w:rsidR="000868E5" w:rsidRPr="00721D4B" w14:paraId="68D0CD0D"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42357C9C" w14:textId="77777777" w:rsidR="000868E5" w:rsidRPr="00B8755E"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11</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4F81" w14:textId="52BA1CB3" w:rsidR="000868E5" w:rsidRPr="00B8755E"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 xml:space="preserve">Время, место и дата вскрытия конвертов с конкурсными заявками: </w:t>
            </w:r>
            <w:r w:rsidR="00AE6D19" w:rsidRPr="00D41720">
              <w:rPr>
                <w:rFonts w:ascii="Times New Roman" w:eastAsia="Times New Roman" w:hAnsi="Times New Roman" w:cs="Times New Roman"/>
                <w:sz w:val="24"/>
                <w:szCs w:val="24"/>
                <w:lang w:eastAsia="ar-SA"/>
              </w:rPr>
              <w:t>10:00 часов 22</w:t>
            </w:r>
            <w:r w:rsidRPr="00D41720">
              <w:rPr>
                <w:rFonts w:ascii="Times New Roman" w:eastAsia="Times New Roman" w:hAnsi="Times New Roman" w:cs="Times New Roman"/>
                <w:sz w:val="24"/>
                <w:szCs w:val="24"/>
                <w:lang w:eastAsia="ar-SA"/>
              </w:rPr>
              <w:t xml:space="preserve"> </w:t>
            </w:r>
            <w:r w:rsidR="00AE6D19" w:rsidRPr="00D41720">
              <w:rPr>
                <w:rFonts w:ascii="Times New Roman" w:eastAsia="Times New Roman" w:hAnsi="Times New Roman" w:cs="Times New Roman"/>
                <w:sz w:val="24"/>
                <w:szCs w:val="24"/>
                <w:lang w:eastAsia="ar-SA"/>
              </w:rPr>
              <w:t xml:space="preserve">января </w:t>
            </w:r>
            <w:r w:rsidRPr="00D41720">
              <w:rPr>
                <w:rFonts w:ascii="Times New Roman" w:eastAsia="Times New Roman" w:hAnsi="Times New Roman" w:cs="Times New Roman"/>
                <w:sz w:val="24"/>
                <w:szCs w:val="24"/>
                <w:lang w:eastAsia="ar-SA"/>
              </w:rPr>
              <w:t>201</w:t>
            </w:r>
            <w:r w:rsidR="00AE6D19" w:rsidRPr="00D41720">
              <w:rPr>
                <w:rFonts w:ascii="Times New Roman" w:eastAsia="Times New Roman" w:hAnsi="Times New Roman" w:cs="Times New Roman"/>
                <w:sz w:val="24"/>
                <w:szCs w:val="24"/>
                <w:lang w:eastAsia="ar-SA"/>
              </w:rPr>
              <w:t>8</w:t>
            </w:r>
            <w:r w:rsidRPr="00D41720">
              <w:rPr>
                <w:rFonts w:ascii="Times New Roman" w:eastAsia="Times New Roman" w:hAnsi="Times New Roman" w:cs="Times New Roman"/>
                <w:sz w:val="24"/>
                <w:szCs w:val="24"/>
                <w:lang w:eastAsia="ar-SA"/>
              </w:rPr>
              <w:t xml:space="preserve"> года</w:t>
            </w:r>
          </w:p>
          <w:p w14:paraId="55C8D1BE" w14:textId="77777777" w:rsidR="000868E5" w:rsidRPr="00B8755E"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адрес: 353900 Краснодарский край, город Новороссийск</w:t>
            </w:r>
            <w:r w:rsidRPr="00045C52">
              <w:rPr>
                <w:rFonts w:ascii="Times New Roman" w:eastAsia="Times New Roman" w:hAnsi="Times New Roman" w:cs="Times New Roman"/>
                <w:sz w:val="24"/>
                <w:szCs w:val="24"/>
                <w:lang w:eastAsia="ar-SA"/>
              </w:rPr>
              <w:t>, улица Лейтенанта Шмидта, дом 37</w:t>
            </w:r>
            <w:r w:rsidR="00B841D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3 этаж, </w:t>
            </w:r>
            <w:r w:rsidRPr="00132DE5">
              <w:rPr>
                <w:rFonts w:ascii="Times New Roman" w:eastAsia="Times New Roman" w:hAnsi="Times New Roman" w:cs="Times New Roman"/>
                <w:sz w:val="24"/>
                <w:szCs w:val="24"/>
                <w:lang w:eastAsia="ar-SA"/>
              </w:rPr>
              <w:t>каб.3</w:t>
            </w:r>
            <w:r w:rsidRPr="00B8755E">
              <w:rPr>
                <w:rFonts w:ascii="Times New Roman" w:eastAsia="Times New Roman" w:hAnsi="Times New Roman" w:cs="Times New Roman"/>
                <w:sz w:val="24"/>
                <w:szCs w:val="24"/>
                <w:lang w:eastAsia="ar-SA"/>
              </w:rPr>
              <w:t xml:space="preserve"> (по местному времени Координатора). </w:t>
            </w:r>
          </w:p>
          <w:p w14:paraId="1423439D" w14:textId="25E9A920" w:rsidR="000868E5" w:rsidRPr="00B8755E"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 xml:space="preserve">Время, место и дата подведения итогов: </w:t>
            </w:r>
            <w:r w:rsidRPr="00D41720">
              <w:rPr>
                <w:rFonts w:ascii="Times New Roman" w:eastAsia="Times New Roman" w:hAnsi="Times New Roman" w:cs="Times New Roman"/>
                <w:sz w:val="24"/>
                <w:szCs w:val="24"/>
                <w:lang w:eastAsia="ar-SA"/>
              </w:rPr>
              <w:t>1</w:t>
            </w:r>
            <w:r w:rsidR="00AE6D19" w:rsidRPr="00D41720">
              <w:rPr>
                <w:rFonts w:ascii="Times New Roman" w:eastAsia="Times New Roman" w:hAnsi="Times New Roman" w:cs="Times New Roman"/>
                <w:sz w:val="24"/>
                <w:szCs w:val="24"/>
                <w:lang w:eastAsia="ar-SA"/>
              </w:rPr>
              <w:t>4:00 часов 22</w:t>
            </w:r>
            <w:r w:rsidRPr="00D41720">
              <w:rPr>
                <w:rFonts w:ascii="Times New Roman" w:eastAsia="Times New Roman" w:hAnsi="Times New Roman" w:cs="Times New Roman"/>
                <w:sz w:val="24"/>
                <w:szCs w:val="24"/>
                <w:lang w:eastAsia="ar-SA"/>
              </w:rPr>
              <w:t xml:space="preserve"> </w:t>
            </w:r>
            <w:r w:rsidR="00AE6D19" w:rsidRPr="00D41720">
              <w:rPr>
                <w:rFonts w:ascii="Times New Roman" w:eastAsia="Times New Roman" w:hAnsi="Times New Roman" w:cs="Times New Roman"/>
                <w:sz w:val="24"/>
                <w:szCs w:val="24"/>
                <w:lang w:eastAsia="ar-SA"/>
              </w:rPr>
              <w:t>января 2018</w:t>
            </w:r>
            <w:r w:rsidRPr="00D41720">
              <w:rPr>
                <w:rFonts w:ascii="Times New Roman" w:eastAsia="Times New Roman" w:hAnsi="Times New Roman" w:cs="Times New Roman"/>
                <w:sz w:val="24"/>
                <w:szCs w:val="24"/>
                <w:lang w:eastAsia="ar-SA"/>
              </w:rPr>
              <w:t xml:space="preserve"> года</w:t>
            </w:r>
          </w:p>
          <w:p w14:paraId="27E58C7E" w14:textId="77777777" w:rsidR="000868E5" w:rsidRPr="00B8755E"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lastRenderedPageBreak/>
              <w:t xml:space="preserve">адрес: 353930, город Новороссийск, </w:t>
            </w:r>
            <w:r w:rsidRPr="00742D4A">
              <w:rPr>
                <w:rFonts w:ascii="Times New Roman" w:eastAsia="Times New Roman" w:hAnsi="Times New Roman" w:cs="Times New Roman"/>
                <w:sz w:val="24"/>
                <w:szCs w:val="24"/>
                <w:lang w:eastAsia="ar-SA"/>
              </w:rPr>
              <w:t xml:space="preserve">улица Лейтенанта Шмидта, </w:t>
            </w:r>
            <w:r w:rsidR="00B841D0">
              <w:rPr>
                <w:rFonts w:ascii="Times New Roman" w:eastAsia="Times New Roman" w:hAnsi="Times New Roman" w:cs="Times New Roman"/>
                <w:sz w:val="24"/>
                <w:szCs w:val="24"/>
                <w:lang w:eastAsia="ar-SA"/>
              </w:rPr>
              <w:t xml:space="preserve">дом 37, </w:t>
            </w:r>
            <w:r>
              <w:rPr>
                <w:rFonts w:ascii="Times New Roman" w:eastAsia="Times New Roman" w:hAnsi="Times New Roman" w:cs="Times New Roman"/>
                <w:sz w:val="24"/>
                <w:szCs w:val="24"/>
                <w:lang w:eastAsia="ar-SA"/>
              </w:rPr>
              <w:t xml:space="preserve">3 этаж, </w:t>
            </w:r>
            <w:r w:rsidRPr="00132DE5">
              <w:rPr>
                <w:rFonts w:ascii="Times New Roman" w:eastAsia="Times New Roman" w:hAnsi="Times New Roman" w:cs="Times New Roman"/>
                <w:sz w:val="24"/>
                <w:szCs w:val="24"/>
                <w:lang w:eastAsia="ar-SA"/>
              </w:rPr>
              <w:t>каб.3</w:t>
            </w:r>
            <w:r w:rsidRPr="00B8755E">
              <w:rPr>
                <w:rFonts w:ascii="Times New Roman" w:eastAsia="Times New Roman" w:hAnsi="Times New Roman" w:cs="Times New Roman"/>
                <w:sz w:val="24"/>
                <w:szCs w:val="24"/>
                <w:lang w:eastAsia="ar-SA"/>
              </w:rPr>
              <w:t xml:space="preserve"> (по местному времени Координатора). </w:t>
            </w:r>
          </w:p>
          <w:p w14:paraId="2C4B88EE" w14:textId="77777777" w:rsidR="000868E5" w:rsidRPr="00B8755E"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045C52">
              <w:rPr>
                <w:rFonts w:ascii="Times New Roman" w:eastAsia="Times New Roman" w:hAnsi="Times New Roman" w:cs="Times New Roman"/>
                <w:sz w:val="24"/>
                <w:szCs w:val="24"/>
                <w:lang w:eastAsia="ar-SA"/>
              </w:rPr>
              <w:t>Контактный телефон: 8 (8617) 61-39-51</w:t>
            </w:r>
          </w:p>
        </w:tc>
      </w:tr>
      <w:tr w:rsidR="000868E5" w:rsidRPr="00721D4B" w14:paraId="0E1371ED" w14:textId="77777777" w:rsidTr="008053BD">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76D93"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lastRenderedPageBreak/>
              <w:t>Требования к Участникам конкурса</w:t>
            </w:r>
          </w:p>
        </w:tc>
      </w:tr>
      <w:tr w:rsidR="000868E5" w:rsidRPr="00721D4B" w14:paraId="4C76C050"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1B065C8E"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12</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963B0" w14:textId="77777777" w:rsidR="000868E5" w:rsidRPr="00721D4B" w:rsidRDefault="000868E5" w:rsidP="008053BD">
            <w:pPr>
              <w:widowControl w:val="0"/>
              <w:suppressAutoHyphens/>
              <w:autoSpaceDE w:val="0"/>
              <w:autoSpaceDN w:val="0"/>
              <w:adjustRightInd w:val="0"/>
              <w:spacing w:after="0" w:line="240" w:lineRule="auto"/>
              <w:ind w:firstLine="35"/>
              <w:jc w:val="both"/>
              <w:rPr>
                <w:rFonts w:ascii="Times New Roman" w:eastAsia="Times New Roman" w:hAnsi="Times New Roman" w:cs="Times New Roman"/>
                <w:sz w:val="24"/>
                <w:szCs w:val="24"/>
                <w:lang w:eastAsia="ru-RU"/>
              </w:rPr>
            </w:pPr>
            <w:proofErr w:type="gramStart"/>
            <w:r w:rsidRPr="00721D4B">
              <w:rPr>
                <w:rFonts w:ascii="Times New Roman" w:eastAsia="Times New Roman" w:hAnsi="Times New Roman" w:cs="Times New Roman"/>
                <w:sz w:val="24"/>
                <w:szCs w:val="24"/>
                <w:lang w:eastAsia="ar-SA"/>
              </w:rPr>
              <w:t>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w:t>
            </w:r>
            <w:proofErr w:type="gramEnd"/>
            <w:r w:rsidRPr="00721D4B">
              <w:rPr>
                <w:rFonts w:ascii="Times New Roman" w:eastAsia="Times New Roman" w:hAnsi="Times New Roman" w:cs="Times New Roman"/>
                <w:sz w:val="24"/>
                <w:szCs w:val="24"/>
                <w:lang w:eastAsia="ar-SA"/>
              </w:rPr>
              <w:t xml:space="preserve"> раскрытия и предоставления информации при проведении финансовых операций (офшорные зоны) в отношении юридических лиц (далее - офшорная компания) и имеющие опыт, безупречную деловую репутацию (отсутствие претензий заказчиков по ранее исполненным договорам) соответствующие следующим требованиям:</w:t>
            </w:r>
          </w:p>
          <w:p w14:paraId="0F12484F" w14:textId="77777777" w:rsidR="000868E5" w:rsidRPr="00721D4B" w:rsidRDefault="000868E5" w:rsidP="008053BD">
            <w:pPr>
              <w:widowControl w:val="0"/>
              <w:suppressAutoHyphens/>
              <w:autoSpaceDE w:val="0"/>
              <w:autoSpaceDN w:val="0"/>
              <w:adjustRightInd w:val="0"/>
              <w:spacing w:after="0" w:line="240" w:lineRule="auto"/>
              <w:ind w:firstLine="35"/>
              <w:jc w:val="both"/>
              <w:rPr>
                <w:rFonts w:ascii="Times New Roman" w:eastAsia="Times New Roman" w:hAnsi="Times New Roman" w:cs="Times New Roman"/>
                <w:sz w:val="24"/>
                <w:szCs w:val="24"/>
                <w:lang w:eastAsia="ru-RU"/>
              </w:rPr>
            </w:pPr>
            <w:r w:rsidRPr="00721D4B">
              <w:rPr>
                <w:rFonts w:ascii="Times New Roman" w:eastAsia="Times New Roman" w:hAnsi="Times New Roman" w:cs="Times New Roman"/>
                <w:sz w:val="24"/>
                <w:szCs w:val="24"/>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p w14:paraId="4B6CAB5B" w14:textId="77777777" w:rsidR="000868E5" w:rsidRPr="00721D4B" w:rsidRDefault="000868E5" w:rsidP="008053BD">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1D4B">
              <w:rPr>
                <w:rFonts w:ascii="Times New Roman" w:eastAsia="Times New Roman" w:hAnsi="Times New Roman" w:cs="Times New Roman"/>
                <w:sz w:val="24"/>
                <w:szCs w:val="24"/>
                <w:lang w:eastAsia="ru-RU"/>
              </w:rPr>
              <w:t xml:space="preserve">2) </w:t>
            </w:r>
            <w:proofErr w:type="spellStart"/>
            <w:r w:rsidRPr="00721D4B">
              <w:rPr>
                <w:rFonts w:ascii="Times New Roman" w:eastAsia="Times New Roman" w:hAnsi="Times New Roman" w:cs="Times New Roman"/>
                <w:sz w:val="24"/>
                <w:szCs w:val="24"/>
                <w:lang w:eastAsia="ru-RU"/>
              </w:rPr>
              <w:t>непроведение</w:t>
            </w:r>
            <w:proofErr w:type="spellEnd"/>
            <w:r w:rsidRPr="00721D4B">
              <w:rPr>
                <w:rFonts w:ascii="Times New Roman" w:eastAsia="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2F6A5CA" w14:textId="77777777" w:rsidR="000868E5" w:rsidRPr="00721D4B" w:rsidRDefault="000868E5" w:rsidP="008053BD">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1D4B">
              <w:rPr>
                <w:rFonts w:ascii="Times New Roman" w:eastAsia="Times New Roman" w:hAnsi="Times New Roman" w:cs="Times New Roman"/>
                <w:sz w:val="24"/>
                <w:szCs w:val="24"/>
                <w:lang w:eastAsia="ru-RU"/>
              </w:rPr>
              <w:t xml:space="preserve">3) </w:t>
            </w:r>
            <w:proofErr w:type="spellStart"/>
            <w:r w:rsidRPr="00721D4B">
              <w:rPr>
                <w:rFonts w:ascii="Times New Roman" w:eastAsia="Times New Roman" w:hAnsi="Times New Roman" w:cs="Times New Roman"/>
                <w:sz w:val="24"/>
                <w:szCs w:val="24"/>
                <w:lang w:eastAsia="ru-RU"/>
              </w:rPr>
              <w:t>неприостановление</w:t>
            </w:r>
            <w:proofErr w:type="spellEnd"/>
            <w:r w:rsidRPr="00721D4B">
              <w:rPr>
                <w:rFonts w:ascii="Times New Roman" w:eastAsia="Times New Roman" w:hAnsi="Times New Roman" w:cs="Times New Roman"/>
                <w:sz w:val="24"/>
                <w:szCs w:val="24"/>
                <w:lang w:eastAsia="ru-RU"/>
              </w:rPr>
              <w:t xml:space="preserve"> деятельности участника закупки в порядке, установленном </w:t>
            </w:r>
            <w:hyperlink r:id="rId9" w:history="1">
              <w:r w:rsidRPr="00721D4B">
                <w:rPr>
                  <w:rFonts w:ascii="Times New Roman" w:eastAsia="Times New Roman" w:hAnsi="Times New Roman" w:cs="Times New Roman"/>
                  <w:sz w:val="24"/>
                  <w:szCs w:val="24"/>
                  <w:lang w:eastAsia="ru-RU"/>
                </w:rPr>
                <w:t>Кодексом</w:t>
              </w:r>
            </w:hyperlink>
            <w:r w:rsidRPr="00721D4B">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на дату подачи заявки на участие в закупке;</w:t>
            </w:r>
          </w:p>
          <w:p w14:paraId="6B430727" w14:textId="77777777" w:rsidR="000868E5" w:rsidRPr="00721D4B" w:rsidRDefault="000868E5" w:rsidP="008053BD">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21D4B">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721D4B">
                <w:rPr>
                  <w:rFonts w:ascii="Times New Roman" w:eastAsia="Times New Roman" w:hAnsi="Times New Roman" w:cs="Times New Roman"/>
                  <w:sz w:val="24"/>
                  <w:szCs w:val="24"/>
                  <w:lang w:eastAsia="ru-RU"/>
                </w:rPr>
                <w:t>законодательством</w:t>
              </w:r>
            </w:hyperlink>
            <w:r w:rsidRPr="00721D4B">
              <w:rPr>
                <w:rFonts w:ascii="Times New Roman" w:eastAsia="Times New Roman" w:hAnsi="Times New Roman" w:cs="Times New Roman"/>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21D4B">
              <w:rPr>
                <w:rFonts w:ascii="Times New Roman" w:eastAsia="Times New Roman" w:hAnsi="Times New Roman" w:cs="Times New Roman"/>
                <w:sz w:val="24"/>
                <w:szCs w:val="24"/>
                <w:lang w:eastAsia="ru-RU"/>
              </w:rPr>
              <w:t xml:space="preserve"> обязанности </w:t>
            </w:r>
            <w:proofErr w:type="gramStart"/>
            <w:r w:rsidRPr="00721D4B">
              <w:rPr>
                <w:rFonts w:ascii="Times New Roman" w:eastAsia="Times New Roman" w:hAnsi="Times New Roman" w:cs="Times New Roman"/>
                <w:sz w:val="24"/>
                <w:szCs w:val="24"/>
                <w:lang w:eastAsia="ru-RU"/>
              </w:rPr>
              <w:t>заявителя</w:t>
            </w:r>
            <w:proofErr w:type="gramEnd"/>
            <w:r w:rsidRPr="00721D4B">
              <w:rPr>
                <w:rFonts w:ascii="Times New Roman" w:eastAsia="Times New Roman" w:hAnsi="Times New Roman" w:cs="Times New Roman"/>
                <w:sz w:val="24"/>
                <w:szCs w:val="24"/>
                <w:lang w:eastAsia="ru-RU"/>
              </w:rPr>
              <w:t xml:space="preserve"> по уплате этих сумм исполненной или которые признаны безнадежными к взысканию в соответствии с </w:t>
            </w:r>
            <w:hyperlink r:id="rId11" w:history="1">
              <w:r w:rsidRPr="00721D4B">
                <w:rPr>
                  <w:rFonts w:ascii="Times New Roman" w:eastAsia="Times New Roman" w:hAnsi="Times New Roman" w:cs="Times New Roman"/>
                  <w:sz w:val="24"/>
                  <w:szCs w:val="24"/>
                  <w:lang w:eastAsia="ru-RU"/>
                </w:rPr>
                <w:t>законодательством</w:t>
              </w:r>
            </w:hyperlink>
            <w:r w:rsidRPr="00721D4B">
              <w:rPr>
                <w:rFonts w:ascii="Times New Roman" w:eastAsia="Times New Roman" w:hAnsi="Times New Roman" w:cs="Times New Roman"/>
                <w:sz w:val="24"/>
                <w:szCs w:val="24"/>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21D4B">
              <w:rPr>
                <w:rFonts w:ascii="Times New Roman" w:eastAsia="Times New Roman" w:hAnsi="Times New Roman" w:cs="Times New Roman"/>
                <w:sz w:val="24"/>
                <w:szCs w:val="24"/>
                <w:lang w:eastAsia="ru-RU"/>
              </w:rPr>
              <w:t>указанных</w:t>
            </w:r>
            <w:proofErr w:type="gramEnd"/>
            <w:r w:rsidRPr="00721D4B">
              <w:rPr>
                <w:rFonts w:ascii="Times New Roman" w:eastAsia="Times New Roman" w:hAnsi="Times New Roman" w:cs="Times New Roman"/>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не принято;</w:t>
            </w:r>
          </w:p>
          <w:p w14:paraId="05765C08" w14:textId="77777777" w:rsidR="000868E5" w:rsidRPr="00721D4B" w:rsidRDefault="000868E5" w:rsidP="008053BD">
            <w:pPr>
              <w:spacing w:after="0" w:line="240" w:lineRule="auto"/>
              <w:jc w:val="both"/>
              <w:rPr>
                <w:rFonts w:ascii="Times New Roman" w:eastAsia="Times New Roman" w:hAnsi="Times New Roman" w:cs="Times New Roman"/>
                <w:sz w:val="24"/>
                <w:szCs w:val="24"/>
                <w:lang w:eastAsia="ru-RU"/>
              </w:rPr>
            </w:pPr>
            <w:proofErr w:type="gramStart"/>
            <w:r w:rsidRPr="00721D4B">
              <w:rPr>
                <w:rFonts w:ascii="Times New Roman" w:eastAsia="Times New Roman" w:hAnsi="Times New Roman" w:cs="Times New Roman"/>
                <w:sz w:val="24"/>
                <w:szCs w:val="24"/>
                <w:lang w:eastAsia="ru-RU"/>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721D4B">
              <w:rPr>
                <w:rFonts w:ascii="Times New Roman" w:eastAsia="Times New Roman" w:hAnsi="Times New Roman" w:cs="Times New Roman"/>
                <w:sz w:val="24"/>
                <w:szCs w:val="24"/>
                <w:lang w:eastAsia="ru-RU"/>
              </w:rPr>
              <w:t xml:space="preserve"> поставкой товара, являющегося объектом осуществляемой закупки, и административного наказания в виде дисквалификации;</w:t>
            </w:r>
          </w:p>
          <w:p w14:paraId="28B551EF" w14:textId="70C85FD9" w:rsidR="000868E5" w:rsidRPr="00721D4B" w:rsidRDefault="000868E5" w:rsidP="008053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21D4B">
              <w:rPr>
                <w:rFonts w:ascii="Times New Roman" w:eastAsia="Times New Roman" w:hAnsi="Times New Roman" w:cs="Times New Roman"/>
                <w:sz w:val="24"/>
                <w:szCs w:val="24"/>
                <w:lang w:eastAsia="ru-RU"/>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 физическими лицами, являющимися выгодоприобретателями, единоличным </w:t>
            </w:r>
            <w:r w:rsidRPr="00721D4B">
              <w:rPr>
                <w:rFonts w:ascii="Times New Roman" w:eastAsia="Times New Roman" w:hAnsi="Times New Roman" w:cs="Times New Roman"/>
                <w:sz w:val="24"/>
                <w:szCs w:val="24"/>
                <w:lang w:eastAsia="ru-RU"/>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Pr>
                <w:rFonts w:ascii="Times New Roman" w:eastAsia="Times New Roman" w:hAnsi="Times New Roman" w:cs="Times New Roman"/>
                <w:sz w:val="24"/>
                <w:szCs w:val="24"/>
                <w:lang w:eastAsia="ru-RU"/>
              </w:rPr>
              <w:t xml:space="preserve"> </w:t>
            </w:r>
            <w:proofErr w:type="gramStart"/>
            <w:r w:rsidRPr="00721D4B">
              <w:rPr>
                <w:rFonts w:ascii="Times New Roman" w:eastAsia="Times New Roman" w:hAnsi="Times New Roman" w:cs="Times New Roman"/>
                <w:sz w:val="24"/>
                <w:szCs w:val="24"/>
                <w:lang w:eastAsia="ru-RU"/>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006B7EE7" w:rsidRPr="00721D4B">
              <w:rPr>
                <w:rFonts w:ascii="Times New Roman" w:eastAsia="Times New Roman" w:hAnsi="Times New Roman" w:cs="Times New Roman"/>
                <w:sz w:val="24"/>
                <w:szCs w:val="24"/>
                <w:lang w:eastAsia="ru-RU"/>
              </w:rPr>
              <w:t>не полнородными</w:t>
            </w:r>
            <w:r w:rsidRPr="00721D4B">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721D4B">
              <w:rPr>
                <w:rFonts w:ascii="Times New Roman" w:eastAsia="Times New Roman" w:hAnsi="Times New Roman" w:cs="Times New Roman"/>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F150C0C" w14:textId="77777777" w:rsidR="000868E5" w:rsidRPr="00895BA7" w:rsidRDefault="000868E5" w:rsidP="00895BA7">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7) </w:t>
            </w:r>
            <w:r w:rsidRPr="00721D4B">
              <w:rPr>
                <w:rFonts w:ascii="Times New Roman" w:eastAsia="Arial" w:hAnsi="Times New Roman" w:cs="Times New Roman"/>
                <w:sz w:val="24"/>
                <w:szCs w:val="24"/>
                <w:lang w:eastAsia="ru-RU"/>
              </w:rPr>
              <w:t>Осуществление вида деятельности, соответствующего</w:t>
            </w:r>
            <w:r>
              <w:rPr>
                <w:rFonts w:ascii="Times New Roman" w:eastAsia="Arial" w:hAnsi="Times New Roman" w:cs="Times New Roman"/>
                <w:sz w:val="24"/>
                <w:szCs w:val="24"/>
                <w:lang w:eastAsia="ru-RU"/>
              </w:rPr>
              <w:t xml:space="preserve"> предмету конкурса,</w:t>
            </w:r>
            <w:r w:rsidRPr="00721D4B">
              <w:rPr>
                <w:rFonts w:ascii="Times New Roman" w:eastAsia="Times New Roman" w:hAnsi="Times New Roman" w:cs="Times New Roman"/>
                <w:sz w:val="24"/>
                <w:szCs w:val="24"/>
                <w:lang w:eastAsia="ar-SA"/>
              </w:rPr>
              <w:t xml:space="preserve"> не менее 3-х лет.</w:t>
            </w:r>
          </w:p>
          <w:p w14:paraId="757C1A79" w14:textId="77777777" w:rsidR="000868E5" w:rsidRPr="00721D4B" w:rsidRDefault="000868E5" w:rsidP="008053BD">
            <w:pPr>
              <w:tabs>
                <w:tab w:val="left" w:pos="630"/>
              </w:tabs>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8</w:t>
            </w:r>
            <w:r w:rsidRPr="00721D4B">
              <w:rPr>
                <w:rFonts w:ascii="Times New Roman" w:eastAsia="Arial" w:hAnsi="Times New Roman" w:cs="Times New Roman"/>
                <w:sz w:val="24"/>
                <w:szCs w:val="24"/>
                <w:lang w:eastAsia="ru-RU"/>
              </w:rPr>
              <w:t>) Отсутствие:</w:t>
            </w:r>
          </w:p>
          <w:p w14:paraId="3510864C" w14:textId="77777777" w:rsidR="000868E5" w:rsidRPr="00721D4B" w:rsidRDefault="000868E5" w:rsidP="008053BD">
            <w:pPr>
              <w:tabs>
                <w:tab w:val="left" w:pos="0"/>
              </w:tabs>
              <w:spacing w:after="0" w:line="240" w:lineRule="auto"/>
              <w:jc w:val="both"/>
              <w:rPr>
                <w:rFonts w:ascii="Times New Roman" w:eastAsia="Arial" w:hAnsi="Times New Roman" w:cs="Times New Roman"/>
                <w:sz w:val="24"/>
                <w:szCs w:val="24"/>
                <w:lang w:eastAsia="ru-RU"/>
              </w:rPr>
            </w:pPr>
            <w:r w:rsidRPr="00721D4B">
              <w:rPr>
                <w:rFonts w:ascii="Times New Roman" w:eastAsia="Arial" w:hAnsi="Times New Roman" w:cs="Times New Roman"/>
                <w:sz w:val="24"/>
                <w:szCs w:val="24"/>
                <w:lang w:eastAsia="ru-RU"/>
              </w:rPr>
              <w:t>- административных и уголовных расследований или вступивших в силу приговоров по уголовным, гражданским делам в отношении Поставщика, его директоров, владельцев, руководителей и сотрудников;</w:t>
            </w:r>
          </w:p>
          <w:p w14:paraId="55FCF2A4" w14:textId="77777777" w:rsidR="000868E5" w:rsidRDefault="000868E5" w:rsidP="008053BD">
            <w:pPr>
              <w:tabs>
                <w:tab w:val="left" w:pos="630"/>
              </w:tabs>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9</w:t>
            </w:r>
            <w:r w:rsidRPr="00721D4B">
              <w:rPr>
                <w:rFonts w:ascii="Times New Roman" w:eastAsia="Arial" w:hAnsi="Times New Roman" w:cs="Times New Roman"/>
                <w:sz w:val="24"/>
                <w:szCs w:val="24"/>
                <w:lang w:eastAsia="ru-RU"/>
              </w:rPr>
              <w:t>) Предоставление письменного подтверждения на то, что сделка не является крупной и совершаемой с заинтересованностью, либо согласия на ее совершение (в соответствии с нормами действующего законодательства).</w:t>
            </w:r>
          </w:p>
          <w:p w14:paraId="63F56008" w14:textId="77777777" w:rsidR="000868E5" w:rsidRPr="00721D4B" w:rsidRDefault="000868E5" w:rsidP="008053BD">
            <w:pPr>
              <w:tabs>
                <w:tab w:val="left" w:pos="630"/>
              </w:tabs>
              <w:spacing w:after="0" w:line="240" w:lineRule="auto"/>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10) Соблюдение законодательства Российской Федерации об аудиторской деятельности.</w:t>
            </w:r>
          </w:p>
          <w:p w14:paraId="577206AB"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p>
        </w:tc>
      </w:tr>
      <w:tr w:rsidR="000868E5" w:rsidRPr="00721D4B" w14:paraId="2F5A854F" w14:textId="77777777" w:rsidTr="008053BD">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C9003"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bookmarkStart w:id="11" w:name="sub_4"/>
            <w:r w:rsidRPr="00721D4B">
              <w:rPr>
                <w:rFonts w:ascii="Times New Roman" w:eastAsia="Times New Roman" w:hAnsi="Times New Roman" w:cs="Times New Roman"/>
                <w:b/>
                <w:bCs/>
                <w:sz w:val="24"/>
                <w:szCs w:val="24"/>
                <w:lang w:eastAsia="ar-SA"/>
              </w:rPr>
              <w:lastRenderedPageBreak/>
              <w:t xml:space="preserve">Критерии определения квалификации и соответствия требованиям </w:t>
            </w:r>
            <w:proofErr w:type="gramStart"/>
            <w:r w:rsidRPr="00721D4B">
              <w:rPr>
                <w:rFonts w:ascii="Times New Roman" w:eastAsia="Times New Roman" w:hAnsi="Times New Roman" w:cs="Times New Roman"/>
                <w:b/>
                <w:bCs/>
                <w:sz w:val="24"/>
                <w:szCs w:val="24"/>
                <w:lang w:eastAsia="ar-SA"/>
              </w:rPr>
              <w:t>к</w:t>
            </w:r>
            <w:bookmarkEnd w:id="11"/>
            <w:proofErr w:type="gramEnd"/>
          </w:p>
          <w:p w14:paraId="16ED797E"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Участникам конкурса</w:t>
            </w:r>
          </w:p>
        </w:tc>
      </w:tr>
      <w:tr w:rsidR="000868E5" w:rsidRPr="00721D4B" w14:paraId="0E9DD4A8" w14:textId="77777777" w:rsidTr="008053BD">
        <w:trPr>
          <w:trHeight w:val="1408"/>
        </w:trPr>
        <w:tc>
          <w:tcPr>
            <w:tcW w:w="1276" w:type="dxa"/>
            <w:tcBorders>
              <w:top w:val="single" w:sz="4" w:space="0" w:color="000000"/>
              <w:left w:val="single" w:sz="4" w:space="0" w:color="000000"/>
              <w:bottom w:val="single" w:sz="4" w:space="0" w:color="000000"/>
            </w:tcBorders>
            <w:shd w:val="clear" w:color="auto" w:fill="auto"/>
            <w:vAlign w:val="center"/>
          </w:tcPr>
          <w:p w14:paraId="3EB8EA76"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14:paraId="570784A3"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56783DE6"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13</w:t>
            </w:r>
          </w:p>
          <w:p w14:paraId="5DEB94D8"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31B9F8B6"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46873A94"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F1F26"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Оценка квалификации Участника </w:t>
            </w:r>
            <w:r w:rsidR="00895BA7">
              <w:rPr>
                <w:rFonts w:ascii="Times New Roman" w:eastAsia="Times New Roman" w:hAnsi="Times New Roman" w:cs="Times New Roman"/>
                <w:sz w:val="24"/>
                <w:szCs w:val="24"/>
                <w:lang w:eastAsia="ar-SA"/>
              </w:rPr>
              <w:t xml:space="preserve">конкурса </w:t>
            </w:r>
            <w:r w:rsidRPr="00721D4B">
              <w:rPr>
                <w:rFonts w:ascii="Times New Roman" w:eastAsia="Times New Roman" w:hAnsi="Times New Roman" w:cs="Times New Roman"/>
                <w:sz w:val="24"/>
                <w:szCs w:val="24"/>
                <w:lang w:eastAsia="ar-SA"/>
              </w:rPr>
              <w:t>осуществляется по бинарному принципу: соответствует или не соответствует конкурсная заявка Участника конкурса требованиям конкурсной д</w:t>
            </w:r>
            <w:r w:rsidR="00895BA7">
              <w:rPr>
                <w:rFonts w:ascii="Times New Roman" w:eastAsia="Times New Roman" w:hAnsi="Times New Roman" w:cs="Times New Roman"/>
                <w:sz w:val="24"/>
                <w:szCs w:val="24"/>
                <w:lang w:eastAsia="ar-SA"/>
              </w:rPr>
              <w:t>окументации. Основным критерием в оценке</w:t>
            </w:r>
            <w:r w:rsidRPr="00721D4B">
              <w:rPr>
                <w:rFonts w:ascii="Times New Roman" w:eastAsia="Times New Roman" w:hAnsi="Times New Roman" w:cs="Times New Roman"/>
                <w:sz w:val="24"/>
                <w:szCs w:val="24"/>
                <w:lang w:eastAsia="ar-SA"/>
              </w:rPr>
              <w:t xml:space="preserve"> квалификации являются представленные Участниками документы:</w:t>
            </w:r>
          </w:p>
          <w:p w14:paraId="26BAD76A"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 наличи</w:t>
            </w:r>
            <w:r w:rsidR="00895BA7">
              <w:rPr>
                <w:rFonts w:ascii="Times New Roman" w:eastAsia="Times New Roman" w:hAnsi="Times New Roman" w:cs="Times New Roman"/>
                <w:sz w:val="24"/>
                <w:szCs w:val="24"/>
                <w:lang w:eastAsia="ar-SA"/>
              </w:rPr>
              <w:t xml:space="preserve">е всех документов, указанных в </w:t>
            </w:r>
            <w:r w:rsidRPr="00721D4B">
              <w:rPr>
                <w:rFonts w:ascii="Times New Roman" w:eastAsia="Times New Roman" w:hAnsi="Times New Roman" w:cs="Times New Roman"/>
                <w:sz w:val="24"/>
                <w:szCs w:val="24"/>
                <w:lang w:eastAsia="ar-SA"/>
              </w:rPr>
              <w:t>требованиях к квалификации Участника конкурса;</w:t>
            </w:r>
          </w:p>
          <w:p w14:paraId="68E6B27B"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2) соответствие представленных документов требованиям конкурсной документации;</w:t>
            </w:r>
          </w:p>
          <w:p w14:paraId="755A02A1"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3) достоверность сведений Участника о его квалификации;</w:t>
            </w:r>
          </w:p>
          <w:p w14:paraId="1923D48D"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4) соответствие требованиям, предъявляемым к квалификации Участника конкурса.</w:t>
            </w:r>
          </w:p>
        </w:tc>
      </w:tr>
      <w:tr w:rsidR="000868E5" w:rsidRPr="00721D4B" w14:paraId="42728252" w14:textId="77777777" w:rsidTr="008053BD">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E3AF"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bookmarkStart w:id="12" w:name="sub_5"/>
            <w:r w:rsidRPr="00721D4B">
              <w:rPr>
                <w:rFonts w:ascii="Times New Roman" w:eastAsia="Times New Roman" w:hAnsi="Times New Roman" w:cs="Times New Roman"/>
                <w:b/>
                <w:bCs/>
                <w:sz w:val="24"/>
                <w:szCs w:val="24"/>
                <w:lang w:eastAsia="ar-SA"/>
              </w:rPr>
              <w:t>Перечень документов, подтверждающих квалификацию и соответствие</w:t>
            </w:r>
            <w:bookmarkEnd w:id="12"/>
            <w:r w:rsidRPr="00721D4B">
              <w:rPr>
                <w:rFonts w:ascii="Times New Roman" w:eastAsia="Times New Roman" w:hAnsi="Times New Roman" w:cs="Times New Roman"/>
                <w:b/>
                <w:bCs/>
                <w:sz w:val="24"/>
                <w:szCs w:val="24"/>
                <w:lang w:eastAsia="ar-SA"/>
              </w:rPr>
              <w:t xml:space="preserve"> требованиям, предъявляемым к Участникам конкурса</w:t>
            </w:r>
            <w:r w:rsidRPr="00721D4B">
              <w:rPr>
                <w:rFonts w:ascii="Times New Roman" w:eastAsia="Times New Roman" w:hAnsi="Times New Roman" w:cs="Times New Roman"/>
                <w:sz w:val="24"/>
                <w:szCs w:val="24"/>
                <w:lang w:eastAsia="ar-SA"/>
              </w:rPr>
              <w:t xml:space="preserve"> </w:t>
            </w:r>
            <w:r w:rsidRPr="00721D4B">
              <w:rPr>
                <w:rFonts w:ascii="Times New Roman" w:eastAsia="Times New Roman" w:hAnsi="Times New Roman" w:cs="Times New Roman"/>
                <w:b/>
                <w:bCs/>
                <w:sz w:val="24"/>
                <w:szCs w:val="24"/>
                <w:lang w:eastAsia="ar-SA"/>
              </w:rPr>
              <w:t>(первый внутренний конверт)</w:t>
            </w:r>
          </w:p>
        </w:tc>
      </w:tr>
      <w:tr w:rsidR="000868E5" w:rsidRPr="00721D4B" w14:paraId="148B08E9"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3DFE6426"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14:paraId="6354CFE8"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14</w:t>
            </w:r>
          </w:p>
          <w:p w14:paraId="47B8E9C6"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1BED1963"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71F3B73D"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2DC99BEB"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F4A7C"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 опись представленных документов;</w:t>
            </w:r>
          </w:p>
          <w:p w14:paraId="0A892ECC"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2) заявка на участие в конкурсе (форма № 1);</w:t>
            </w:r>
          </w:p>
          <w:p w14:paraId="4BD500FB"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3) </w:t>
            </w:r>
            <w:proofErr w:type="gramStart"/>
            <w:r w:rsidRPr="00721D4B">
              <w:rPr>
                <w:rFonts w:ascii="Times New Roman" w:eastAsia="Times New Roman" w:hAnsi="Times New Roman" w:cs="Times New Roman"/>
                <w:bCs/>
                <w:sz w:val="24"/>
                <w:szCs w:val="24"/>
                <w:lang w:val="en-US" w:eastAsia="ar-SA"/>
              </w:rPr>
              <w:t>c</w:t>
            </w:r>
            <w:proofErr w:type="gramEnd"/>
            <w:r w:rsidRPr="00721D4B">
              <w:rPr>
                <w:rFonts w:ascii="Times New Roman" w:eastAsia="Times New Roman" w:hAnsi="Times New Roman" w:cs="Times New Roman"/>
                <w:bCs/>
                <w:sz w:val="24"/>
                <w:szCs w:val="24"/>
                <w:lang w:eastAsia="ar-SA"/>
              </w:rPr>
              <w:t xml:space="preserve">ведения о качественных характеристиках товара </w:t>
            </w:r>
            <w:r w:rsidRPr="00721D4B">
              <w:rPr>
                <w:rFonts w:ascii="Times New Roman" w:eastAsia="Times New Roman" w:hAnsi="Times New Roman" w:cs="Times New Roman"/>
                <w:sz w:val="24"/>
                <w:szCs w:val="24"/>
                <w:lang w:eastAsia="ar-SA"/>
              </w:rPr>
              <w:t>(форма № 2);</w:t>
            </w:r>
          </w:p>
          <w:p w14:paraId="459371DA"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4) анкета участника конкурса, для юридических лиц заполняется в произвольной форме</w:t>
            </w:r>
          </w:p>
          <w:p w14:paraId="44839BC6"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721D4B">
              <w:rPr>
                <w:rFonts w:ascii="Times New Roman" w:eastAsia="Times New Roman" w:hAnsi="Times New Roman" w:cs="Times New Roman"/>
                <w:sz w:val="24"/>
                <w:szCs w:val="24"/>
                <w:lang w:eastAsia="ar-SA"/>
              </w:rPr>
              <w:t>) копия устава в последней редакции;</w:t>
            </w:r>
          </w:p>
          <w:p w14:paraId="07FBE422"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721D4B">
              <w:rPr>
                <w:rFonts w:ascii="Times New Roman" w:eastAsia="Times New Roman" w:hAnsi="Times New Roman" w:cs="Times New Roman"/>
                <w:sz w:val="24"/>
                <w:szCs w:val="24"/>
                <w:lang w:eastAsia="ar-SA"/>
              </w:rPr>
              <w:t>) копия баланса за последний отчетный период (копия);</w:t>
            </w:r>
          </w:p>
          <w:p w14:paraId="656BA0B9"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721D4B">
              <w:rPr>
                <w:rFonts w:ascii="Times New Roman" w:eastAsia="Times New Roman" w:hAnsi="Times New Roman" w:cs="Times New Roman"/>
                <w:sz w:val="24"/>
                <w:szCs w:val="24"/>
                <w:lang w:eastAsia="ar-SA"/>
              </w:rPr>
              <w:t>) выписка из Единого государственного реестра юридических лиц, датированная не ранее даты опубликования приглашения к участию в конкурсе (оригинал или нотариально заверенная копия);</w:t>
            </w:r>
          </w:p>
          <w:p w14:paraId="6D01D822"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721D4B">
              <w:rPr>
                <w:rFonts w:ascii="Times New Roman" w:eastAsia="Times New Roman" w:hAnsi="Times New Roman" w:cs="Times New Roman"/>
                <w:sz w:val="24"/>
                <w:szCs w:val="24"/>
                <w:lang w:eastAsia="ar-SA"/>
              </w:rPr>
              <w:t>) копия свидетельства о постановке на учет в налоговом органе;</w:t>
            </w:r>
          </w:p>
          <w:p w14:paraId="7ACD8503"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721D4B">
              <w:rPr>
                <w:rFonts w:ascii="Times New Roman" w:eastAsia="Times New Roman" w:hAnsi="Times New Roman" w:cs="Times New Roman"/>
                <w:sz w:val="24"/>
                <w:szCs w:val="24"/>
                <w:lang w:eastAsia="ar-SA"/>
              </w:rPr>
              <w:t>) декларация о соответствии требованиям к Участникам конкурса.</w:t>
            </w:r>
          </w:p>
          <w:p w14:paraId="3974BD40" w14:textId="77777777" w:rsidR="000868E5" w:rsidRPr="00721D4B" w:rsidRDefault="000868E5" w:rsidP="008053BD">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0</w:t>
            </w:r>
            <w:r w:rsidRPr="00721D4B">
              <w:rPr>
                <w:rFonts w:ascii="Times New Roman" w:eastAsia="Times New Roman" w:hAnsi="Times New Roman" w:cs="Times New Roman"/>
                <w:sz w:val="24"/>
                <w:szCs w:val="24"/>
                <w:lang w:eastAsia="ar-SA"/>
              </w:rPr>
              <w:t>) докумен</w:t>
            </w:r>
            <w:proofErr w:type="gramStart"/>
            <w:r w:rsidRPr="00721D4B">
              <w:rPr>
                <w:rFonts w:ascii="Times New Roman" w:eastAsia="Times New Roman" w:hAnsi="Times New Roman" w:cs="Times New Roman"/>
                <w:sz w:val="24"/>
                <w:szCs w:val="24"/>
                <w:lang w:eastAsia="ar-SA"/>
              </w:rPr>
              <w:t>т(</w:t>
            </w:r>
            <w:proofErr w:type="gramEnd"/>
            <w:r w:rsidRPr="00721D4B">
              <w:rPr>
                <w:rFonts w:ascii="Times New Roman" w:eastAsia="Times New Roman" w:hAnsi="Times New Roman" w:cs="Times New Roman"/>
                <w:sz w:val="24"/>
                <w:szCs w:val="24"/>
                <w:lang w:eastAsia="ar-SA"/>
              </w:rPr>
              <w:t>ы) подтверждающие опыт работы по аналогичным проектам.</w:t>
            </w:r>
          </w:p>
          <w:p w14:paraId="4E8D0F26"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В случае отсутствия в конверте какого-либо из выше перечисленных документов конкурсная комиссия вправе отклонить заявку данного Участника.</w:t>
            </w:r>
          </w:p>
        </w:tc>
      </w:tr>
      <w:tr w:rsidR="000868E5" w:rsidRPr="00721D4B" w14:paraId="4EBFF872" w14:textId="77777777" w:rsidTr="008053BD">
        <w:trPr>
          <w:trHeight w:val="295"/>
        </w:trPr>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19FE6"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lastRenderedPageBreak/>
              <w:t>Перечень документов, подаваемых в конверте с коммерческим предложением</w:t>
            </w:r>
            <w:r w:rsidRPr="00721D4B">
              <w:rPr>
                <w:rFonts w:ascii="Times New Roman" w:eastAsia="Times New Roman" w:hAnsi="Times New Roman" w:cs="Times New Roman"/>
                <w:sz w:val="24"/>
                <w:szCs w:val="24"/>
                <w:lang w:eastAsia="ar-SA"/>
              </w:rPr>
              <w:t xml:space="preserve"> </w:t>
            </w:r>
            <w:r w:rsidRPr="00721D4B">
              <w:rPr>
                <w:rFonts w:ascii="Times New Roman" w:eastAsia="Times New Roman" w:hAnsi="Times New Roman" w:cs="Times New Roman"/>
                <w:b/>
                <w:bCs/>
                <w:sz w:val="24"/>
                <w:szCs w:val="24"/>
                <w:lang w:eastAsia="ar-SA"/>
              </w:rPr>
              <w:t>(второй внутренний конверт)</w:t>
            </w:r>
          </w:p>
        </w:tc>
      </w:tr>
      <w:tr w:rsidR="000868E5" w:rsidRPr="00721D4B" w14:paraId="1AF26094"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35AB089A"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14:paraId="7D75D7F4"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14:paraId="2CEAADF1" w14:textId="77777777" w:rsidR="000868E5" w:rsidRPr="00721D4B" w:rsidRDefault="000868E5" w:rsidP="008053BD">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15</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FCB98" w14:textId="77777777" w:rsidR="000868E5" w:rsidRPr="00721D4B" w:rsidRDefault="000868E5" w:rsidP="008053BD">
            <w:pPr>
              <w:widowControl w:val="0"/>
              <w:tabs>
                <w:tab w:val="left" w:pos="184"/>
                <w:tab w:val="left" w:pos="709"/>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 Опись представленных документов;</w:t>
            </w:r>
          </w:p>
          <w:p w14:paraId="58D26647" w14:textId="77777777" w:rsidR="000868E5" w:rsidRPr="00721D4B" w:rsidRDefault="000868E5" w:rsidP="008053BD">
            <w:pPr>
              <w:widowControl w:val="0"/>
              <w:tabs>
                <w:tab w:val="left" w:pos="184"/>
                <w:tab w:val="left" w:pos="709"/>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2) Коммерческое предложение на бумажном носителе (в произвольной форме), в котором указываются сроки поставки и общая стоимость товара с учетом налогов</w:t>
            </w:r>
            <w:r>
              <w:rPr>
                <w:rFonts w:ascii="Times New Roman" w:eastAsia="Times New Roman" w:hAnsi="Times New Roman" w:cs="Times New Roman"/>
                <w:sz w:val="24"/>
                <w:szCs w:val="24"/>
                <w:lang w:eastAsia="ar-SA"/>
              </w:rPr>
              <w:t>,</w:t>
            </w:r>
            <w:r w:rsidRPr="00721D4B">
              <w:rPr>
                <w:rFonts w:ascii="Times New Roman" w:eastAsia="Times New Roman" w:hAnsi="Times New Roman" w:cs="Times New Roman"/>
                <w:sz w:val="24"/>
                <w:szCs w:val="24"/>
                <w:lang w:eastAsia="ar-SA"/>
              </w:rPr>
              <w:t xml:space="preserve"> пошлин и других обязательных платежей, а также доставки до места поставки;</w:t>
            </w:r>
          </w:p>
          <w:p w14:paraId="1AAA8664" w14:textId="77777777" w:rsidR="000868E5" w:rsidRPr="00721D4B" w:rsidRDefault="000868E5" w:rsidP="008053BD">
            <w:pPr>
              <w:widowControl w:val="0"/>
              <w:tabs>
                <w:tab w:val="left" w:pos="184"/>
                <w:tab w:val="center" w:pos="4677"/>
                <w:tab w:val="right" w:pos="9355"/>
              </w:tabs>
              <w:suppressAutoHyphens/>
              <w:autoSpaceDE w:val="0"/>
              <w:spacing w:after="0" w:line="240" w:lineRule="auto"/>
              <w:jc w:val="both"/>
              <w:rPr>
                <w:rFonts w:ascii="Times New Roman" w:eastAsia="Times New Roman" w:hAnsi="Times New Roman" w:cs="Times New Roman"/>
                <w:sz w:val="24"/>
                <w:szCs w:val="24"/>
                <w:shd w:val="clear" w:color="auto" w:fill="00FF00"/>
                <w:lang w:eastAsia="ar-SA"/>
              </w:rPr>
            </w:pPr>
            <w:proofErr w:type="gramStart"/>
            <w:r w:rsidRPr="00721D4B">
              <w:rPr>
                <w:rFonts w:ascii="Times New Roman" w:eastAsia="Times New Roman" w:hAnsi="Times New Roman" w:cs="Times New Roman"/>
                <w:sz w:val="24"/>
                <w:szCs w:val="24"/>
                <w:lang w:eastAsia="ar-SA"/>
              </w:rPr>
              <w:t xml:space="preserve">3) Сведения о качественных характеристиках предлагаемого к поставке товара с указанием </w:t>
            </w:r>
            <w:r w:rsidRPr="00721D4B">
              <w:rPr>
                <w:rFonts w:ascii="Times New Roman" w:eastAsia="Times New Roman" w:hAnsi="Times New Roman" w:cs="Times New Roman"/>
                <w:color w:val="000000"/>
                <w:sz w:val="24"/>
                <w:szCs w:val="24"/>
                <w:lang w:eastAsia="ar-SA"/>
              </w:rPr>
              <w:t>конкретных показателей, соответствующих значениям, установленным документацией,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наименованием производителя товара.</w:t>
            </w:r>
            <w:proofErr w:type="gramEnd"/>
          </w:p>
        </w:tc>
      </w:tr>
      <w:tr w:rsidR="000868E5" w:rsidRPr="00721D4B" w14:paraId="60409792" w14:textId="77777777" w:rsidTr="008053BD">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FD4B9" w14:textId="77777777" w:rsidR="000868E5" w:rsidRPr="00721D4B" w:rsidRDefault="000868E5" w:rsidP="008053BD">
            <w:pPr>
              <w:widowControl w:val="0"/>
              <w:tabs>
                <w:tab w:val="left" w:pos="184"/>
                <w:tab w:val="left" w:pos="709"/>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Критерии оценки коммерческих предложений</w:t>
            </w:r>
          </w:p>
        </w:tc>
      </w:tr>
      <w:tr w:rsidR="000868E5" w:rsidRPr="00721D4B" w14:paraId="67BB5713" w14:textId="77777777" w:rsidTr="008053BD">
        <w:tc>
          <w:tcPr>
            <w:tcW w:w="1276" w:type="dxa"/>
            <w:tcBorders>
              <w:top w:val="single" w:sz="4" w:space="0" w:color="000000"/>
              <w:left w:val="single" w:sz="4" w:space="0" w:color="000000"/>
              <w:bottom w:val="single" w:sz="4" w:space="0" w:color="000000"/>
            </w:tcBorders>
            <w:shd w:val="clear" w:color="auto" w:fill="auto"/>
            <w:vAlign w:val="center"/>
          </w:tcPr>
          <w:p w14:paraId="29039821"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16</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E689" w14:textId="77777777" w:rsidR="000868E5" w:rsidRPr="00721D4B" w:rsidRDefault="000868E5" w:rsidP="008053BD">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Оценка коммерческого предложения осуществляется по критерию:</w:t>
            </w:r>
          </w:p>
          <w:p w14:paraId="536BC041" w14:textId="77777777" w:rsidR="000868E5" w:rsidRPr="00721D4B" w:rsidRDefault="000868E5" w:rsidP="008053BD">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 Цена коммерческого предложения (минимальная).</w:t>
            </w:r>
          </w:p>
        </w:tc>
      </w:tr>
    </w:tbl>
    <w:p w14:paraId="19086F76" w14:textId="77777777" w:rsidR="000868E5" w:rsidRPr="00721D4B" w:rsidRDefault="000868E5" w:rsidP="000868E5">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14:paraId="141B9D4A" w14:textId="6BFD5208"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040DF0F" w14:textId="03BA40DB"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1B56D585" w14:textId="6D4A1F7D"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4FA6E5E3" w14:textId="50CE0975"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B4DBF19" w14:textId="40A8E3A5"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2A32084F" w14:textId="5C759098"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25390584" w14:textId="17955AD1"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57C9D0CD" w14:textId="745C303F"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FB3D0AF" w14:textId="00597D5B"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42AACE2" w14:textId="7436FCA4"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C872409" w14:textId="677E5C16"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59FAAB4" w14:textId="0964BF1E"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904A1F5" w14:textId="41C63FD2"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6D8B3307" w14:textId="10318849"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57460BFF" w14:textId="3547074F"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0F03B18" w14:textId="1B17AF95"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6B7B2E1" w14:textId="00565F96"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C9DA056" w14:textId="161CC87B"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6943D23D" w14:textId="69E56E9F"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21D1C70B" w14:textId="07CDBF73"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B365911" w14:textId="6F03ED84"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4BBC30A" w14:textId="32360145"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5CDB751A" w14:textId="6A2859C2"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29085639" w14:textId="3FE08E04"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24B509F8" w14:textId="504C32C1"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1643F0C8" w14:textId="4778D3E4"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165A441" w14:textId="335AFD99"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44BFA1F6" w14:textId="06B5355F"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0CD34F5" w14:textId="0B7584BB"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3671B8CD" w14:textId="43CB5329"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6A4218B2" w14:textId="04BA457A"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79080081" w14:textId="430854FE"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31B15F21" w14:textId="7C9B3A12"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6A0FB082" w14:textId="76F361AF" w:rsidR="00A83AE4" w:rsidRDefault="00A83AE4" w:rsidP="006B7EE7">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p>
    <w:p w14:paraId="0E530E52" w14:textId="642C957E" w:rsidR="00A83AE4" w:rsidRDefault="00A83AE4" w:rsidP="00E3265A">
      <w:pPr>
        <w:widowControl w:val="0"/>
        <w:suppressAutoHyphens/>
        <w:autoSpaceDE w:val="0"/>
        <w:spacing w:after="0" w:line="240" w:lineRule="auto"/>
        <w:ind w:right="616"/>
        <w:rPr>
          <w:rFonts w:ascii="Times New Roman" w:eastAsia="Times New Roman" w:hAnsi="Times New Roman" w:cs="Times New Roman"/>
          <w:b/>
          <w:sz w:val="24"/>
          <w:szCs w:val="24"/>
          <w:lang w:eastAsia="ar-SA"/>
        </w:rPr>
      </w:pPr>
    </w:p>
    <w:p w14:paraId="06D5784E" w14:textId="77777777" w:rsidR="006B7EE7" w:rsidRPr="00561122" w:rsidRDefault="006B7EE7" w:rsidP="00453DF9">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r w:rsidRPr="00561122">
        <w:rPr>
          <w:rFonts w:ascii="Times New Roman" w:eastAsia="Times New Roman" w:hAnsi="Times New Roman" w:cs="Times New Roman"/>
          <w:b/>
          <w:sz w:val="24"/>
          <w:szCs w:val="24"/>
          <w:lang w:eastAsia="ar-SA"/>
        </w:rPr>
        <w:t>Приглашение</w:t>
      </w:r>
    </w:p>
    <w:p w14:paraId="46750806" w14:textId="6B917D2E"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r w:rsidRPr="00561122">
        <w:rPr>
          <w:rFonts w:ascii="Times New Roman" w:eastAsia="Times New Roman" w:hAnsi="Times New Roman" w:cs="Times New Roman"/>
          <w:b/>
          <w:sz w:val="24"/>
          <w:szCs w:val="24"/>
          <w:lang w:eastAsia="ar-SA"/>
        </w:rPr>
        <w:t xml:space="preserve">к участию в открытом конкурсе по квалификационному отбору участника для заключения с АО «Каспийский Трубопроводный Консорциум – </w:t>
      </w:r>
      <w:proofErr w:type="gramStart"/>
      <w:r w:rsidRPr="00561122">
        <w:rPr>
          <w:rFonts w:ascii="Times New Roman" w:eastAsia="Times New Roman" w:hAnsi="Times New Roman" w:cs="Times New Roman"/>
          <w:b/>
          <w:sz w:val="24"/>
          <w:szCs w:val="24"/>
          <w:lang w:eastAsia="ar-SA"/>
        </w:rPr>
        <w:t>Р</w:t>
      </w:r>
      <w:proofErr w:type="gramEnd"/>
      <w:r w:rsidRPr="00561122">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r w:rsidRPr="00561122">
        <w:rPr>
          <w:rFonts w:ascii="Times New Roman" w:eastAsia="Times New Roman" w:hAnsi="Times New Roman" w:cs="Times New Roman"/>
          <w:b/>
          <w:sz w:val="24"/>
          <w:szCs w:val="24"/>
          <w:lang w:eastAsia="ar-SA"/>
        </w:rPr>
        <w:t xml:space="preserve">договора поставки медицинского </w:t>
      </w:r>
      <w:r>
        <w:rPr>
          <w:rFonts w:ascii="Times New Roman" w:eastAsia="Times New Roman" w:hAnsi="Times New Roman" w:cs="Times New Roman"/>
          <w:b/>
          <w:sz w:val="24"/>
          <w:szCs w:val="24"/>
          <w:lang w:eastAsia="ar-SA"/>
        </w:rPr>
        <w:t>оборудования для:</w:t>
      </w:r>
    </w:p>
    <w:p w14:paraId="12C1B728" w14:textId="477C3BA1"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sz w:val="24"/>
          <w:szCs w:val="24"/>
          <w:lang w:eastAsia="ar-SA"/>
        </w:rPr>
        <w:t xml:space="preserve">- </w:t>
      </w:r>
      <w:r w:rsidRPr="00561122">
        <w:rPr>
          <w:rFonts w:ascii="Times New Roman" w:eastAsia="Times New Roman" w:hAnsi="Times New Roman" w:cs="Times New Roman"/>
          <w:b/>
          <w:sz w:val="24"/>
          <w:szCs w:val="24"/>
          <w:lang w:eastAsia="ar-SA"/>
        </w:rPr>
        <w:t xml:space="preserve"> </w:t>
      </w:r>
      <w:r w:rsidRPr="00561122">
        <w:rPr>
          <w:rFonts w:ascii="Times New Roman" w:eastAsia="Times New Roman" w:hAnsi="Times New Roman" w:cs="Times New Roman"/>
          <w:b/>
          <w:color w:val="000000"/>
          <w:sz w:val="24"/>
          <w:szCs w:val="24"/>
          <w:lang w:eastAsia="ar-SA"/>
        </w:rPr>
        <w:t xml:space="preserve">муниципального бюджетного учреждения </w:t>
      </w:r>
      <w:r w:rsidRPr="00906AEF">
        <w:rPr>
          <w:rFonts w:ascii="Times New Roman" w:eastAsia="Times New Roman" w:hAnsi="Times New Roman" w:cs="Times New Roman"/>
          <w:b/>
          <w:color w:val="000000"/>
          <w:sz w:val="24"/>
          <w:szCs w:val="24"/>
          <w:lang w:eastAsia="ar-SA"/>
        </w:rPr>
        <w:t>«Городская больница №1» управления здравоохранения муниципального образования г. Новороссийск,</w:t>
      </w:r>
    </w:p>
    <w:p w14:paraId="2C9C3F5E" w14:textId="546F6E26"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учреждения «Городская больница №4» управления здравоохранения муниципального образования г. Новороссийск,</w:t>
      </w:r>
    </w:p>
    <w:p w14:paraId="0137B7B8" w14:textId="51E18996"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автономного у</w:t>
      </w:r>
      <w:r>
        <w:rPr>
          <w:rFonts w:ascii="Times New Roman" w:eastAsia="Times New Roman" w:hAnsi="Times New Roman" w:cs="Times New Roman"/>
          <w:b/>
          <w:color w:val="000000"/>
          <w:sz w:val="24"/>
          <w:szCs w:val="24"/>
          <w:lang w:eastAsia="ar-SA"/>
        </w:rPr>
        <w:t>чреждения «Перинатальный центр»</w:t>
      </w:r>
      <w:r w:rsidRPr="00906AEF">
        <w:rPr>
          <w:rFonts w:ascii="Times New Roman" w:eastAsia="Times New Roman" w:hAnsi="Times New Roman" w:cs="Times New Roman"/>
          <w:b/>
          <w:color w:val="000000"/>
          <w:sz w:val="24"/>
          <w:szCs w:val="24"/>
          <w:lang w:eastAsia="ar-SA"/>
        </w:rPr>
        <w:t xml:space="preserve"> управления здравоохранения муниципального образования г. Новороссийск,</w:t>
      </w:r>
    </w:p>
    <w:p w14:paraId="518FB4A8" w14:textId="54681AE7"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учреждения «Детская городская больница» управления здравоохранения муниципального образования г. Новороссийск,</w:t>
      </w:r>
    </w:p>
    <w:p w14:paraId="11126E52" w14:textId="38DD00D6"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w:t>
      </w:r>
      <w:r>
        <w:rPr>
          <w:rFonts w:ascii="Times New Roman" w:eastAsia="Times New Roman" w:hAnsi="Times New Roman" w:cs="Times New Roman"/>
          <w:b/>
          <w:color w:val="000000"/>
          <w:sz w:val="24"/>
          <w:szCs w:val="24"/>
          <w:lang w:eastAsia="ar-SA"/>
        </w:rPr>
        <w:t xml:space="preserve">еждения «Городская поликлиника </w:t>
      </w:r>
      <w:r w:rsidRPr="00906AEF">
        <w:rPr>
          <w:rFonts w:ascii="Times New Roman" w:eastAsia="Times New Roman" w:hAnsi="Times New Roman" w:cs="Times New Roman"/>
          <w:b/>
          <w:color w:val="000000"/>
          <w:sz w:val="24"/>
          <w:szCs w:val="24"/>
          <w:lang w:eastAsia="ar-SA"/>
        </w:rPr>
        <w:t>№1» управления здравоохранения муниципального образования г. Новороссийск,</w:t>
      </w:r>
    </w:p>
    <w:p w14:paraId="0B1F0434" w14:textId="1175E152"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w:t>
      </w:r>
      <w:r>
        <w:rPr>
          <w:rFonts w:ascii="Times New Roman" w:eastAsia="Times New Roman" w:hAnsi="Times New Roman" w:cs="Times New Roman"/>
          <w:b/>
          <w:color w:val="000000"/>
          <w:sz w:val="24"/>
          <w:szCs w:val="24"/>
          <w:lang w:eastAsia="ar-SA"/>
        </w:rPr>
        <w:t xml:space="preserve">еждения «Городская поликлиника </w:t>
      </w:r>
      <w:r w:rsidRPr="00906AEF">
        <w:rPr>
          <w:rFonts w:ascii="Times New Roman" w:eastAsia="Times New Roman" w:hAnsi="Times New Roman" w:cs="Times New Roman"/>
          <w:b/>
          <w:color w:val="000000"/>
          <w:sz w:val="24"/>
          <w:szCs w:val="24"/>
          <w:lang w:eastAsia="ar-SA"/>
        </w:rPr>
        <w:t>№3» управления здравоохранения муниципального образования г. Новороссийск,</w:t>
      </w:r>
    </w:p>
    <w:p w14:paraId="3FF0EC26" w14:textId="7251B684"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w:t>
      </w:r>
      <w:r>
        <w:rPr>
          <w:rFonts w:ascii="Times New Roman" w:eastAsia="Times New Roman" w:hAnsi="Times New Roman" w:cs="Times New Roman"/>
          <w:b/>
          <w:color w:val="000000"/>
          <w:sz w:val="24"/>
          <w:szCs w:val="24"/>
          <w:lang w:eastAsia="ar-SA"/>
        </w:rPr>
        <w:t xml:space="preserve">еждения «Городская поликлиника </w:t>
      </w:r>
      <w:r w:rsidRPr="00906AEF">
        <w:rPr>
          <w:rFonts w:ascii="Times New Roman" w:eastAsia="Times New Roman" w:hAnsi="Times New Roman" w:cs="Times New Roman"/>
          <w:b/>
          <w:color w:val="000000"/>
          <w:sz w:val="24"/>
          <w:szCs w:val="24"/>
          <w:lang w:eastAsia="ar-SA"/>
        </w:rPr>
        <w:t>№4» управления здравоохранения муниципального образования г. Новороссийск,</w:t>
      </w:r>
    </w:p>
    <w:p w14:paraId="18A03C8F" w14:textId="43D3DAD7"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w:t>
      </w:r>
      <w:r>
        <w:rPr>
          <w:rFonts w:ascii="Times New Roman" w:eastAsia="Times New Roman" w:hAnsi="Times New Roman" w:cs="Times New Roman"/>
          <w:b/>
          <w:color w:val="000000"/>
          <w:sz w:val="24"/>
          <w:szCs w:val="24"/>
          <w:lang w:eastAsia="ar-SA"/>
        </w:rPr>
        <w:t>реждения «Городская поликлиника</w:t>
      </w:r>
      <w:r w:rsidRPr="00906AEF">
        <w:rPr>
          <w:rFonts w:ascii="Times New Roman" w:eastAsia="Times New Roman" w:hAnsi="Times New Roman" w:cs="Times New Roman"/>
          <w:b/>
          <w:color w:val="000000"/>
          <w:sz w:val="24"/>
          <w:szCs w:val="24"/>
          <w:lang w:eastAsia="ar-SA"/>
        </w:rPr>
        <w:t xml:space="preserve"> №5» управления здравоохранения муниципального образования г. Новороссийск,</w:t>
      </w:r>
    </w:p>
    <w:p w14:paraId="563FE9C1" w14:textId="317F51BC"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w:t>
      </w:r>
      <w:r>
        <w:rPr>
          <w:rFonts w:ascii="Times New Roman" w:eastAsia="Times New Roman" w:hAnsi="Times New Roman" w:cs="Times New Roman"/>
          <w:b/>
          <w:color w:val="000000"/>
          <w:sz w:val="24"/>
          <w:szCs w:val="24"/>
          <w:lang w:eastAsia="ar-SA"/>
        </w:rPr>
        <w:t xml:space="preserve">еждения «Городская поликлиника </w:t>
      </w:r>
      <w:r w:rsidRPr="00906AEF">
        <w:rPr>
          <w:rFonts w:ascii="Times New Roman" w:eastAsia="Times New Roman" w:hAnsi="Times New Roman" w:cs="Times New Roman"/>
          <w:b/>
          <w:color w:val="000000"/>
          <w:sz w:val="24"/>
          <w:szCs w:val="24"/>
          <w:lang w:eastAsia="ar-SA"/>
        </w:rPr>
        <w:t>№6» управления здравоохранения муниципального образования г. Новороссийск,</w:t>
      </w:r>
    </w:p>
    <w:p w14:paraId="6CF7669B" w14:textId="7C6F54C9"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w:t>
      </w:r>
      <w:r>
        <w:rPr>
          <w:rFonts w:ascii="Times New Roman" w:eastAsia="Times New Roman" w:hAnsi="Times New Roman" w:cs="Times New Roman"/>
          <w:b/>
          <w:color w:val="000000"/>
          <w:sz w:val="24"/>
          <w:szCs w:val="24"/>
          <w:lang w:eastAsia="ar-SA"/>
        </w:rPr>
        <w:t xml:space="preserve">еждения «Городская поликлиника </w:t>
      </w:r>
      <w:r w:rsidRPr="00906AEF">
        <w:rPr>
          <w:rFonts w:ascii="Times New Roman" w:eastAsia="Times New Roman" w:hAnsi="Times New Roman" w:cs="Times New Roman"/>
          <w:b/>
          <w:color w:val="000000"/>
          <w:sz w:val="24"/>
          <w:szCs w:val="24"/>
          <w:lang w:eastAsia="ar-SA"/>
        </w:rPr>
        <w:t>№7» управления здравоохранения муниципального образования г. Новороссийск,</w:t>
      </w:r>
    </w:p>
    <w:p w14:paraId="6A282BD0" w14:textId="5614ABC3"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Pr="00906AEF">
        <w:rPr>
          <w:rFonts w:ascii="Times New Roman" w:eastAsia="Times New Roman" w:hAnsi="Times New Roman" w:cs="Times New Roman"/>
          <w:b/>
          <w:color w:val="000000"/>
          <w:sz w:val="24"/>
          <w:szCs w:val="24"/>
          <w:lang w:eastAsia="ar-SA"/>
        </w:rPr>
        <w:t>муниципального бюджетного учреждения «Детская городская поликлиника» управления здравоохранения муниципального образования г. Новороссийск,</w:t>
      </w:r>
    </w:p>
    <w:p w14:paraId="2225ACCC" w14:textId="7AF1D4A9"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w:t>
      </w:r>
      <w:r w:rsidRPr="00906AEF">
        <w:rPr>
          <w:rFonts w:ascii="Times New Roman" w:eastAsia="Times New Roman" w:hAnsi="Times New Roman" w:cs="Times New Roman"/>
          <w:b/>
          <w:color w:val="000000"/>
          <w:sz w:val="24"/>
          <w:szCs w:val="24"/>
          <w:lang w:eastAsia="ar-SA"/>
        </w:rPr>
        <w:t>муниципального автономного учреждения «Клинико-диагностический центр» управления здравоохранения муниципального образования г. Новороссийск,</w:t>
      </w:r>
    </w:p>
    <w:p w14:paraId="1A62C69C" w14:textId="286ED109" w:rsidR="006B7EE7" w:rsidRDefault="006B7EE7" w:rsidP="00453DF9">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color w:val="000000"/>
          <w:sz w:val="24"/>
          <w:szCs w:val="24"/>
          <w:lang w:eastAsia="ar-SA"/>
        </w:rPr>
        <w:t>-</w:t>
      </w:r>
      <w:r w:rsidRPr="00906AEF">
        <w:rPr>
          <w:rFonts w:ascii="Times New Roman" w:eastAsia="Times New Roman" w:hAnsi="Times New Roman" w:cs="Times New Roman"/>
          <w:b/>
          <w:color w:val="000000"/>
          <w:sz w:val="24"/>
          <w:szCs w:val="24"/>
          <w:lang w:eastAsia="ar-SA"/>
        </w:rPr>
        <w:t>муниципального бюдж</w:t>
      </w:r>
      <w:r>
        <w:rPr>
          <w:rFonts w:ascii="Times New Roman" w:eastAsia="Times New Roman" w:hAnsi="Times New Roman" w:cs="Times New Roman"/>
          <w:b/>
          <w:color w:val="000000"/>
          <w:sz w:val="24"/>
          <w:szCs w:val="24"/>
          <w:lang w:eastAsia="ar-SA"/>
        </w:rPr>
        <w:t xml:space="preserve">етного учреждения «Амбулатория </w:t>
      </w:r>
      <w:r w:rsidRPr="00906AEF">
        <w:rPr>
          <w:rFonts w:ascii="Times New Roman" w:eastAsia="Times New Roman" w:hAnsi="Times New Roman" w:cs="Times New Roman"/>
          <w:b/>
          <w:color w:val="000000"/>
          <w:sz w:val="24"/>
          <w:szCs w:val="24"/>
          <w:lang w:eastAsia="ar-SA"/>
        </w:rPr>
        <w:t>№3» управления здравоохранения муниципального образования г. Новороссийск</w:t>
      </w:r>
    </w:p>
    <w:p w14:paraId="5A6A007F" w14:textId="77777777" w:rsidR="006B7EE7" w:rsidRPr="00561122" w:rsidRDefault="006B7EE7" w:rsidP="00453DF9">
      <w:pPr>
        <w:widowControl w:val="0"/>
        <w:suppressAutoHyphens/>
        <w:autoSpaceDE w:val="0"/>
        <w:spacing w:after="0" w:line="240" w:lineRule="auto"/>
        <w:ind w:right="616"/>
        <w:jc w:val="center"/>
        <w:rPr>
          <w:rFonts w:ascii="Times New Roman" w:eastAsia="Times New Roman" w:hAnsi="Times New Roman" w:cs="Times New Roman"/>
          <w:b/>
          <w:sz w:val="24"/>
          <w:szCs w:val="24"/>
          <w:lang w:eastAsia="ar-SA"/>
        </w:rPr>
      </w:pPr>
      <w:r w:rsidRPr="00906AEF">
        <w:rPr>
          <w:rFonts w:ascii="Times New Roman" w:eastAsia="Times New Roman" w:hAnsi="Times New Roman" w:cs="Times New Roman"/>
          <w:b/>
          <w:sz w:val="24"/>
          <w:szCs w:val="24"/>
          <w:lang w:eastAsia="ar-SA"/>
        </w:rPr>
        <w:t>в рамках проведения благотворительной</w:t>
      </w:r>
      <w:r w:rsidRPr="00561122">
        <w:rPr>
          <w:rFonts w:ascii="Times New Roman" w:eastAsia="Times New Roman" w:hAnsi="Times New Roman" w:cs="Times New Roman"/>
          <w:b/>
          <w:sz w:val="24"/>
          <w:szCs w:val="24"/>
          <w:lang w:eastAsia="ar-SA"/>
        </w:rPr>
        <w:t xml:space="preserve"> программы.</w:t>
      </w:r>
    </w:p>
    <w:p w14:paraId="2FA20053" w14:textId="77777777" w:rsidR="006B7EE7" w:rsidRPr="00721D4B" w:rsidRDefault="006B7EE7" w:rsidP="006B7EE7">
      <w:pPr>
        <w:widowControl w:val="0"/>
        <w:suppressAutoHyphens/>
        <w:autoSpaceDE w:val="0"/>
        <w:spacing w:after="0" w:line="240" w:lineRule="auto"/>
        <w:ind w:right="616" w:firstLine="567"/>
        <w:jc w:val="center"/>
        <w:rPr>
          <w:rFonts w:ascii="Times New Roman" w:eastAsia="Times New Roman" w:hAnsi="Times New Roman" w:cs="Times New Roman"/>
          <w:b/>
          <w:sz w:val="24"/>
          <w:szCs w:val="24"/>
          <w:lang w:eastAsia="ar-SA"/>
        </w:rPr>
      </w:pPr>
    </w:p>
    <w:p w14:paraId="74F3311D" w14:textId="77777777" w:rsidR="006B7EE7"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Для участия в открытом конкурсе по квалификационному отбору Поставщика на право заключения с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 договора поставки</w:t>
      </w:r>
      <w:r>
        <w:rPr>
          <w:rFonts w:ascii="Times New Roman" w:eastAsia="Times New Roman" w:hAnsi="Times New Roman" w:cs="Times New Roman"/>
          <w:sz w:val="24"/>
          <w:szCs w:val="24"/>
          <w:lang w:eastAsia="ar-SA"/>
        </w:rPr>
        <w:t xml:space="preserve"> для: </w:t>
      </w:r>
    </w:p>
    <w:p w14:paraId="30B011E2"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90167">
        <w:rPr>
          <w:rFonts w:ascii="Times New Roman" w:eastAsia="Times New Roman" w:hAnsi="Times New Roman" w:cs="Times New Roman"/>
          <w:sz w:val="24"/>
          <w:szCs w:val="24"/>
          <w:lang w:eastAsia="ar-SA"/>
        </w:rPr>
        <w:t xml:space="preserve">муниципального бюджетного учреждения </w:t>
      </w:r>
      <w:r w:rsidRPr="00906AEF">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6DAAD7C0"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«Городская больница №4» управления здравоохранения муниципального образования г. Новороссийск, </w:t>
      </w:r>
    </w:p>
    <w:p w14:paraId="4E23D9FC" w14:textId="2E7B3631"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автономного у</w:t>
      </w:r>
      <w:r>
        <w:rPr>
          <w:rFonts w:ascii="Times New Roman" w:eastAsia="Times New Roman" w:hAnsi="Times New Roman" w:cs="Times New Roman"/>
          <w:sz w:val="24"/>
          <w:szCs w:val="24"/>
          <w:lang w:eastAsia="ar-SA"/>
        </w:rPr>
        <w:t>чреждения «Перинатальный центр»</w:t>
      </w:r>
      <w:r w:rsidRPr="00906AEF">
        <w:rPr>
          <w:rFonts w:ascii="Times New Roman" w:eastAsia="Times New Roman" w:hAnsi="Times New Roman" w:cs="Times New Roman"/>
          <w:sz w:val="24"/>
          <w:szCs w:val="24"/>
          <w:lang w:eastAsia="ar-SA"/>
        </w:rPr>
        <w:t xml:space="preserve"> управления здравоохранения муниципального образования г. Новороссийск, </w:t>
      </w:r>
    </w:p>
    <w:p w14:paraId="506E6E7D"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3791985D" w14:textId="3087B650"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906AEF">
        <w:rPr>
          <w:rFonts w:ascii="Times New Roman" w:eastAsia="Times New Roman" w:hAnsi="Times New Roman" w:cs="Times New Roman"/>
          <w:sz w:val="24"/>
          <w:szCs w:val="24"/>
          <w:lang w:eastAsia="ar-SA"/>
        </w:rPr>
        <w:t xml:space="preserve"> №1» управления здравоохранения муниципального образования г. Новороссийск, </w:t>
      </w:r>
    </w:p>
    <w:p w14:paraId="678EF14A" w14:textId="35501CD9"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71CB84FD" w14:textId="16E08B6F"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906AEF">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27B9C756" w14:textId="40E1F3B5"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906AEF">
        <w:rPr>
          <w:rFonts w:ascii="Times New Roman" w:eastAsia="Times New Roman" w:hAnsi="Times New Roman" w:cs="Times New Roman"/>
          <w:sz w:val="24"/>
          <w:szCs w:val="24"/>
          <w:lang w:eastAsia="ar-SA"/>
        </w:rPr>
        <w:t xml:space="preserve"> №5» управления </w:t>
      </w:r>
      <w:r w:rsidRPr="00906AEF">
        <w:rPr>
          <w:rFonts w:ascii="Times New Roman" w:eastAsia="Times New Roman" w:hAnsi="Times New Roman" w:cs="Times New Roman"/>
          <w:sz w:val="24"/>
          <w:szCs w:val="24"/>
          <w:lang w:eastAsia="ar-SA"/>
        </w:rPr>
        <w:lastRenderedPageBreak/>
        <w:t xml:space="preserve">здравоохранения муниципального образования г. Новороссийск, </w:t>
      </w:r>
    </w:p>
    <w:p w14:paraId="1D20F799" w14:textId="742C12E2"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906AEF">
        <w:rPr>
          <w:rFonts w:ascii="Times New Roman" w:eastAsia="Times New Roman" w:hAnsi="Times New Roman" w:cs="Times New Roman"/>
          <w:sz w:val="24"/>
          <w:szCs w:val="24"/>
          <w:lang w:eastAsia="ar-SA"/>
        </w:rPr>
        <w:t xml:space="preserve"> №6» управления здравоохранения муниципального образования г. Новороссийск, </w:t>
      </w:r>
    </w:p>
    <w:p w14:paraId="14C77BC1" w14:textId="1B8D45D1"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906AEF">
        <w:rPr>
          <w:rFonts w:ascii="Times New Roman" w:eastAsia="Times New Roman" w:hAnsi="Times New Roman" w:cs="Times New Roman"/>
          <w:sz w:val="24"/>
          <w:szCs w:val="24"/>
          <w:lang w:eastAsia="ar-SA"/>
        </w:rPr>
        <w:t xml:space="preserve"> №7» управления здравоохранения муниципального образования г. Новороссийск, </w:t>
      </w:r>
    </w:p>
    <w:p w14:paraId="43E3666B"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05DCDF68" w14:textId="6C2FD98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автономного учреждения «</w:t>
      </w:r>
      <w:r>
        <w:rPr>
          <w:rFonts w:ascii="Times New Roman" w:eastAsia="Times New Roman" w:hAnsi="Times New Roman" w:cs="Times New Roman"/>
          <w:sz w:val="24"/>
          <w:szCs w:val="24"/>
          <w:lang w:eastAsia="ar-SA"/>
        </w:rPr>
        <w:t xml:space="preserve">Клинико-диагностический центр» </w:t>
      </w:r>
      <w:r w:rsidRPr="00906AEF">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057345AB" w14:textId="0D109C56"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w:t>
      </w:r>
      <w:r>
        <w:rPr>
          <w:rFonts w:ascii="Times New Roman" w:eastAsia="Times New Roman" w:hAnsi="Times New Roman" w:cs="Times New Roman"/>
          <w:sz w:val="24"/>
          <w:szCs w:val="24"/>
          <w:lang w:eastAsia="ar-SA"/>
        </w:rPr>
        <w:t>жетного учреждения «Амбулатория</w:t>
      </w:r>
      <w:r w:rsidRPr="00906AEF">
        <w:rPr>
          <w:rFonts w:ascii="Times New Roman" w:eastAsia="Times New Roman" w:hAnsi="Times New Roman" w:cs="Times New Roman"/>
          <w:sz w:val="24"/>
          <w:szCs w:val="24"/>
          <w:lang w:eastAsia="ar-SA"/>
        </w:rPr>
        <w:t xml:space="preserve"> №3» управления здравоохранения муниципального образования г. Новороссийск </w:t>
      </w:r>
    </w:p>
    <w:p w14:paraId="32445D08" w14:textId="77777777" w:rsidR="006B7EE7" w:rsidRPr="00721D4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906AEF">
        <w:rPr>
          <w:rFonts w:ascii="Times New Roman" w:eastAsia="Times New Roman" w:hAnsi="Times New Roman" w:cs="Times New Roman"/>
          <w:sz w:val="24"/>
          <w:szCs w:val="24"/>
          <w:lang w:eastAsia="ar-SA"/>
        </w:rPr>
        <w:t>в рамках</w:t>
      </w:r>
      <w:r w:rsidRPr="00721D4B">
        <w:rPr>
          <w:rFonts w:ascii="Times New Roman" w:eastAsia="Times New Roman" w:hAnsi="Times New Roman" w:cs="Times New Roman"/>
          <w:sz w:val="24"/>
          <w:szCs w:val="24"/>
          <w:lang w:eastAsia="ar-SA"/>
        </w:rPr>
        <w:t xml:space="preserve"> проведение благотворительной программы, приглашаются юридические лица и предприниматели без образования юридического лица, зарегистрированные в этом качестве на территории Российской Федерации, которым законодательство Российской Федерации не запрещает заниматься деятельностью по предмету конкурса. </w:t>
      </w:r>
    </w:p>
    <w:p w14:paraId="03B1C052"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Заказчик конкурса (Благотворитель) -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w:t>
      </w:r>
    </w:p>
    <w:p w14:paraId="552BB70B"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B8755E">
        <w:rPr>
          <w:rFonts w:ascii="Times New Roman" w:eastAsia="Times New Roman" w:hAnsi="Times New Roman" w:cs="Times New Roman"/>
          <w:sz w:val="24"/>
          <w:szCs w:val="24"/>
          <w:lang w:eastAsia="ar-SA"/>
        </w:rPr>
        <w:t xml:space="preserve">Организатор конкурса (Координатор) – </w:t>
      </w:r>
      <w:r w:rsidRPr="00B8755E">
        <w:rPr>
          <w:rFonts w:ascii="Times New Roman" w:eastAsia="Times New Roman" w:hAnsi="Times New Roman"/>
          <w:b/>
          <w:bCs/>
          <w:color w:val="000000"/>
          <w:lang w:eastAsia="ru-RU"/>
        </w:rPr>
        <w:t>Администрация муниципального образования город Новороссийск</w:t>
      </w:r>
    </w:p>
    <w:p w14:paraId="091A161D"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Адрес: </w:t>
      </w:r>
      <w:r>
        <w:rPr>
          <w:rFonts w:ascii="Times New Roman" w:eastAsia="Times New Roman" w:hAnsi="Times New Roman" w:cs="Times New Roman"/>
          <w:sz w:val="24"/>
          <w:szCs w:val="24"/>
          <w:lang w:eastAsia="ar-SA"/>
        </w:rPr>
        <w:t>353900</w:t>
      </w:r>
      <w:r w:rsidRPr="00721D4B">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9D0523">
        <w:rPr>
          <w:rFonts w:ascii="Times New Roman" w:eastAsia="Times New Roman" w:hAnsi="Times New Roman" w:cs="Times New Roman"/>
          <w:sz w:val="24"/>
          <w:szCs w:val="24"/>
          <w:lang w:eastAsia="ar-SA"/>
        </w:rPr>
        <w:t xml:space="preserve">город Новороссийск, улица </w:t>
      </w:r>
      <w:r>
        <w:rPr>
          <w:rFonts w:ascii="Times New Roman" w:eastAsia="Times New Roman" w:hAnsi="Times New Roman" w:cs="Times New Roman"/>
          <w:sz w:val="24"/>
          <w:szCs w:val="24"/>
          <w:lang w:eastAsia="ar-SA"/>
        </w:rPr>
        <w:t>Советов, 18</w:t>
      </w:r>
    </w:p>
    <w:p w14:paraId="48CF0657" w14:textId="77777777" w:rsidR="006B7EE7" w:rsidRPr="0016697F"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Для участия в конкурсе необходимо подготовить конкурсную заявку в соответствии с требованиями, указанными в настоящей конкурсной документации, и предоставить ее организатору конкурса. Полный комплект конкурсной документации размещен на сайте </w:t>
      </w:r>
      <w:proofErr w:type="spellStart"/>
      <w:r>
        <w:rPr>
          <w:rFonts w:ascii="Times New Roman" w:eastAsia="Times New Roman" w:hAnsi="Times New Roman" w:cs="Times New Roman"/>
          <w:sz w:val="24"/>
          <w:szCs w:val="24"/>
          <w:u w:val="single"/>
          <w:lang w:eastAsia="ar-SA"/>
        </w:rPr>
        <w:t>www</w:t>
      </w:r>
      <w:proofErr w:type="spellEnd"/>
      <w:r>
        <w:rPr>
          <w:rFonts w:ascii="Times New Roman" w:eastAsia="Times New Roman" w:hAnsi="Times New Roman" w:cs="Times New Roman"/>
          <w:sz w:val="24"/>
          <w:szCs w:val="24"/>
          <w:u w:val="single"/>
          <w:lang w:eastAsia="ar-SA"/>
        </w:rPr>
        <w:t>.</w:t>
      </w:r>
      <w:proofErr w:type="spellStart"/>
      <w:r>
        <w:rPr>
          <w:rFonts w:ascii="Times New Roman" w:eastAsia="Times New Roman" w:hAnsi="Times New Roman" w:cs="Times New Roman"/>
          <w:sz w:val="24"/>
          <w:szCs w:val="24"/>
          <w:u w:val="single"/>
          <w:lang w:val="en-US" w:eastAsia="ar-SA"/>
        </w:rPr>
        <w:t>novoroszdrav</w:t>
      </w:r>
      <w:proofErr w:type="spellEnd"/>
      <w:r w:rsidRPr="00721D4B">
        <w:rPr>
          <w:rFonts w:ascii="Times New Roman" w:eastAsia="Times New Roman" w:hAnsi="Times New Roman" w:cs="Times New Roman"/>
          <w:sz w:val="24"/>
          <w:szCs w:val="24"/>
          <w:u w:val="single"/>
          <w:lang w:eastAsia="ar-SA"/>
        </w:rPr>
        <w:t>.</w:t>
      </w:r>
      <w:proofErr w:type="spellStart"/>
      <w:r w:rsidRPr="00721D4B">
        <w:rPr>
          <w:rFonts w:ascii="Times New Roman" w:eastAsia="Times New Roman" w:hAnsi="Times New Roman" w:cs="Times New Roman"/>
          <w:sz w:val="24"/>
          <w:szCs w:val="24"/>
          <w:u w:val="single"/>
          <w:lang w:eastAsia="ar-SA"/>
        </w:rPr>
        <w:t>ru</w:t>
      </w:r>
      <w:proofErr w:type="spellEnd"/>
      <w:r w:rsidRPr="00721D4B">
        <w:rPr>
          <w:rFonts w:ascii="Times New Roman" w:eastAsia="Times New Roman" w:hAnsi="Times New Roman" w:cs="Times New Roman"/>
          <w:sz w:val="24"/>
          <w:szCs w:val="24"/>
          <w:lang w:eastAsia="ar-SA"/>
        </w:rPr>
        <w:t xml:space="preserve"> и может быть получен всеми заинтересованными лицами по адресу: </w:t>
      </w:r>
      <w:r w:rsidRPr="00737F1F">
        <w:rPr>
          <w:rFonts w:ascii="Times New Roman" w:eastAsia="Times New Roman" w:hAnsi="Times New Roman" w:cs="Times New Roman"/>
          <w:sz w:val="24"/>
          <w:szCs w:val="24"/>
          <w:lang w:eastAsia="ar-SA"/>
        </w:rPr>
        <w:t>3539</w:t>
      </w:r>
      <w:r>
        <w:rPr>
          <w:rFonts w:ascii="Times New Roman" w:eastAsia="Times New Roman" w:hAnsi="Times New Roman" w:cs="Times New Roman"/>
          <w:sz w:val="24"/>
          <w:szCs w:val="24"/>
          <w:lang w:eastAsia="ar-SA"/>
        </w:rPr>
        <w:t>0</w:t>
      </w:r>
      <w:r w:rsidRPr="00737F1F">
        <w:rPr>
          <w:rFonts w:ascii="Times New Roman" w:eastAsia="Times New Roman" w:hAnsi="Times New Roman" w:cs="Times New Roman"/>
          <w:sz w:val="24"/>
          <w:szCs w:val="24"/>
          <w:lang w:eastAsia="ar-SA"/>
        </w:rPr>
        <w:t xml:space="preserve">0, город Новороссийск, улица Лейтенанта Шмидта, дом 37, </w:t>
      </w:r>
      <w:r>
        <w:rPr>
          <w:rFonts w:ascii="Times New Roman" w:eastAsia="Times New Roman" w:hAnsi="Times New Roman" w:cs="Times New Roman"/>
          <w:sz w:val="24"/>
          <w:szCs w:val="24"/>
          <w:lang w:eastAsia="ar-SA"/>
        </w:rPr>
        <w:t xml:space="preserve">3 этаж, </w:t>
      </w:r>
      <w:r w:rsidRPr="0016697F">
        <w:rPr>
          <w:rFonts w:ascii="Times New Roman" w:eastAsia="Times New Roman" w:hAnsi="Times New Roman" w:cs="Times New Roman"/>
          <w:sz w:val="24"/>
          <w:szCs w:val="24"/>
          <w:lang w:eastAsia="ar-SA"/>
        </w:rPr>
        <w:t>каб.3.</w:t>
      </w:r>
    </w:p>
    <w:p w14:paraId="49330D19" w14:textId="2C10F3CC" w:rsidR="006B7EE7"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906AEF">
        <w:rPr>
          <w:rFonts w:ascii="Times New Roman" w:eastAsia="Times New Roman" w:hAnsi="Times New Roman" w:cs="Times New Roman"/>
          <w:sz w:val="24"/>
          <w:szCs w:val="24"/>
          <w:lang w:eastAsia="ar-SA"/>
        </w:rPr>
        <w:t xml:space="preserve">Начальная (максимальная) цена: </w:t>
      </w:r>
      <w:r>
        <w:rPr>
          <w:rFonts w:ascii="Times New Roman" w:eastAsia="Times New Roman" w:hAnsi="Times New Roman" w:cs="Times New Roman"/>
          <w:sz w:val="24"/>
          <w:szCs w:val="24"/>
          <w:lang w:eastAsia="ar-SA"/>
        </w:rPr>
        <w:t>44 998 574</w:t>
      </w:r>
      <w:r w:rsidRPr="00950C3B">
        <w:rPr>
          <w:rFonts w:ascii="Times New Roman" w:eastAsia="Times New Roman" w:hAnsi="Times New Roman" w:cs="Times New Roman"/>
          <w:color w:val="FF0000"/>
          <w:sz w:val="24"/>
          <w:szCs w:val="24"/>
          <w:lang w:eastAsia="ar-SA"/>
        </w:rPr>
        <w:t xml:space="preserve"> </w:t>
      </w:r>
      <w:r w:rsidRPr="003D14BD">
        <w:rPr>
          <w:rFonts w:ascii="Times New Roman" w:eastAsia="Times New Roman" w:hAnsi="Times New Roman" w:cs="Times New Roman"/>
          <w:sz w:val="24"/>
          <w:szCs w:val="24"/>
          <w:lang w:eastAsia="ar-SA"/>
        </w:rPr>
        <w:t>(сорок четыре миллиона девятьсот девяносто восемь тысяч пятьсот семьдесят четыре)</w:t>
      </w:r>
      <w:r w:rsidRPr="00906AEF">
        <w:rPr>
          <w:rFonts w:ascii="Times New Roman" w:eastAsia="Times New Roman" w:hAnsi="Times New Roman" w:cs="Times New Roman"/>
          <w:sz w:val="24"/>
          <w:szCs w:val="24"/>
          <w:lang w:eastAsia="ar-SA"/>
        </w:rPr>
        <w:t xml:space="preserve"> рублей </w:t>
      </w:r>
      <w:r>
        <w:rPr>
          <w:rFonts w:ascii="Times New Roman" w:eastAsia="Times New Roman" w:hAnsi="Times New Roman" w:cs="Times New Roman"/>
          <w:sz w:val="24"/>
          <w:szCs w:val="24"/>
          <w:lang w:eastAsia="ar-SA"/>
        </w:rPr>
        <w:t>33</w:t>
      </w:r>
      <w:r w:rsidRPr="00906AEF">
        <w:rPr>
          <w:rFonts w:ascii="Times New Roman" w:eastAsia="Times New Roman" w:hAnsi="Times New Roman" w:cs="Times New Roman"/>
          <w:sz w:val="24"/>
          <w:szCs w:val="24"/>
          <w:lang w:eastAsia="ar-SA"/>
        </w:rPr>
        <w:t xml:space="preserve"> коп</w:t>
      </w:r>
      <w:r>
        <w:rPr>
          <w:rFonts w:ascii="Times New Roman" w:eastAsia="Times New Roman" w:hAnsi="Times New Roman" w:cs="Times New Roman"/>
          <w:sz w:val="24"/>
          <w:szCs w:val="24"/>
          <w:lang w:eastAsia="ar-SA"/>
        </w:rPr>
        <w:t xml:space="preserve">. Срок заключения договора: </w:t>
      </w:r>
      <w:r w:rsidRPr="00721D4B">
        <w:rPr>
          <w:rFonts w:ascii="Times New Roman" w:eastAsia="Times New Roman" w:hAnsi="Times New Roman" w:cs="Times New Roman"/>
          <w:sz w:val="24"/>
          <w:szCs w:val="24"/>
          <w:lang w:eastAsia="ar-SA"/>
        </w:rPr>
        <w:t xml:space="preserve">С победителем конкурса и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 xml:space="preserve">» будет заключен договор поставки </w:t>
      </w:r>
      <w:r w:rsidRPr="009D0523">
        <w:rPr>
          <w:rFonts w:ascii="Times New Roman" w:eastAsia="Times New Roman" w:hAnsi="Times New Roman" w:cs="Times New Roman"/>
          <w:sz w:val="24"/>
          <w:szCs w:val="24"/>
          <w:lang w:eastAsia="ar-SA"/>
        </w:rPr>
        <w:t>медицинского оборудования для</w:t>
      </w:r>
      <w:r>
        <w:rPr>
          <w:rFonts w:ascii="Times New Roman" w:eastAsia="Times New Roman" w:hAnsi="Times New Roman" w:cs="Times New Roman"/>
          <w:sz w:val="24"/>
          <w:szCs w:val="24"/>
          <w:lang w:eastAsia="ar-SA"/>
        </w:rPr>
        <w:t>:</w:t>
      </w:r>
    </w:p>
    <w:p w14:paraId="468A5B96" w14:textId="77777777"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bookmarkStart w:id="13" w:name="_Hlk499630039"/>
      <w:r w:rsidRPr="005D6F1B">
        <w:rPr>
          <w:rFonts w:ascii="Times New Roman" w:eastAsia="Times New Roman" w:hAnsi="Times New Roman" w:cs="Times New Roman"/>
          <w:sz w:val="24"/>
          <w:szCs w:val="24"/>
          <w:lang w:eastAsia="ar-SA"/>
        </w:rPr>
        <w:t xml:space="preserve">- муниципального бюджетного учреждения «Городская больница №1» управления здравоохранения муниципального образования, </w:t>
      </w:r>
    </w:p>
    <w:p w14:paraId="44E86BB9" w14:textId="77777777"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xml:space="preserve">- муниципального бюджетного учреждения «Городская больница №4» управления здравоохранения муниципального образования г. Новороссийск, </w:t>
      </w:r>
    </w:p>
    <w:p w14:paraId="23797711" w14:textId="51AC52B2"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автономного уч</w:t>
      </w:r>
      <w:r>
        <w:rPr>
          <w:rFonts w:ascii="Times New Roman" w:eastAsia="Times New Roman" w:hAnsi="Times New Roman" w:cs="Times New Roman"/>
          <w:sz w:val="24"/>
          <w:szCs w:val="24"/>
          <w:lang w:eastAsia="ar-SA"/>
        </w:rPr>
        <w:t xml:space="preserve">реждения «Перинатальный центр» </w:t>
      </w:r>
      <w:r w:rsidRPr="005D6F1B">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05D99F5F" w14:textId="5E1C2C30"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5D6F1B">
        <w:rPr>
          <w:rFonts w:ascii="Times New Roman" w:eastAsia="Times New Roman" w:hAnsi="Times New Roman" w:cs="Times New Roman"/>
          <w:sz w:val="24"/>
          <w:szCs w:val="24"/>
          <w:lang w:eastAsia="ar-SA"/>
        </w:rPr>
        <w:t xml:space="preserve"> №1» управления здравоохранения муниципального образования г. Новороссийск, </w:t>
      </w:r>
    </w:p>
    <w:p w14:paraId="08C3AAF9" w14:textId="71E0A657"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w:t>
      </w:r>
      <w:r>
        <w:rPr>
          <w:rFonts w:ascii="Times New Roman" w:eastAsia="Times New Roman" w:hAnsi="Times New Roman" w:cs="Times New Roman"/>
          <w:sz w:val="24"/>
          <w:szCs w:val="24"/>
          <w:lang w:eastAsia="ar-SA"/>
        </w:rPr>
        <w:t>реждения «Городская поликлиника</w:t>
      </w:r>
      <w:r w:rsidRPr="005D6F1B">
        <w:rPr>
          <w:rFonts w:ascii="Times New Roman" w:eastAsia="Times New Roman" w:hAnsi="Times New Roman" w:cs="Times New Roman"/>
          <w:sz w:val="24"/>
          <w:szCs w:val="24"/>
          <w:lang w:eastAsia="ar-SA"/>
        </w:rPr>
        <w:t xml:space="preserve"> №3» управления здравоохранения муниципального образования г. Новороссийск, </w:t>
      </w:r>
    </w:p>
    <w:p w14:paraId="5582D36B" w14:textId="6AD12105"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D6F1B">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16F59C38" w14:textId="57EC0AE0"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D6F1B">
        <w:rPr>
          <w:rFonts w:ascii="Times New Roman" w:eastAsia="Times New Roman" w:hAnsi="Times New Roman" w:cs="Times New Roman"/>
          <w:sz w:val="24"/>
          <w:szCs w:val="24"/>
          <w:lang w:eastAsia="ar-SA"/>
        </w:rPr>
        <w:t xml:space="preserve">№5» управления здравоохранения муниципального образования г. Новороссийск, </w:t>
      </w:r>
    </w:p>
    <w:p w14:paraId="6776DCD8" w14:textId="22F6ACB8"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D6F1B">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560335C4" w14:textId="5C4B2178" w:rsidR="006B7EE7" w:rsidRPr="005D6F1B"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D6F1B">
        <w:rPr>
          <w:rFonts w:ascii="Times New Roman" w:eastAsia="Times New Roman" w:hAnsi="Times New Roman" w:cs="Times New Roman"/>
          <w:sz w:val="24"/>
          <w:szCs w:val="24"/>
          <w:lang w:eastAsia="ar-SA"/>
        </w:rPr>
        <w:t xml:space="preserve">№7» </w:t>
      </w:r>
      <w:bookmarkStart w:id="14" w:name="_Hlk499629208"/>
      <w:r w:rsidRPr="005D6F1B">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bookmarkEnd w:id="14"/>
    <w:p w14:paraId="54327E3D" w14:textId="1AE908B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D6F1B">
        <w:rPr>
          <w:rFonts w:ascii="Times New Roman" w:eastAsia="Times New Roman" w:hAnsi="Times New Roman" w:cs="Times New Roman"/>
          <w:sz w:val="24"/>
          <w:szCs w:val="24"/>
          <w:lang w:eastAsia="ar-SA"/>
        </w:rPr>
        <w:t>- муниципального бюдж</w:t>
      </w:r>
      <w:r>
        <w:rPr>
          <w:rFonts w:ascii="Times New Roman" w:eastAsia="Times New Roman" w:hAnsi="Times New Roman" w:cs="Times New Roman"/>
          <w:sz w:val="24"/>
          <w:szCs w:val="24"/>
          <w:lang w:eastAsia="ar-SA"/>
        </w:rPr>
        <w:t xml:space="preserve">етного учреждения «Амбулатория </w:t>
      </w:r>
      <w:r w:rsidRPr="005D6F1B">
        <w:rPr>
          <w:rFonts w:ascii="Times New Roman" w:eastAsia="Times New Roman" w:hAnsi="Times New Roman" w:cs="Times New Roman"/>
          <w:sz w:val="24"/>
          <w:szCs w:val="24"/>
          <w:lang w:eastAsia="ar-SA"/>
        </w:rPr>
        <w:t xml:space="preserve">№3» управления здравоохранения </w:t>
      </w:r>
      <w:r w:rsidRPr="00596787">
        <w:rPr>
          <w:rFonts w:ascii="Times New Roman" w:eastAsia="Times New Roman" w:hAnsi="Times New Roman" w:cs="Times New Roman"/>
          <w:sz w:val="24"/>
          <w:szCs w:val="24"/>
          <w:lang w:eastAsia="ar-SA"/>
        </w:rPr>
        <w:t>муниципального образования г. Новороссийск</w:t>
      </w:r>
    </w:p>
    <w:p w14:paraId="3021C26D"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w:t>
      </w:r>
      <w:r w:rsidRPr="00906AEF">
        <w:rPr>
          <w:rFonts w:ascii="Times New Roman" w:eastAsia="Times New Roman" w:hAnsi="Times New Roman" w:cs="Times New Roman"/>
          <w:sz w:val="24"/>
          <w:szCs w:val="24"/>
          <w:lang w:eastAsia="ar-SA"/>
        </w:rPr>
        <w:lastRenderedPageBreak/>
        <w:t xml:space="preserve">здравоохранения муниципального образования г. Новороссийск, </w:t>
      </w:r>
    </w:p>
    <w:p w14:paraId="1A2CA864" w14:textId="5CCBB139"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учреждения «</w:t>
      </w:r>
      <w:r w:rsidR="008053BD">
        <w:rPr>
          <w:rFonts w:ascii="Times New Roman" w:eastAsia="Times New Roman" w:hAnsi="Times New Roman" w:cs="Times New Roman"/>
          <w:sz w:val="24"/>
          <w:szCs w:val="24"/>
          <w:lang w:eastAsia="ar-SA"/>
        </w:rPr>
        <w:t xml:space="preserve">Клинико-диагностический центр» </w:t>
      </w:r>
      <w:r w:rsidRPr="00AD2DE3">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w:t>
      </w:r>
    </w:p>
    <w:p w14:paraId="3E44C12C"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учреждения «Детская городская поликлиника» управления здравоохранения муниципального образования г. Новороссийск</w:t>
      </w:r>
    </w:p>
    <w:bookmarkEnd w:id="13"/>
    <w:p w14:paraId="6EB37B57" w14:textId="77777777" w:rsidR="006B7EE7" w:rsidRPr="000F6AB4"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96787">
        <w:rPr>
          <w:rFonts w:ascii="Times New Roman" w:eastAsia="Times New Roman" w:hAnsi="Times New Roman" w:cs="Times New Roman"/>
          <w:sz w:val="24"/>
          <w:szCs w:val="24"/>
          <w:lang w:eastAsia="ar-SA"/>
        </w:rPr>
        <w:t>после проведения Заказчиком конкурса экспертной оценки победителя отбора</w:t>
      </w:r>
      <w:r>
        <w:rPr>
          <w:rFonts w:ascii="Times New Roman" w:eastAsia="Times New Roman" w:hAnsi="Times New Roman" w:cs="Times New Roman"/>
          <w:sz w:val="24"/>
          <w:szCs w:val="24"/>
          <w:lang w:eastAsia="ar-SA"/>
        </w:rPr>
        <w:t>, в случае получения положительных результатов экспертной оценки</w:t>
      </w:r>
      <w:r w:rsidRPr="00596787">
        <w:rPr>
          <w:rFonts w:ascii="Times New Roman" w:eastAsia="Times New Roman" w:hAnsi="Times New Roman" w:cs="Times New Roman"/>
          <w:sz w:val="24"/>
          <w:szCs w:val="24"/>
          <w:lang w:eastAsia="ar-SA"/>
        </w:rPr>
        <w:t>.</w:t>
      </w:r>
      <w:r w:rsidRPr="00596787">
        <w:rPr>
          <w:rFonts w:ascii="Times New Roman" w:hAnsi="Times New Roman" w:cs="Times New Roman"/>
          <w:sz w:val="24"/>
          <w:szCs w:val="24"/>
          <w:shd w:val="clear" w:color="auto" w:fill="FFFFFF"/>
        </w:rPr>
        <w:t xml:space="preserve"> С победителем конкурса будет заключен договор не позднее 60 (шестидесяти) календарных дней </w:t>
      </w:r>
      <w:proofErr w:type="gramStart"/>
      <w:r w:rsidRPr="00596787">
        <w:rPr>
          <w:rFonts w:ascii="Times New Roman" w:hAnsi="Times New Roman" w:cs="Times New Roman"/>
          <w:sz w:val="24"/>
          <w:szCs w:val="24"/>
          <w:shd w:val="clear" w:color="auto" w:fill="FFFFFF"/>
        </w:rPr>
        <w:t>с даты подведения</w:t>
      </w:r>
      <w:proofErr w:type="gramEnd"/>
      <w:r w:rsidRPr="00596787">
        <w:rPr>
          <w:rFonts w:ascii="Times New Roman" w:hAnsi="Times New Roman" w:cs="Times New Roman"/>
          <w:sz w:val="24"/>
          <w:szCs w:val="24"/>
          <w:shd w:val="clear" w:color="auto" w:fill="FFFFFF"/>
        </w:rPr>
        <w:t xml:space="preserve"> итогов открытого конкурса.</w:t>
      </w:r>
    </w:p>
    <w:p w14:paraId="768FA7F2" w14:textId="77777777" w:rsidR="006B7EE7" w:rsidRPr="00AF5BF8"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AF5BF8">
        <w:rPr>
          <w:rFonts w:ascii="Times New Roman" w:eastAsia="Times New Roman" w:hAnsi="Times New Roman" w:cs="Times New Roman"/>
          <w:sz w:val="24"/>
          <w:szCs w:val="24"/>
          <w:lang w:eastAsia="ar-SA"/>
        </w:rPr>
        <w:t xml:space="preserve">Сроки (периоды) поставки товаров: в течение </w:t>
      </w:r>
      <w:r>
        <w:rPr>
          <w:rFonts w:ascii="Times New Roman" w:eastAsia="Times New Roman" w:hAnsi="Times New Roman" w:cs="Times New Roman"/>
          <w:sz w:val="24"/>
          <w:szCs w:val="24"/>
          <w:lang w:eastAsia="ar-SA"/>
        </w:rPr>
        <w:t>56</w:t>
      </w:r>
      <w:r w:rsidRPr="00AF5BF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пятидесяти шести</w:t>
      </w:r>
      <w:r w:rsidRPr="00AF5BF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календарных дней</w:t>
      </w:r>
      <w:r w:rsidRPr="00AF5BF8">
        <w:rPr>
          <w:rFonts w:ascii="Times New Roman" w:eastAsia="Times New Roman" w:hAnsi="Times New Roman" w:cs="Times New Roman"/>
          <w:sz w:val="24"/>
          <w:szCs w:val="24"/>
          <w:lang w:eastAsia="ar-SA"/>
        </w:rPr>
        <w:t xml:space="preserve"> с момента заключения договора.</w:t>
      </w:r>
    </w:p>
    <w:p w14:paraId="002AEC20"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Условия и порядок расчетов по договору: </w:t>
      </w:r>
    </w:p>
    <w:p w14:paraId="09B128D2"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- 30 (тридцать</w:t>
      </w:r>
      <w:r w:rsidRPr="00721D4B">
        <w:rPr>
          <w:rFonts w:ascii="Times New Roman" w:eastAsia="Times New Roman" w:hAnsi="Times New Roman" w:cs="Times New Roman"/>
          <w:sz w:val="24"/>
          <w:szCs w:val="24"/>
          <w:lang w:eastAsia="ar-SA"/>
        </w:rPr>
        <w:t>) процентов от общей суммы договора - аванс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14:paraId="6C77C5AC"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- 70 (семьдесят</w:t>
      </w:r>
      <w:r w:rsidRPr="00721D4B">
        <w:rPr>
          <w:rFonts w:ascii="Times New Roman" w:eastAsia="Times New Roman" w:hAnsi="Times New Roman" w:cs="Times New Roman"/>
          <w:sz w:val="24"/>
          <w:szCs w:val="24"/>
          <w:lang w:eastAsia="ar-SA"/>
        </w:rPr>
        <w:t xml:space="preserve">) процентов от общей суммы договора – окончательный расчет осуществляется банковским переводом со счета Благотворителя на расчетный счет Поставщика после поставки компьютерного томографа в течение 10 (десяти) рабочих дней с момента получения от </w:t>
      </w:r>
      <w:r>
        <w:rPr>
          <w:rFonts w:ascii="Times New Roman" w:eastAsia="Times New Roman" w:hAnsi="Times New Roman" w:cs="Times New Roman"/>
          <w:sz w:val="24"/>
          <w:szCs w:val="24"/>
          <w:lang w:eastAsia="ar-SA"/>
        </w:rPr>
        <w:t>Координатора</w:t>
      </w:r>
      <w:r w:rsidRPr="00721D4B">
        <w:rPr>
          <w:rFonts w:ascii="Times New Roman" w:eastAsia="Times New Roman" w:hAnsi="Times New Roman" w:cs="Times New Roman"/>
          <w:sz w:val="24"/>
          <w:szCs w:val="24"/>
          <w:lang w:eastAsia="ar-SA"/>
        </w:rPr>
        <w:t xml:space="preserve"> оригинала должным образом оформленного</w:t>
      </w:r>
      <w:r>
        <w:rPr>
          <w:rFonts w:ascii="Times New Roman" w:eastAsia="Times New Roman" w:hAnsi="Times New Roman" w:cs="Times New Roman"/>
          <w:sz w:val="24"/>
          <w:szCs w:val="24"/>
          <w:lang w:eastAsia="ar-SA"/>
        </w:rPr>
        <w:t xml:space="preserve"> Поставщиком</w:t>
      </w:r>
      <w:r w:rsidRPr="00721D4B">
        <w:rPr>
          <w:rFonts w:ascii="Times New Roman" w:eastAsia="Times New Roman" w:hAnsi="Times New Roman" w:cs="Times New Roman"/>
          <w:sz w:val="24"/>
          <w:szCs w:val="24"/>
          <w:lang w:eastAsia="ar-SA"/>
        </w:rPr>
        <w:t xml:space="preserve"> счета, а также копий подписанных Получателем и заверенных Координатором акта приема-передачи и накладной, акта ввода </w:t>
      </w:r>
      <w:r>
        <w:rPr>
          <w:rFonts w:ascii="Times New Roman" w:eastAsia="Times New Roman" w:hAnsi="Times New Roman" w:cs="Times New Roman"/>
          <w:sz w:val="24"/>
          <w:szCs w:val="24"/>
          <w:lang w:eastAsia="ar-SA"/>
        </w:rPr>
        <w:t>медицинского оборудования</w:t>
      </w:r>
      <w:r w:rsidRPr="00721D4B">
        <w:rPr>
          <w:rFonts w:ascii="Times New Roman" w:eastAsia="Times New Roman" w:hAnsi="Times New Roman" w:cs="Times New Roman"/>
          <w:sz w:val="24"/>
          <w:szCs w:val="24"/>
          <w:lang w:eastAsia="ar-SA"/>
        </w:rPr>
        <w:t xml:space="preserve"> в эксплуатацию, а также</w:t>
      </w:r>
      <w:proofErr w:type="gramEnd"/>
      <w:r w:rsidRPr="00721D4B">
        <w:rPr>
          <w:rFonts w:ascii="Times New Roman" w:eastAsia="Times New Roman" w:hAnsi="Times New Roman" w:cs="Times New Roman"/>
          <w:sz w:val="24"/>
          <w:szCs w:val="24"/>
          <w:lang w:eastAsia="ar-SA"/>
        </w:rPr>
        <w:t xml:space="preserve"> счета-</w:t>
      </w:r>
      <w:r>
        <w:rPr>
          <w:rFonts w:ascii="Times New Roman" w:eastAsia="Times New Roman" w:hAnsi="Times New Roman" w:cs="Times New Roman"/>
          <w:sz w:val="24"/>
          <w:szCs w:val="24"/>
          <w:lang w:eastAsia="ar-SA"/>
        </w:rPr>
        <w:t>фактуры на медицинское оборудование</w:t>
      </w:r>
      <w:r w:rsidRPr="00721D4B">
        <w:rPr>
          <w:rFonts w:ascii="Times New Roman" w:eastAsia="Times New Roman" w:hAnsi="Times New Roman" w:cs="Times New Roman"/>
          <w:sz w:val="24"/>
          <w:szCs w:val="24"/>
          <w:lang w:eastAsia="ar-SA"/>
        </w:rPr>
        <w:t>, который Поставщик обязуется поставить Получателю в соответствии с договором.</w:t>
      </w:r>
    </w:p>
    <w:p w14:paraId="49E74758"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Размер платы за конкурсную документацию, не подлежащей возврату, составляет 0 рублей.</w:t>
      </w:r>
    </w:p>
    <w:p w14:paraId="48A8CCDD" w14:textId="77777777" w:rsidR="006B7EE7" w:rsidRPr="00721D4B"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Размер банковской гарантии составляет 0 рублей.</w:t>
      </w:r>
    </w:p>
    <w:p w14:paraId="0EC82895" w14:textId="15712350" w:rsidR="006B7EE7" w:rsidRPr="00FA0362"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highlight w:val="yellow"/>
          <w:lang w:eastAsia="ar-SA"/>
        </w:rPr>
      </w:pPr>
      <w:r w:rsidRPr="003D14BD">
        <w:rPr>
          <w:rFonts w:ascii="Times New Roman" w:eastAsia="Times New Roman" w:hAnsi="Times New Roman" w:cs="Times New Roman"/>
          <w:sz w:val="24"/>
          <w:szCs w:val="24"/>
          <w:lang w:eastAsia="ar-SA"/>
        </w:rPr>
        <w:t xml:space="preserve">Адрес для представления конвертов с конкурсными заявками: 353900, город Новороссийск, </w:t>
      </w:r>
      <w:bookmarkStart w:id="15" w:name="_Hlk499629434"/>
      <w:r w:rsidRPr="003D14BD">
        <w:rPr>
          <w:rFonts w:ascii="Times New Roman" w:eastAsia="Times New Roman" w:hAnsi="Times New Roman" w:cs="Times New Roman"/>
          <w:sz w:val="24"/>
          <w:szCs w:val="24"/>
          <w:lang w:eastAsia="ar-SA"/>
        </w:rPr>
        <w:t>улица Лейтенанта Шмидта, дом 37</w:t>
      </w:r>
      <w:bookmarkEnd w:id="15"/>
      <w:r w:rsidRPr="00D00CA3">
        <w:rPr>
          <w:rFonts w:ascii="Times New Roman" w:eastAsia="Times New Roman" w:hAnsi="Times New Roman" w:cs="Times New Roman"/>
          <w:sz w:val="24"/>
          <w:szCs w:val="24"/>
          <w:lang w:eastAsia="ar-SA"/>
        </w:rPr>
        <w:t>, 3 этаж, каб.3.</w:t>
      </w:r>
    </w:p>
    <w:p w14:paraId="2FC99DFE" w14:textId="0F86DEA1" w:rsidR="006B7EE7" w:rsidRPr="0089286C"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3D14BD">
        <w:rPr>
          <w:rFonts w:ascii="Times New Roman" w:eastAsia="Times New Roman" w:hAnsi="Times New Roman" w:cs="Times New Roman"/>
          <w:sz w:val="24"/>
          <w:szCs w:val="24"/>
          <w:lang w:eastAsia="ar-SA"/>
        </w:rPr>
        <w:t xml:space="preserve">Время и дата окончания приема заявок на участие в конкурсе: </w:t>
      </w:r>
      <w:r w:rsidR="006948FA" w:rsidRPr="0089286C">
        <w:rPr>
          <w:rFonts w:ascii="Times New Roman" w:eastAsia="Times New Roman" w:hAnsi="Times New Roman" w:cs="Times New Roman"/>
          <w:sz w:val="24"/>
          <w:szCs w:val="24"/>
          <w:lang w:eastAsia="ar-SA"/>
        </w:rPr>
        <w:t>10</w:t>
      </w:r>
      <w:r w:rsidR="00CB099D" w:rsidRPr="0089286C">
        <w:rPr>
          <w:rFonts w:ascii="Times New Roman" w:eastAsia="Times New Roman" w:hAnsi="Times New Roman" w:cs="Times New Roman"/>
          <w:sz w:val="24"/>
          <w:szCs w:val="24"/>
          <w:lang w:eastAsia="ar-SA"/>
        </w:rPr>
        <w:t xml:space="preserve">:00 </w:t>
      </w:r>
      <w:r w:rsidRPr="0089286C">
        <w:rPr>
          <w:rFonts w:ascii="Times New Roman" w:eastAsia="Times New Roman" w:hAnsi="Times New Roman" w:cs="Times New Roman"/>
          <w:sz w:val="24"/>
          <w:szCs w:val="24"/>
          <w:lang w:eastAsia="ar-SA"/>
        </w:rPr>
        <w:t xml:space="preserve">часов </w:t>
      </w:r>
      <w:r w:rsidR="00493D85" w:rsidRPr="0089286C">
        <w:rPr>
          <w:rFonts w:ascii="Times New Roman" w:eastAsia="Times New Roman" w:hAnsi="Times New Roman" w:cs="Times New Roman"/>
          <w:sz w:val="24"/>
          <w:szCs w:val="24"/>
          <w:lang w:eastAsia="ar-SA"/>
        </w:rPr>
        <w:t>22</w:t>
      </w:r>
      <w:r w:rsidRPr="0089286C">
        <w:rPr>
          <w:rFonts w:ascii="Times New Roman" w:eastAsia="Times New Roman" w:hAnsi="Times New Roman" w:cs="Times New Roman"/>
          <w:sz w:val="24"/>
          <w:szCs w:val="24"/>
          <w:lang w:eastAsia="ar-SA"/>
        </w:rPr>
        <w:t xml:space="preserve"> </w:t>
      </w:r>
      <w:r w:rsidR="00CB099D" w:rsidRPr="0089286C">
        <w:rPr>
          <w:rFonts w:ascii="Times New Roman" w:eastAsia="Times New Roman" w:hAnsi="Times New Roman" w:cs="Times New Roman"/>
          <w:sz w:val="24"/>
          <w:szCs w:val="24"/>
          <w:lang w:eastAsia="ar-SA"/>
        </w:rPr>
        <w:t>января 2018</w:t>
      </w:r>
      <w:r w:rsidR="00A908B9" w:rsidRPr="0089286C">
        <w:rPr>
          <w:rStyle w:val="affffff8"/>
          <w:rFonts w:ascii="Arial" w:hAnsi="Arial" w:cs="Arial"/>
        </w:rPr>
        <w:t xml:space="preserve"> </w:t>
      </w:r>
      <w:r w:rsidR="00A908B9" w:rsidRPr="0089286C">
        <w:rPr>
          <w:rStyle w:val="affffff8"/>
          <w:rFonts w:ascii="Times New Roman" w:hAnsi="Times New Roman" w:cs="Times New Roman"/>
          <w:sz w:val="24"/>
          <w:szCs w:val="24"/>
        </w:rPr>
        <w:t>г</w:t>
      </w:r>
      <w:r w:rsidRPr="0089286C">
        <w:rPr>
          <w:rFonts w:ascii="Times New Roman" w:eastAsia="Times New Roman" w:hAnsi="Times New Roman" w:cs="Times New Roman"/>
          <w:sz w:val="24"/>
          <w:szCs w:val="24"/>
          <w:lang w:eastAsia="ar-SA"/>
        </w:rPr>
        <w:t xml:space="preserve">ода (по местному времени Координатора).  </w:t>
      </w:r>
    </w:p>
    <w:p w14:paraId="64BEE626" w14:textId="77777777" w:rsidR="006B7EE7" w:rsidRPr="0089286C" w:rsidRDefault="006B7EE7" w:rsidP="006B7EE7">
      <w:pPr>
        <w:widowControl w:val="0"/>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89286C">
        <w:rPr>
          <w:rFonts w:ascii="Times New Roman" w:eastAsia="Times New Roman" w:hAnsi="Times New Roman" w:cs="Times New Roman"/>
          <w:sz w:val="24"/>
          <w:szCs w:val="24"/>
          <w:lang w:eastAsia="ar-SA"/>
        </w:rPr>
        <w:t xml:space="preserve">Время, место и дата вскрытия конвертов с конкурсными заявками: </w:t>
      </w:r>
    </w:p>
    <w:p w14:paraId="0A902795" w14:textId="30D63298" w:rsidR="006B7EE7" w:rsidRPr="0089286C" w:rsidRDefault="004913F2" w:rsidP="006B7EE7">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89286C">
        <w:rPr>
          <w:rFonts w:ascii="Times New Roman" w:eastAsia="Times New Roman" w:hAnsi="Times New Roman" w:cs="Times New Roman"/>
          <w:sz w:val="24"/>
          <w:szCs w:val="24"/>
          <w:lang w:eastAsia="ar-SA"/>
        </w:rPr>
        <w:t>10</w:t>
      </w:r>
      <w:r w:rsidR="00493D85" w:rsidRPr="0089286C">
        <w:rPr>
          <w:rFonts w:ascii="Times New Roman" w:eastAsia="Times New Roman" w:hAnsi="Times New Roman" w:cs="Times New Roman"/>
          <w:sz w:val="24"/>
          <w:szCs w:val="24"/>
          <w:lang w:eastAsia="ar-SA"/>
        </w:rPr>
        <w:t>:00 часов 22 января 2018</w:t>
      </w:r>
      <w:r w:rsidR="006B7EE7" w:rsidRPr="0089286C">
        <w:rPr>
          <w:rFonts w:ascii="Times New Roman" w:eastAsia="Times New Roman" w:hAnsi="Times New Roman" w:cs="Times New Roman"/>
          <w:sz w:val="24"/>
          <w:szCs w:val="24"/>
          <w:lang w:eastAsia="ar-SA"/>
        </w:rPr>
        <w:t xml:space="preserve"> года; адрес: </w:t>
      </w:r>
      <w:bookmarkStart w:id="16" w:name="_Hlk499629517"/>
      <w:r w:rsidR="006B7EE7" w:rsidRPr="0089286C">
        <w:rPr>
          <w:rFonts w:ascii="Times New Roman" w:eastAsia="Times New Roman" w:hAnsi="Times New Roman" w:cs="Times New Roman"/>
          <w:sz w:val="24"/>
          <w:szCs w:val="24"/>
          <w:lang w:eastAsia="ar-SA"/>
        </w:rPr>
        <w:t>353900 Краснодарский край, город Новороссийск, улица Лейтенанта Шмидта, дом 37</w:t>
      </w:r>
      <w:bookmarkEnd w:id="16"/>
      <w:r w:rsidR="002A60D2" w:rsidRPr="0089286C">
        <w:rPr>
          <w:rFonts w:ascii="Times New Roman" w:eastAsia="Times New Roman" w:hAnsi="Times New Roman" w:cs="Times New Roman"/>
          <w:sz w:val="24"/>
          <w:szCs w:val="24"/>
          <w:lang w:eastAsia="ar-SA"/>
        </w:rPr>
        <w:t xml:space="preserve">, 3 этаж, </w:t>
      </w:r>
      <w:proofErr w:type="spellStart"/>
      <w:r w:rsidR="006B7EE7" w:rsidRPr="0089286C">
        <w:rPr>
          <w:rFonts w:ascii="Times New Roman" w:eastAsia="Times New Roman" w:hAnsi="Times New Roman" w:cs="Times New Roman"/>
          <w:sz w:val="24"/>
          <w:szCs w:val="24"/>
          <w:lang w:eastAsia="ar-SA"/>
        </w:rPr>
        <w:t>каб</w:t>
      </w:r>
      <w:proofErr w:type="spellEnd"/>
      <w:r w:rsidR="006B7EE7" w:rsidRPr="0089286C">
        <w:rPr>
          <w:rFonts w:ascii="Times New Roman" w:eastAsia="Times New Roman" w:hAnsi="Times New Roman" w:cs="Times New Roman"/>
          <w:sz w:val="24"/>
          <w:szCs w:val="24"/>
          <w:lang w:eastAsia="ar-SA"/>
        </w:rPr>
        <w:t xml:space="preserve">. 3. (по местному времени Координатора). </w:t>
      </w:r>
    </w:p>
    <w:p w14:paraId="574B488F" w14:textId="77777777" w:rsidR="006B7EE7" w:rsidRPr="0089286C" w:rsidRDefault="006B7EE7" w:rsidP="006B7EE7">
      <w:pPr>
        <w:widowControl w:val="0"/>
        <w:suppressAutoHyphens/>
        <w:autoSpaceDE w:val="0"/>
        <w:spacing w:after="0" w:line="240" w:lineRule="auto"/>
        <w:ind w:right="616" w:firstLine="708"/>
        <w:jc w:val="both"/>
        <w:rPr>
          <w:rFonts w:ascii="Times New Roman" w:eastAsia="Times New Roman" w:hAnsi="Times New Roman" w:cs="Times New Roman"/>
          <w:sz w:val="24"/>
          <w:szCs w:val="24"/>
          <w:lang w:eastAsia="ar-SA"/>
        </w:rPr>
      </w:pPr>
      <w:r w:rsidRPr="0089286C">
        <w:rPr>
          <w:rFonts w:ascii="Times New Roman" w:eastAsia="Times New Roman" w:hAnsi="Times New Roman" w:cs="Times New Roman"/>
          <w:sz w:val="24"/>
          <w:szCs w:val="24"/>
          <w:lang w:eastAsia="ar-SA"/>
        </w:rPr>
        <w:t>Время, место и дата подведения итогов:</w:t>
      </w:r>
    </w:p>
    <w:p w14:paraId="7E2B7016" w14:textId="0691F414" w:rsidR="006B7EE7" w:rsidRDefault="006948FA" w:rsidP="006B7EE7">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89286C">
        <w:rPr>
          <w:rFonts w:ascii="Times New Roman" w:eastAsia="Times New Roman" w:hAnsi="Times New Roman" w:cs="Times New Roman"/>
          <w:sz w:val="24"/>
          <w:szCs w:val="24"/>
          <w:lang w:eastAsia="ar-SA"/>
        </w:rPr>
        <w:t>1</w:t>
      </w:r>
      <w:r w:rsidR="001C5772" w:rsidRPr="0089286C">
        <w:rPr>
          <w:rFonts w:ascii="Times New Roman" w:eastAsia="Times New Roman" w:hAnsi="Times New Roman" w:cs="Times New Roman"/>
          <w:sz w:val="24"/>
          <w:szCs w:val="24"/>
          <w:lang w:eastAsia="ar-SA"/>
        </w:rPr>
        <w:t>4</w:t>
      </w:r>
      <w:r w:rsidR="00677472" w:rsidRPr="0089286C">
        <w:rPr>
          <w:rFonts w:ascii="Times New Roman" w:eastAsia="Times New Roman" w:hAnsi="Times New Roman" w:cs="Times New Roman"/>
          <w:sz w:val="24"/>
          <w:szCs w:val="24"/>
          <w:lang w:eastAsia="ar-SA"/>
        </w:rPr>
        <w:t>:00 часов 22 января</w:t>
      </w:r>
      <w:r w:rsidR="00885E8A" w:rsidRPr="0089286C">
        <w:rPr>
          <w:rFonts w:ascii="Times New Roman" w:eastAsia="Times New Roman" w:hAnsi="Times New Roman" w:cs="Times New Roman"/>
          <w:sz w:val="24"/>
          <w:szCs w:val="24"/>
          <w:lang w:eastAsia="ar-SA"/>
        </w:rPr>
        <w:t xml:space="preserve"> 2018</w:t>
      </w:r>
      <w:r w:rsidR="006B7EE7" w:rsidRPr="0089286C">
        <w:rPr>
          <w:rFonts w:ascii="Times New Roman" w:eastAsia="Times New Roman" w:hAnsi="Times New Roman" w:cs="Times New Roman"/>
          <w:sz w:val="24"/>
          <w:szCs w:val="24"/>
          <w:lang w:eastAsia="ar-SA"/>
        </w:rPr>
        <w:t xml:space="preserve"> года;</w:t>
      </w:r>
      <w:r w:rsidR="006B7EE7" w:rsidRPr="003D14BD">
        <w:rPr>
          <w:rFonts w:ascii="Times New Roman" w:eastAsia="Times New Roman" w:hAnsi="Times New Roman" w:cs="Times New Roman"/>
          <w:sz w:val="24"/>
          <w:szCs w:val="24"/>
          <w:lang w:eastAsia="ar-SA"/>
        </w:rPr>
        <w:t xml:space="preserve"> адрес: 353900 Краснодарский край, город Новороссийск, улица Лейтенанта Шмидта, дом 37</w:t>
      </w:r>
      <w:r w:rsidR="002A60D2">
        <w:rPr>
          <w:rFonts w:ascii="Times New Roman" w:eastAsia="Times New Roman" w:hAnsi="Times New Roman" w:cs="Times New Roman"/>
          <w:sz w:val="24"/>
          <w:szCs w:val="24"/>
          <w:lang w:eastAsia="ar-SA"/>
        </w:rPr>
        <w:t xml:space="preserve">, 3 этаж, </w:t>
      </w:r>
      <w:proofErr w:type="spellStart"/>
      <w:r w:rsidR="006B7EE7" w:rsidRPr="00D00CA3">
        <w:rPr>
          <w:rFonts w:ascii="Times New Roman" w:eastAsia="Times New Roman" w:hAnsi="Times New Roman" w:cs="Times New Roman"/>
          <w:sz w:val="24"/>
          <w:szCs w:val="24"/>
          <w:lang w:eastAsia="ar-SA"/>
        </w:rPr>
        <w:t>каб</w:t>
      </w:r>
      <w:proofErr w:type="spellEnd"/>
      <w:r w:rsidR="006B7EE7" w:rsidRPr="00D00CA3">
        <w:rPr>
          <w:rFonts w:ascii="Times New Roman" w:eastAsia="Times New Roman" w:hAnsi="Times New Roman" w:cs="Times New Roman"/>
          <w:sz w:val="24"/>
          <w:szCs w:val="24"/>
          <w:lang w:eastAsia="ar-SA"/>
        </w:rPr>
        <w:t>.</w:t>
      </w:r>
      <w:r w:rsidR="006B7EE7">
        <w:rPr>
          <w:rFonts w:ascii="Times New Roman" w:eastAsia="Times New Roman" w:hAnsi="Times New Roman" w:cs="Times New Roman"/>
          <w:sz w:val="24"/>
          <w:szCs w:val="24"/>
          <w:lang w:eastAsia="ar-SA"/>
        </w:rPr>
        <w:t xml:space="preserve"> </w:t>
      </w:r>
      <w:r w:rsidR="006B7EE7" w:rsidRPr="00D00CA3">
        <w:rPr>
          <w:rFonts w:ascii="Times New Roman" w:eastAsia="Times New Roman" w:hAnsi="Times New Roman" w:cs="Times New Roman"/>
          <w:sz w:val="24"/>
          <w:szCs w:val="24"/>
          <w:lang w:eastAsia="ar-SA"/>
        </w:rPr>
        <w:t>3.</w:t>
      </w:r>
      <w:r w:rsidR="006B7EE7" w:rsidRPr="003D14BD">
        <w:rPr>
          <w:rFonts w:ascii="Times New Roman" w:eastAsia="Times New Roman" w:hAnsi="Times New Roman" w:cs="Times New Roman"/>
          <w:sz w:val="24"/>
          <w:szCs w:val="24"/>
          <w:lang w:eastAsia="ar-SA"/>
        </w:rPr>
        <w:t xml:space="preserve"> (по местному времени Координатора).</w:t>
      </w:r>
      <w:r w:rsidR="006B7EE7" w:rsidRPr="00721D4B">
        <w:rPr>
          <w:rFonts w:ascii="Times New Roman" w:eastAsia="Times New Roman" w:hAnsi="Times New Roman" w:cs="Times New Roman"/>
          <w:sz w:val="24"/>
          <w:szCs w:val="24"/>
          <w:lang w:eastAsia="ar-SA"/>
        </w:rPr>
        <w:t xml:space="preserve"> </w:t>
      </w:r>
    </w:p>
    <w:p w14:paraId="6377E989" w14:textId="77777777" w:rsidR="006B7EE7" w:rsidRDefault="006B7EE7" w:rsidP="006B7EE7">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Контактный телефон: 8 (8617) 61-39-51</w:t>
      </w:r>
    </w:p>
    <w:p w14:paraId="0A471C31" w14:textId="77777777" w:rsidR="006B7EE7" w:rsidRDefault="006B7EE7" w:rsidP="006B7EE7">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14:paraId="65113B19" w14:textId="77777777" w:rsidR="006B7EE7" w:rsidRPr="003D14BD" w:rsidRDefault="006B7EE7" w:rsidP="006B7EE7">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p>
    <w:p w14:paraId="611509DE" w14:textId="77777777" w:rsidR="006B7EE7" w:rsidRPr="00721D4B" w:rsidRDefault="006B7EE7" w:rsidP="006B7EE7">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14:paraId="7F28770A"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 xml:space="preserve">ЧАСТЬ 1. </w:t>
      </w:r>
      <w:r w:rsidRPr="00721D4B">
        <w:rPr>
          <w:rFonts w:ascii="Times New Roman" w:eastAsia="Times New Roman" w:hAnsi="Times New Roman" w:cs="Times New Roman"/>
          <w:b/>
          <w:bCs/>
          <w:caps/>
          <w:sz w:val="24"/>
          <w:szCs w:val="24"/>
          <w:lang w:eastAsia="ar-SA"/>
        </w:rPr>
        <w:t>Общие условия проведения КОНКУРСА</w:t>
      </w:r>
      <w:r w:rsidRPr="00721D4B">
        <w:rPr>
          <w:rFonts w:ascii="Times New Roman" w:eastAsia="Times New Roman" w:hAnsi="Times New Roman" w:cs="Times New Roman"/>
          <w:b/>
          <w:bCs/>
          <w:sz w:val="24"/>
          <w:szCs w:val="24"/>
          <w:lang w:eastAsia="ar-SA"/>
        </w:rPr>
        <w:t xml:space="preserve"> </w:t>
      </w:r>
    </w:p>
    <w:p w14:paraId="4E6BC254"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РАЗДЕЛ 1. ОБЩИЕ ПОЛОЖЕНИЯ</w:t>
      </w:r>
    </w:p>
    <w:p w14:paraId="170AE88F"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17" w:name="sub_130"/>
      <w:r w:rsidRPr="00721D4B">
        <w:rPr>
          <w:rFonts w:ascii="Times New Roman" w:eastAsia="Times New Roman" w:hAnsi="Times New Roman" w:cs="Times New Roman"/>
          <w:b/>
          <w:sz w:val="24"/>
          <w:szCs w:val="24"/>
          <w:lang w:eastAsia="ar-SA"/>
        </w:rPr>
        <w:t>1. Полнота и достоверность предоставляемой информации</w:t>
      </w:r>
    </w:p>
    <w:bookmarkEnd w:id="17"/>
    <w:p w14:paraId="188879D6"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1.1. Неполное предоставление информации или подача конкурсной заявки, не отвечающей требованиям настоящей конкурсной документации, дает конкурсной комиссии право на отклонение данной конкурсной заявки от участия в конкурсе.</w:t>
      </w:r>
    </w:p>
    <w:p w14:paraId="46B6CFF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1.2. В случае представления Участником недостоверных сведений о его соответствии, установленным в данной конкурсной документации требованиям, он отстраняется от участия в конкурсе на любом этапе его проведения.</w:t>
      </w:r>
    </w:p>
    <w:p w14:paraId="6E546282"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18" w:name="sub_140"/>
      <w:r w:rsidRPr="00721D4B">
        <w:rPr>
          <w:rFonts w:ascii="Times New Roman" w:eastAsia="Times New Roman" w:hAnsi="Times New Roman" w:cs="Times New Roman"/>
          <w:b/>
          <w:sz w:val="24"/>
          <w:szCs w:val="24"/>
          <w:lang w:eastAsia="ar-SA"/>
        </w:rPr>
        <w:t>2. Разъяснение конкурсной документации</w:t>
      </w:r>
    </w:p>
    <w:bookmarkEnd w:id="18"/>
    <w:p w14:paraId="36540F23" w14:textId="77777777" w:rsidR="006B7EE7" w:rsidRDefault="006B7EE7" w:rsidP="006B7EE7">
      <w:pPr>
        <w:widowControl w:val="0"/>
        <w:tabs>
          <w:tab w:val="center" w:pos="709"/>
          <w:tab w:val="right" w:pos="9355"/>
        </w:tabs>
        <w:suppressAutoHyphens/>
        <w:autoSpaceDE w:val="0"/>
        <w:spacing w:after="0" w:line="240" w:lineRule="auto"/>
        <w:ind w:left="-426" w:firstLine="710"/>
        <w:jc w:val="both"/>
        <w:rPr>
          <w:rFonts w:ascii="Times New Roman" w:eastAsia="Times New Roman" w:hAnsi="Times New Roman" w:cs="Times New Roman"/>
          <w:sz w:val="24"/>
          <w:szCs w:val="24"/>
          <w:highlight w:val="yellow"/>
          <w:lang w:eastAsia="ar-SA"/>
        </w:rPr>
      </w:pPr>
      <w:r w:rsidRPr="00721D4B">
        <w:rPr>
          <w:rFonts w:ascii="Times New Roman" w:eastAsia="Times New Roman" w:hAnsi="Times New Roman" w:cs="Times New Roman"/>
          <w:sz w:val="24"/>
          <w:szCs w:val="24"/>
          <w:lang w:eastAsia="ar-SA"/>
        </w:rPr>
        <w:tab/>
      </w:r>
      <w:r w:rsidRPr="00721D4B">
        <w:rPr>
          <w:rFonts w:ascii="Times New Roman" w:eastAsia="Times New Roman" w:hAnsi="Times New Roman" w:cs="Times New Roman"/>
          <w:sz w:val="24"/>
          <w:szCs w:val="24"/>
          <w:lang w:eastAsia="ar-SA"/>
        </w:rPr>
        <w:tab/>
        <w:t>2.1. Любой участник закупки вправе не позднее, чем за 5 дней до дня окончания подачи заявок на участие в конкурсе, направить Организатору запрос о разъяснении положений конкурсной документации в письменной форме по адресу</w:t>
      </w:r>
      <w:r w:rsidRPr="004E7EBB">
        <w:rPr>
          <w:rFonts w:ascii="Times New Roman" w:eastAsia="Times New Roman" w:hAnsi="Times New Roman" w:cs="Times New Roman"/>
          <w:sz w:val="24"/>
          <w:szCs w:val="24"/>
          <w:lang w:eastAsia="ar-SA"/>
        </w:rPr>
        <w:t xml:space="preserve">: </w:t>
      </w:r>
      <w:r w:rsidRPr="003D14BD">
        <w:rPr>
          <w:rFonts w:ascii="Times New Roman" w:eastAsia="Times New Roman" w:hAnsi="Times New Roman" w:cs="Times New Roman"/>
          <w:sz w:val="24"/>
          <w:szCs w:val="24"/>
          <w:lang w:eastAsia="ar-SA"/>
        </w:rPr>
        <w:t>353900 Краснодарский край, город Новороссийск, улица Лейтенанта Шмидта, дом 37</w:t>
      </w:r>
      <w:r w:rsidRPr="00D00CA3">
        <w:rPr>
          <w:rFonts w:ascii="Times New Roman" w:eastAsia="Times New Roman" w:hAnsi="Times New Roman" w:cs="Times New Roman"/>
          <w:sz w:val="24"/>
          <w:szCs w:val="24"/>
          <w:lang w:eastAsia="ar-SA"/>
        </w:rPr>
        <w:t xml:space="preserve">, 3 этаж, </w:t>
      </w:r>
      <w:proofErr w:type="spellStart"/>
      <w:r w:rsidRPr="00D00CA3">
        <w:rPr>
          <w:rFonts w:ascii="Times New Roman" w:eastAsia="Times New Roman" w:hAnsi="Times New Roman" w:cs="Times New Roman"/>
          <w:sz w:val="24"/>
          <w:szCs w:val="24"/>
          <w:lang w:eastAsia="ar-SA"/>
        </w:rPr>
        <w:t>каб</w:t>
      </w:r>
      <w:proofErr w:type="spellEnd"/>
      <w:r w:rsidRPr="00D00CA3">
        <w:rPr>
          <w:rFonts w:ascii="Times New Roman" w:eastAsia="Times New Roman" w:hAnsi="Times New Roman" w:cs="Times New Roman"/>
          <w:sz w:val="24"/>
          <w:szCs w:val="24"/>
          <w:lang w:eastAsia="ar-SA"/>
        </w:rPr>
        <w:t xml:space="preserve">. 3 </w:t>
      </w:r>
    </w:p>
    <w:p w14:paraId="51D57992" w14:textId="77777777" w:rsidR="006B7EE7" w:rsidRPr="00721D4B" w:rsidRDefault="006B7EE7" w:rsidP="006B7EE7">
      <w:pPr>
        <w:widowControl w:val="0"/>
        <w:tabs>
          <w:tab w:val="center" w:pos="709"/>
          <w:tab w:val="right" w:pos="9355"/>
        </w:tabs>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2.2. В течение 2 рабочих дней со дня поступления запроса Организатор направляет в адрес обратившегося </w:t>
      </w:r>
      <w:proofErr w:type="gramStart"/>
      <w:r w:rsidRPr="00721D4B">
        <w:rPr>
          <w:rFonts w:ascii="Times New Roman" w:eastAsia="Times New Roman" w:hAnsi="Times New Roman" w:cs="Times New Roman"/>
          <w:sz w:val="24"/>
          <w:szCs w:val="24"/>
          <w:lang w:eastAsia="ar-SA"/>
        </w:rPr>
        <w:t>участника конкурса разъяснения положений конкурсной документации</w:t>
      </w:r>
      <w:proofErr w:type="gramEnd"/>
      <w:r w:rsidRPr="00721D4B">
        <w:rPr>
          <w:rFonts w:ascii="Times New Roman" w:eastAsia="Times New Roman" w:hAnsi="Times New Roman" w:cs="Times New Roman"/>
          <w:sz w:val="24"/>
          <w:szCs w:val="24"/>
          <w:lang w:eastAsia="ar-SA"/>
        </w:rPr>
        <w:t>.</w:t>
      </w:r>
    </w:p>
    <w:p w14:paraId="05A5B74D"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19" w:name="sub_150"/>
      <w:r w:rsidRPr="00721D4B">
        <w:rPr>
          <w:rFonts w:ascii="Times New Roman" w:eastAsia="Times New Roman" w:hAnsi="Times New Roman" w:cs="Times New Roman"/>
          <w:b/>
          <w:sz w:val="24"/>
          <w:szCs w:val="24"/>
          <w:lang w:eastAsia="ar-SA"/>
        </w:rPr>
        <w:t>3. Внесение изменений в конкурсную документацию</w:t>
      </w:r>
    </w:p>
    <w:bookmarkEnd w:id="19"/>
    <w:p w14:paraId="4175AF9B"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3.1. В любое время до истечения срока подачи конкурсных заявок Организатор по своему усмотрению или по просьбе Заказчика может внести изменения или дополнения в конкурсную документацию. Изменения (дополнения) доводятся до всех Участников конкурса, которые подали заявки на участие в конкурсе.</w:t>
      </w:r>
    </w:p>
    <w:p w14:paraId="5ADEB4B5"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3.2. Внесенные в конкурсную документацию изменения и дополнения в дальнейшем являются неотъемлемой частью конкурсной документации.</w:t>
      </w:r>
    </w:p>
    <w:p w14:paraId="2CC7771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3.3. В случае внесения изменений или дополнений в конкурсную документацию, срок подачи заявок продлевается.</w:t>
      </w:r>
    </w:p>
    <w:p w14:paraId="7B2FB5EB"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0" w:name="sub_160"/>
      <w:r w:rsidRPr="00721D4B">
        <w:rPr>
          <w:rFonts w:ascii="Times New Roman" w:eastAsia="Times New Roman" w:hAnsi="Times New Roman" w:cs="Times New Roman"/>
          <w:b/>
          <w:sz w:val="24"/>
          <w:szCs w:val="24"/>
          <w:lang w:eastAsia="ar-SA"/>
        </w:rPr>
        <w:t>4. Право организатора на отклонение конкурсных заявок</w:t>
      </w:r>
    </w:p>
    <w:bookmarkEnd w:id="20"/>
    <w:p w14:paraId="7062E40A"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4.1. </w:t>
      </w:r>
      <w:r>
        <w:rPr>
          <w:rFonts w:ascii="Times New Roman" w:eastAsia="Times New Roman" w:hAnsi="Times New Roman" w:cs="Times New Roman"/>
          <w:sz w:val="24"/>
          <w:szCs w:val="24"/>
          <w:lang w:eastAsia="ar-SA"/>
        </w:rPr>
        <w:t>Организатор</w:t>
      </w:r>
      <w:r w:rsidRPr="00721D4B">
        <w:rPr>
          <w:rFonts w:ascii="Times New Roman" w:eastAsia="Times New Roman" w:hAnsi="Times New Roman" w:cs="Times New Roman"/>
          <w:sz w:val="24"/>
          <w:szCs w:val="24"/>
          <w:lang w:eastAsia="ar-SA"/>
        </w:rPr>
        <w:t xml:space="preserve"> оставляет за собой право отклонить любую конкурсную заявку в соответствии с настоящей конкурсной документацией, прекратить процедуру конкурса и отказаться от всех заявок в любое время до подведения итогов конкурса.</w:t>
      </w:r>
    </w:p>
    <w:p w14:paraId="1CD35496" w14:textId="77777777" w:rsidR="006B7EE7" w:rsidRPr="006A0F4E"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1" w:name="sub_170"/>
      <w:r w:rsidRPr="006A0F4E">
        <w:rPr>
          <w:rFonts w:ascii="Times New Roman" w:eastAsia="Times New Roman" w:hAnsi="Times New Roman" w:cs="Times New Roman"/>
          <w:b/>
          <w:sz w:val="24"/>
          <w:szCs w:val="24"/>
          <w:lang w:eastAsia="ar-SA"/>
        </w:rPr>
        <w:t>5. Оформление конкурсной заявки</w:t>
      </w:r>
    </w:p>
    <w:p w14:paraId="7260C93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Каждый Участник конкурса вправе подать только одну заявку. В случае подачи Участником более одной конкурсной заявки он не допускается к участию в конкурсе</w:t>
      </w:r>
    </w:p>
    <w:bookmarkEnd w:id="21"/>
    <w:p w14:paraId="061360A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5.1. Конкурсная заявка оформляется на бумажных носителях на русском языке и подается в запечатанном «внешнем» конверте, который должен быть опечатан печатью Участника и промаркирован следующим текстом:</w:t>
      </w:r>
    </w:p>
    <w:p w14:paraId="30709AB3"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по центру конверта – «Конкурсная Заявка»;</w:t>
      </w:r>
    </w:p>
    <w:p w14:paraId="6AEB944D"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в правом верхнем углу конверта - название конкурса, номер приглашения к участию в конкурсе, наименование Участника конкурса.</w:t>
      </w:r>
    </w:p>
    <w:p w14:paraId="6AA52E8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Во «внешнем» конверте должны находиться два «внутренних» конверта:</w:t>
      </w:r>
    </w:p>
    <w:p w14:paraId="5DF7DCAB"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Первый «внутренний» конверт должен содержать документы согласно перечню, приведенному в информационной карте, подтверждающие квалификацию и соответствие требованиям, предъявляемым к Участникам конкурса. Конверт должен быть запечатан, опечатан печатью Участника конкурса и промаркирован следующим текстом:</w:t>
      </w:r>
    </w:p>
    <w:p w14:paraId="08D97938"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по центру конверта – «Документы, подтверждающие квалификацию и соответствие требованиям, предъявляемым к Участнику конкурса»;</w:t>
      </w:r>
    </w:p>
    <w:p w14:paraId="1A0C1EC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в правом верхнем углу конверта - название конкурса, номер приглашения к участию в конкурсе, наименование Участника конкурса.</w:t>
      </w:r>
    </w:p>
    <w:p w14:paraId="5E0686EC"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Второй «внутренний» конверт должен содержать документы с коммерческим предложением </w:t>
      </w:r>
      <w:r w:rsidRPr="00721D4B">
        <w:rPr>
          <w:rFonts w:ascii="Times New Roman" w:eastAsia="Times New Roman" w:hAnsi="Times New Roman" w:cs="Times New Roman"/>
          <w:sz w:val="24"/>
          <w:szCs w:val="24"/>
          <w:lang w:eastAsia="ar-SA"/>
        </w:rPr>
        <w:lastRenderedPageBreak/>
        <w:t>согласно перечню, представленному в информационной карте. Конверт должен быть запечатан, опечатан печатью Участника конкурса и промаркирован следующим текстом:</w:t>
      </w:r>
    </w:p>
    <w:p w14:paraId="3B72ED84"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по центру конверта – «Коммерческое предложение»;</w:t>
      </w:r>
    </w:p>
    <w:p w14:paraId="430EBC5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в правом верхнем углу конверта - название конкурса, номер приглашения к участию в конкурсе, наименование Участника конкурса.</w:t>
      </w:r>
    </w:p>
    <w:p w14:paraId="275D2CB4"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5.2. Заявка должна соответствовать всем требованиям, изложенным в настоящей инструкции.</w:t>
      </w:r>
    </w:p>
    <w:p w14:paraId="3C88C4F7"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5.3. В конкурсной заявке не должно содержаться изменений или дополнений, за исключением тех, которые сделаны в соответствии с указаниями Организатора. В конкурсной заявке не должно содержаться исправлений и подчисток.</w:t>
      </w:r>
    </w:p>
    <w:p w14:paraId="65F90DD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5.4. Все документы конкурсной заявки, кроме оригиналов документов и нотариально заверенных копий, должны быть подписаны лицом, подписавшим заявку, и заверены печатью Участника конкурса.</w:t>
      </w:r>
    </w:p>
    <w:p w14:paraId="1E94262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5.5. При отсутствии в конкурсной заявке одного из внутренних конвертов, конкурсная комиссия отклоняет такую заявку и возвращает ее Участнику конкурса.</w:t>
      </w:r>
    </w:p>
    <w:p w14:paraId="348973F9"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2" w:name="sub_210"/>
      <w:r w:rsidRPr="00721D4B">
        <w:rPr>
          <w:rFonts w:ascii="Times New Roman" w:eastAsia="Times New Roman" w:hAnsi="Times New Roman" w:cs="Times New Roman"/>
          <w:b/>
          <w:sz w:val="24"/>
          <w:szCs w:val="24"/>
          <w:lang w:eastAsia="ar-SA"/>
        </w:rPr>
        <w:t>6. Изменение и отзыв конкурсных заявок</w:t>
      </w:r>
    </w:p>
    <w:bookmarkEnd w:id="22"/>
    <w:p w14:paraId="1832F95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6.1. Участник конкурса может заменить, дополнить или отозвать свою конкурсную заявку после ее подачи при условии, что Организатор получит письменное уведомление о замене, дополнении или отзыве конкурсной заявки до окончания установленного срока представления конкурсных заявок.</w:t>
      </w:r>
    </w:p>
    <w:p w14:paraId="7693547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6.2. Никакие изменения и дополнения к конкурсным заявкам после окончания срока их представления Организатором не принимаются.</w:t>
      </w:r>
    </w:p>
    <w:p w14:paraId="0D1B5FDA"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6.3. В случае изменения конкурсной заявки Участник конкурса должен представить конверты, оформленные в соответствии с Порядком подготовки конкурсной заявки, с дополнительной надписью: «Взамен предоставленного ранее», с указанием даты представления. В этом случае представленные ранее конверты не вскрываются.</w:t>
      </w:r>
    </w:p>
    <w:p w14:paraId="6E38D7C7"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6.4. В случае дополнения к конкурсной заявке Участник конкурса должен представить конверты, оформленные в соответствии с инструкцией по подготовке конкурсной заявки, с дополнительной надписью: «В дополнение к </w:t>
      </w:r>
      <w:proofErr w:type="gramStart"/>
      <w:r w:rsidRPr="00721D4B">
        <w:rPr>
          <w:rFonts w:ascii="Times New Roman" w:eastAsia="Times New Roman" w:hAnsi="Times New Roman" w:cs="Times New Roman"/>
          <w:sz w:val="24"/>
          <w:szCs w:val="24"/>
          <w:lang w:eastAsia="ar-SA"/>
        </w:rPr>
        <w:t>представленному</w:t>
      </w:r>
      <w:proofErr w:type="gramEnd"/>
      <w:r w:rsidRPr="00721D4B">
        <w:rPr>
          <w:rFonts w:ascii="Times New Roman" w:eastAsia="Times New Roman" w:hAnsi="Times New Roman" w:cs="Times New Roman"/>
          <w:sz w:val="24"/>
          <w:szCs w:val="24"/>
          <w:lang w:eastAsia="ar-SA"/>
        </w:rPr>
        <w:t xml:space="preserve"> ранее», с указанием даты представления.</w:t>
      </w:r>
    </w:p>
    <w:p w14:paraId="15BAE63B"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6.5. Уведомление об отзыве конкурсной заявки должно быть направлено по факсу или телеграммой с последующим надлежащим </w:t>
      </w:r>
      <w:proofErr w:type="gramStart"/>
      <w:r w:rsidRPr="00721D4B">
        <w:rPr>
          <w:rFonts w:ascii="Times New Roman" w:eastAsia="Times New Roman" w:hAnsi="Times New Roman" w:cs="Times New Roman"/>
          <w:sz w:val="24"/>
          <w:szCs w:val="24"/>
          <w:lang w:eastAsia="ar-SA"/>
        </w:rPr>
        <w:t>образом</w:t>
      </w:r>
      <w:proofErr w:type="gramEnd"/>
      <w:r w:rsidRPr="00721D4B">
        <w:rPr>
          <w:rFonts w:ascii="Times New Roman" w:eastAsia="Times New Roman" w:hAnsi="Times New Roman" w:cs="Times New Roman"/>
          <w:sz w:val="24"/>
          <w:szCs w:val="24"/>
          <w:lang w:eastAsia="ar-SA"/>
        </w:rPr>
        <w:t xml:space="preserve"> оформленным почтовым отправлением, штемпель которого должен быть датирован днем не позже окончательного срока подачи конкурсных заявок.</w:t>
      </w:r>
    </w:p>
    <w:p w14:paraId="3E1F1F8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6.6. Конкурсные заявки нельзя отзывать в период времени между последним днем их приема и днем истечения срока их действия. Отзыв конкурсной заявки в указанный период времени приводит к лишению Участника конкурса обеспечения конкурсной заявки.</w:t>
      </w:r>
    </w:p>
    <w:p w14:paraId="4B0868EF"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3" w:name="sub_230"/>
      <w:r w:rsidRPr="00721D4B">
        <w:rPr>
          <w:rFonts w:ascii="Times New Roman" w:eastAsia="Times New Roman" w:hAnsi="Times New Roman" w:cs="Times New Roman"/>
          <w:b/>
          <w:sz w:val="24"/>
          <w:szCs w:val="24"/>
          <w:lang w:eastAsia="ar-SA"/>
        </w:rPr>
        <w:t>7. Правила вскрытия конвертов</w:t>
      </w:r>
    </w:p>
    <w:bookmarkEnd w:id="23"/>
    <w:p w14:paraId="1CAE873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7.1. Конкурсная комиссия производит вскрытие конвертов в день, час и по адресу, указанному в информационной карте, в присутствии представителей Участников, которые пожелают принять в этом участие.</w:t>
      </w:r>
    </w:p>
    <w:p w14:paraId="6E8551F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7.2. Присутствующие представители Участников конкурса, уполномоченные надлежащим образом (имеющие направление на процедуру вскрытия конвертов с конкурсными заявками), должны зарегистрироваться у секретаря конкурсной комиссии.</w:t>
      </w:r>
    </w:p>
    <w:p w14:paraId="0BA76C65"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7.3. </w:t>
      </w:r>
      <w:proofErr w:type="gramStart"/>
      <w:r w:rsidRPr="00721D4B">
        <w:rPr>
          <w:rFonts w:ascii="Times New Roman" w:eastAsia="Times New Roman" w:hAnsi="Times New Roman" w:cs="Times New Roman"/>
          <w:sz w:val="24"/>
          <w:szCs w:val="24"/>
          <w:lang w:eastAsia="ar-SA"/>
        </w:rPr>
        <w:t>Конкурсная комиссия вскрывает «внешние» конверты, затем «внутренние» конверты, содержащие документы, подтверждающие квалификацию и соответствие требованиям, предъявляемым к Участникам конкурса.</w:t>
      </w:r>
      <w:proofErr w:type="gramEnd"/>
    </w:p>
    <w:p w14:paraId="30F6208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7.4. Конкурсная комиссия может перенести свое следующее заседание на время, необходимое для проверки соответствия представленных документов квалификационным требованиям и критериям, предъявляемым к Участникам конкурса.</w:t>
      </w:r>
    </w:p>
    <w:p w14:paraId="6D4BB476"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7.5. Конкурсная комиссия рассматривает первые «внутренние» конверты в соответствии с порядком, установленным разделом 8 настоящей конкурсной документации. Результаты вскрытия </w:t>
      </w:r>
      <w:r w:rsidRPr="00721D4B">
        <w:rPr>
          <w:rFonts w:ascii="Times New Roman" w:eastAsia="Times New Roman" w:hAnsi="Times New Roman" w:cs="Times New Roman"/>
          <w:sz w:val="24"/>
          <w:szCs w:val="24"/>
          <w:lang w:eastAsia="ar-SA"/>
        </w:rPr>
        <w:lastRenderedPageBreak/>
        <w:t xml:space="preserve">конвертов заносятся в протокол вскрытия конвертов, подписываемый всеми присутствующими на заседании конкурной комиссии ее членами. Протокол вскрытия конвертов размещается на сайте Организатора не позднее 3 рабочих дней со дня составления протокола. </w:t>
      </w:r>
    </w:p>
    <w:p w14:paraId="0C56FAA5"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7.6. Вторые «внутренние» конверты, содержащие коммерческие предложения, вскрываются только тех Участников конкурса, которые прошли квалификационный отбор.</w:t>
      </w:r>
    </w:p>
    <w:p w14:paraId="7FDA5571" w14:textId="15D0F739"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Конкурсная комиссия рассматривает вторые «внутренние» конверты в соответствии с порядком, установленным разделами 9 – 12 настоящей конкурсной документации. По итогам рассмотрения вторых «внутренних» конвертов составляется протокол рассмотрения </w:t>
      </w:r>
      <w:r>
        <w:rPr>
          <w:rFonts w:ascii="Times New Roman" w:eastAsia="Times New Roman" w:hAnsi="Times New Roman" w:cs="Times New Roman"/>
          <w:sz w:val="24"/>
          <w:szCs w:val="24"/>
          <w:lang w:eastAsia="ar-SA"/>
        </w:rPr>
        <w:t xml:space="preserve">заявок, который размещается на </w:t>
      </w:r>
      <w:r w:rsidRPr="00721D4B">
        <w:rPr>
          <w:rFonts w:ascii="Times New Roman" w:eastAsia="Times New Roman" w:hAnsi="Times New Roman" w:cs="Times New Roman"/>
          <w:sz w:val="24"/>
          <w:szCs w:val="24"/>
          <w:lang w:eastAsia="ar-SA"/>
        </w:rPr>
        <w:t xml:space="preserve">сайте Организатора не позднее 3 рабочих дней со дня составления протокола. </w:t>
      </w:r>
    </w:p>
    <w:p w14:paraId="760CD785"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7.7.</w:t>
      </w:r>
      <w:r w:rsidRPr="00721D4B">
        <w:rPr>
          <w:rFonts w:ascii="Times New Roman" w:eastAsia="Times New Roman" w:hAnsi="Times New Roman" w:cs="Times New Roman"/>
          <w:sz w:val="24"/>
          <w:szCs w:val="24"/>
          <w:lang w:eastAsia="ru-RU"/>
        </w:rPr>
        <w:t xml:space="preserve"> Конверты с коммерческими предложениями Участников конкурса, не прошедших квалификационный отбор, не принимаются для дальнейшего рассмотрения, но по требованию Заказчика конкурсная комиссия имеет право вскрыть конверты с коммерческими предложениями Участников конкурса, не прошедших квалификационный отбор.</w:t>
      </w:r>
    </w:p>
    <w:p w14:paraId="65B4F2BD"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7.8. Отозванные и замененные заявки возвращаются Участникам конкурса невскрытыми.</w:t>
      </w:r>
    </w:p>
    <w:p w14:paraId="69D12C60"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4" w:name="sub_240"/>
      <w:r w:rsidRPr="00721D4B">
        <w:rPr>
          <w:rFonts w:ascii="Times New Roman" w:eastAsia="Times New Roman" w:hAnsi="Times New Roman" w:cs="Times New Roman"/>
          <w:b/>
          <w:sz w:val="24"/>
          <w:szCs w:val="24"/>
          <w:lang w:eastAsia="ar-SA"/>
        </w:rPr>
        <w:t xml:space="preserve">8. Проверка соответствия участников конкурса </w:t>
      </w:r>
      <w:proofErr w:type="gramStart"/>
      <w:r w:rsidRPr="00721D4B">
        <w:rPr>
          <w:rFonts w:ascii="Times New Roman" w:eastAsia="Times New Roman" w:hAnsi="Times New Roman" w:cs="Times New Roman"/>
          <w:b/>
          <w:sz w:val="24"/>
          <w:szCs w:val="24"/>
          <w:lang w:eastAsia="ar-SA"/>
        </w:rPr>
        <w:t>квалификационным</w:t>
      </w:r>
      <w:proofErr w:type="gramEnd"/>
    </w:p>
    <w:bookmarkEnd w:id="24"/>
    <w:p w14:paraId="18A05869"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r w:rsidRPr="00721D4B">
        <w:rPr>
          <w:rFonts w:ascii="Times New Roman" w:eastAsia="Times New Roman" w:hAnsi="Times New Roman" w:cs="Times New Roman"/>
          <w:b/>
          <w:sz w:val="24"/>
          <w:szCs w:val="24"/>
          <w:lang w:eastAsia="ar-SA"/>
        </w:rPr>
        <w:t>требованиям</w:t>
      </w:r>
    </w:p>
    <w:p w14:paraId="5A6C7F7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8.1. После вскрытия «внутренних» конвертов с документами, подтверждающими квалификацию и соответствие требованиям, предъявляемым к Участникам конкурса, содержимое конвертов проверяется на наличие документов, предусмотренных конкурсной документацией.</w:t>
      </w:r>
    </w:p>
    <w:p w14:paraId="0F622750"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8.2. Конкурсная комиссия проверяет квалификацию и соответствие Участников конкурса требованиям и критериям, установленным в конкурсной документации.</w:t>
      </w:r>
    </w:p>
    <w:p w14:paraId="438AD4F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8.3. В ходе изучения документов, подтверждающих квалификацию Участников, конкурсная комиссия имеет право запрашивать информацию в соответствующих органах государственной власти, а также у юридических и физических лиц, указанных в конкурсной заявке и приложениях к ней, о соответствии указанных сведений действительности.</w:t>
      </w:r>
    </w:p>
    <w:p w14:paraId="40181A30"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8.4. К следующей процедуре конкурса - вскрытию конверта с коммерческими предложениями - допускаются только те Участники конкурса, которые решением Конкурсной комиссии признаны удовлетворяющими квалификационным требованиям, изложенным в конкурсной документации.</w:t>
      </w:r>
    </w:p>
    <w:p w14:paraId="77B167D8"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5" w:name="sub_250"/>
      <w:r w:rsidRPr="00721D4B">
        <w:rPr>
          <w:rFonts w:ascii="Times New Roman" w:eastAsia="Times New Roman" w:hAnsi="Times New Roman" w:cs="Times New Roman"/>
          <w:b/>
          <w:sz w:val="24"/>
          <w:szCs w:val="24"/>
          <w:lang w:eastAsia="ar-SA"/>
        </w:rPr>
        <w:t>9. Предварительное изучение и оценка коммерческих предложений</w:t>
      </w:r>
    </w:p>
    <w:bookmarkEnd w:id="25"/>
    <w:p w14:paraId="6BE9C373"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9.1. Конкурсная комиссия предварительно изучает коммерческие предложения на предмет их полноты, наличия ошибок в расчетах, наличия необходимого обеспечения, всех реквизитов на документах, а также правильности оформления конкурсных заявок в целом.</w:t>
      </w:r>
    </w:p>
    <w:p w14:paraId="01FC07E5"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9.2. Конкурсная комиссия вправе привлекать профильных специалистов для изучения и оценки представленных документов.</w:t>
      </w:r>
    </w:p>
    <w:p w14:paraId="3CC78C12"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9.3. До проведения подробной оценки коммерческих предложений конкурсная комиссия определяет, насколько каждое коммерческое предложение отвечает требованиям, изложенным в конкурсной документации.</w:t>
      </w:r>
    </w:p>
    <w:p w14:paraId="4E556B0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9.4. Если коммерческое предложение по существу не отвечает требованиям, установленным в конкурсной документации, то оно отклоняется конкурсной комиссией.</w:t>
      </w:r>
    </w:p>
    <w:p w14:paraId="3DF6D563"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9.5. Конкурсная комиссия оценивает и сопоставляет коммерческие предложения Участников, заявки которых ранее не были отклонены.</w:t>
      </w:r>
    </w:p>
    <w:p w14:paraId="41651081"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6" w:name="sub_260"/>
      <w:r w:rsidRPr="00721D4B">
        <w:rPr>
          <w:rFonts w:ascii="Times New Roman" w:eastAsia="Times New Roman" w:hAnsi="Times New Roman" w:cs="Times New Roman"/>
          <w:b/>
          <w:sz w:val="24"/>
          <w:szCs w:val="24"/>
          <w:lang w:eastAsia="ar-SA"/>
        </w:rPr>
        <w:t>10. Разъяснение сведений, содержащихся в конкурсной заявке</w:t>
      </w:r>
    </w:p>
    <w:bookmarkEnd w:id="26"/>
    <w:p w14:paraId="5D370106"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10.1. Во время оценки конкурсных заявок конкурсная комиссия может попросить Участника дать разъяснения по поводу его сведений, содержащихся в конкурсной заявке. В случае отказа дать разъяснение заявка данного Участника отклоняется.</w:t>
      </w:r>
    </w:p>
    <w:p w14:paraId="222F2D0E" w14:textId="77777777" w:rsidR="006B7EE7" w:rsidRPr="00721D4B" w:rsidRDefault="006B7EE7" w:rsidP="006B7EE7">
      <w:pPr>
        <w:widowControl w:val="0"/>
        <w:tabs>
          <w:tab w:val="left" w:pos="709"/>
        </w:tabs>
        <w:suppressAutoHyphens/>
        <w:autoSpaceDE w:val="0"/>
        <w:spacing w:after="0" w:line="240" w:lineRule="auto"/>
        <w:ind w:left="-426" w:firstLine="710"/>
        <w:jc w:val="both"/>
        <w:rPr>
          <w:rFonts w:ascii="Times New Roman" w:eastAsia="Times New Roman" w:hAnsi="Times New Roman" w:cs="Times New Roman"/>
          <w:sz w:val="24"/>
          <w:szCs w:val="24"/>
          <w:lang w:eastAsia="ar-SA"/>
        </w:rPr>
      </w:pPr>
      <w:bookmarkStart w:id="27" w:name="sub_270"/>
      <w:r w:rsidRPr="00721D4B">
        <w:rPr>
          <w:rFonts w:ascii="Times New Roman" w:eastAsia="Times New Roman" w:hAnsi="Times New Roman" w:cs="Times New Roman"/>
          <w:sz w:val="24"/>
          <w:szCs w:val="24"/>
          <w:lang w:eastAsia="ar-SA"/>
        </w:rPr>
        <w:t>11. Контакты с членами конкурсной комиссии.</w:t>
      </w:r>
      <w:bookmarkEnd w:id="27"/>
      <w:r w:rsidRPr="00721D4B">
        <w:rPr>
          <w:rFonts w:ascii="Times New Roman" w:eastAsia="Times New Roman" w:hAnsi="Times New Roman" w:cs="Times New Roman"/>
          <w:sz w:val="24"/>
          <w:szCs w:val="24"/>
          <w:lang w:eastAsia="ar-SA"/>
        </w:rPr>
        <w:t xml:space="preserve"> Недобросовестное поведение участников.</w:t>
      </w:r>
    </w:p>
    <w:p w14:paraId="06E03ED1"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11.1. Участники конкурса не должны вступать в контакты с членами конкурсной комиссии по каким-либо вопросам, связанными с конкурсной заявкой, с момента вскрытия конвертов до момента определения результатов конкурса.</w:t>
      </w:r>
    </w:p>
    <w:p w14:paraId="63D68B66"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11.2. Конкурсная заявка Участника будет отклонена, если такой Участник заключил тайное </w:t>
      </w:r>
      <w:r w:rsidRPr="00721D4B">
        <w:rPr>
          <w:rFonts w:ascii="Times New Roman" w:eastAsia="Times New Roman" w:hAnsi="Times New Roman" w:cs="Times New Roman"/>
          <w:sz w:val="24"/>
          <w:szCs w:val="24"/>
          <w:lang w:eastAsia="ar-SA"/>
        </w:rPr>
        <w:lastRenderedPageBreak/>
        <w:t>соглашение с одним или более Участником с целью оказания влияния на результаты конкурса. Причина отклонения конкурсной заявки заносится в протокол заседания конкурсной комиссии с сообщением об этом всем Участникам.</w:t>
      </w:r>
    </w:p>
    <w:p w14:paraId="38AEC017"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11.3. Попытки Участника повлиять на конкурсную комиссию при оценке конкурсных заявок служат основанием для отклонения конкурсной заявки такого Участника.</w:t>
      </w:r>
    </w:p>
    <w:p w14:paraId="230C0BBF"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8" w:name="sub_280"/>
      <w:r w:rsidRPr="00721D4B">
        <w:rPr>
          <w:rFonts w:ascii="Times New Roman" w:eastAsia="Times New Roman" w:hAnsi="Times New Roman" w:cs="Times New Roman"/>
          <w:b/>
          <w:sz w:val="24"/>
          <w:szCs w:val="24"/>
          <w:lang w:eastAsia="ar-SA"/>
        </w:rPr>
        <w:t>12. Соблюдение конфиденциальности</w:t>
      </w:r>
      <w:bookmarkEnd w:id="28"/>
    </w:p>
    <w:p w14:paraId="202B6C9D"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12.1. Информация относительно изучения, оценки и сопоставления конкурсных заявок, касающихся квалификации и соответствия требованиям, предъявляемым к Участникам конкурса, не подлежит разглашению Участникам конкурса или иным лицам, которые официально не имеют отношения к этому процессу, до того, как будет объявлен победитель конкурса.</w:t>
      </w:r>
    </w:p>
    <w:p w14:paraId="3CF28ECA"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12.2. Заказчик и Организатор не вправе предоставлять кому-либо сведения, составляющие служебную или коммерческую тайну Участников конкурса.</w:t>
      </w:r>
    </w:p>
    <w:p w14:paraId="405CA75C"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29" w:name="sub_290"/>
      <w:r w:rsidRPr="00721D4B">
        <w:rPr>
          <w:rFonts w:ascii="Times New Roman" w:eastAsia="Times New Roman" w:hAnsi="Times New Roman" w:cs="Times New Roman"/>
          <w:b/>
          <w:sz w:val="24"/>
          <w:szCs w:val="24"/>
          <w:lang w:eastAsia="ar-SA"/>
        </w:rPr>
        <w:t>13. Подведение итогов конкурса</w:t>
      </w:r>
    </w:p>
    <w:bookmarkEnd w:id="29"/>
    <w:p w14:paraId="3D8D554E"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13.1. Исходя из критериев оценки коммерческих предложений, содержащихся в информационной карте, конкурсная комиссия определяет Участников, заявки которых заняли первое и последующие места. </w:t>
      </w:r>
    </w:p>
    <w:p w14:paraId="720E65DA"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13.2. Участник конкурса, заявка которого заняла первое место, признается победителем конкурса.</w:t>
      </w:r>
    </w:p>
    <w:p w14:paraId="2D665834"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highlight w:val="green"/>
          <w:lang w:eastAsia="ar-SA"/>
        </w:rPr>
      </w:pPr>
      <w:r w:rsidRPr="00721D4B">
        <w:rPr>
          <w:rFonts w:ascii="Times New Roman" w:eastAsia="Times New Roman" w:hAnsi="Times New Roman" w:cs="Times New Roman"/>
          <w:sz w:val="24"/>
          <w:szCs w:val="24"/>
          <w:lang w:eastAsia="ar-SA"/>
        </w:rPr>
        <w:t>13.3. В случае если по окончании срока подачи заявок на участие в конкурсе подано менее 3-х заявок, конкурс признается несостоявшимся и в протокол вскрытия заявок на участие в конкурсе вносится информация о признании конкурса несостоявшимся. В этом случае проводится новый конкурс.</w:t>
      </w:r>
    </w:p>
    <w:p w14:paraId="4A528E0B"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13.4. В случае если по итогам рассмотрения конкурсной комиссией внешних конвертов останутся </w:t>
      </w:r>
      <w:proofErr w:type="spellStart"/>
      <w:r w:rsidRPr="00721D4B">
        <w:rPr>
          <w:rFonts w:ascii="Times New Roman" w:eastAsia="Times New Roman" w:hAnsi="Times New Roman" w:cs="Times New Roman"/>
          <w:sz w:val="24"/>
          <w:szCs w:val="24"/>
          <w:lang w:eastAsia="ar-SA"/>
        </w:rPr>
        <w:t>неотклоненными</w:t>
      </w:r>
      <w:proofErr w:type="spellEnd"/>
      <w:r w:rsidRPr="00721D4B">
        <w:rPr>
          <w:rFonts w:ascii="Times New Roman" w:eastAsia="Times New Roman" w:hAnsi="Times New Roman" w:cs="Times New Roman"/>
          <w:sz w:val="24"/>
          <w:szCs w:val="24"/>
          <w:lang w:eastAsia="ar-SA"/>
        </w:rPr>
        <w:t xml:space="preserve"> заявки менее 3-х Участников конкурса, то Организатор торгов по согласованию с Заказчиком вновь объявляет конкурс.   </w:t>
      </w:r>
    </w:p>
    <w:p w14:paraId="5C201CF4" w14:textId="77777777"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13.5. Заказчик конкурса на основании анализа процедуры проведения конкурса и его результатов имеет право потребовать от Организатора провести переговоры с Победителем конкурса с целью обоснованного улучшения условий его коммерческого предложения, а также отказать в заключени</w:t>
      </w:r>
      <w:proofErr w:type="gramStart"/>
      <w:r w:rsidRPr="00721D4B">
        <w:rPr>
          <w:rFonts w:ascii="Times New Roman" w:eastAsia="Times New Roman" w:hAnsi="Times New Roman" w:cs="Times New Roman"/>
          <w:sz w:val="24"/>
          <w:szCs w:val="24"/>
          <w:lang w:eastAsia="ar-SA"/>
        </w:rPr>
        <w:t>и</w:t>
      </w:r>
      <w:proofErr w:type="gramEnd"/>
      <w:r w:rsidRPr="00721D4B">
        <w:rPr>
          <w:rFonts w:ascii="Times New Roman" w:eastAsia="Times New Roman" w:hAnsi="Times New Roman" w:cs="Times New Roman"/>
          <w:sz w:val="24"/>
          <w:szCs w:val="24"/>
          <w:lang w:eastAsia="ar-SA"/>
        </w:rPr>
        <w:t xml:space="preserve"> договора с Победителем конкурса и, либо рассмотреть возможность заключения договора с участником конкурса, занявшим по его результатам последующее место, либо потребовать провести новый конкурс.</w:t>
      </w:r>
    </w:p>
    <w:p w14:paraId="57039821" w14:textId="77777777" w:rsidR="006B7EE7" w:rsidRPr="00721D4B" w:rsidRDefault="006B7EE7" w:rsidP="006B7EE7">
      <w:pPr>
        <w:widowControl w:val="0"/>
        <w:suppressAutoHyphens/>
        <w:autoSpaceDE w:val="0"/>
        <w:spacing w:after="0" w:line="240" w:lineRule="auto"/>
        <w:ind w:left="-426" w:firstLine="710"/>
        <w:jc w:val="center"/>
        <w:rPr>
          <w:rFonts w:ascii="Times New Roman" w:eastAsia="Times New Roman" w:hAnsi="Times New Roman" w:cs="Times New Roman"/>
          <w:b/>
          <w:sz w:val="24"/>
          <w:szCs w:val="24"/>
          <w:lang w:eastAsia="ar-SA"/>
        </w:rPr>
      </w:pPr>
      <w:bookmarkStart w:id="30" w:name="sub_301"/>
      <w:r w:rsidRPr="00721D4B">
        <w:rPr>
          <w:rFonts w:ascii="Times New Roman" w:eastAsia="Times New Roman" w:hAnsi="Times New Roman" w:cs="Times New Roman"/>
          <w:b/>
          <w:sz w:val="24"/>
          <w:szCs w:val="24"/>
          <w:lang w:eastAsia="ar-SA"/>
        </w:rPr>
        <w:t>14. Подписание договора</w:t>
      </w:r>
    </w:p>
    <w:bookmarkEnd w:id="30"/>
    <w:p w14:paraId="3FEFFB83" w14:textId="29CC10BF"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14.1. Победитель конкурса будет рекомендован Организатором для подписания договора с АО «Каспийский Трубопроводный Консорциум-Р». По запросу Благотворителя Победитель конкурса предоставляет всю необходимую информацию и д</w:t>
      </w:r>
      <w:r>
        <w:rPr>
          <w:rFonts w:ascii="Times New Roman" w:eastAsia="Times New Roman" w:hAnsi="Times New Roman" w:cs="Times New Roman"/>
          <w:sz w:val="24"/>
          <w:szCs w:val="24"/>
          <w:lang w:eastAsia="ar-SA"/>
        </w:rPr>
        <w:t xml:space="preserve">окументы в установленной форме </w:t>
      </w:r>
      <w:r w:rsidRPr="00721D4B">
        <w:rPr>
          <w:rFonts w:ascii="Times New Roman" w:eastAsia="Times New Roman" w:hAnsi="Times New Roman" w:cs="Times New Roman"/>
          <w:sz w:val="24"/>
          <w:szCs w:val="24"/>
          <w:lang w:eastAsia="ar-SA"/>
        </w:rPr>
        <w:t>для проведения экспертной оценки Победителя в соответствии с процедурой Благотворителя. В случае получения негативной экспертной оценки Победителя конкурса ему может быть отказано в заключени</w:t>
      </w:r>
      <w:proofErr w:type="gramStart"/>
      <w:r w:rsidRPr="00721D4B">
        <w:rPr>
          <w:rFonts w:ascii="Times New Roman" w:eastAsia="Times New Roman" w:hAnsi="Times New Roman" w:cs="Times New Roman"/>
          <w:sz w:val="24"/>
          <w:szCs w:val="24"/>
          <w:lang w:eastAsia="ar-SA"/>
        </w:rPr>
        <w:t>и</w:t>
      </w:r>
      <w:proofErr w:type="gramEnd"/>
      <w:r w:rsidRPr="00721D4B">
        <w:rPr>
          <w:rFonts w:ascii="Times New Roman" w:eastAsia="Times New Roman" w:hAnsi="Times New Roman" w:cs="Times New Roman"/>
          <w:sz w:val="24"/>
          <w:szCs w:val="24"/>
          <w:lang w:eastAsia="ar-SA"/>
        </w:rPr>
        <w:t xml:space="preserve"> договора, в этом случае новым победителем конкурса признается Участник, заявка которого по результатам оценки заняла последующее место.</w:t>
      </w:r>
    </w:p>
    <w:p w14:paraId="74909C0A" w14:textId="073F691D" w:rsidR="006B7EE7" w:rsidRPr="00721D4B" w:rsidRDefault="006B7EE7" w:rsidP="006B7EE7">
      <w:pPr>
        <w:widowControl w:val="0"/>
        <w:suppressAutoHyphens/>
        <w:autoSpaceDE w:val="0"/>
        <w:spacing w:after="0" w:line="240" w:lineRule="auto"/>
        <w:ind w:left="-426" w:firstLine="71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14.2. В случае отказа победителя конкурса от подписания договор в сроки, оговоренные в информационной карте, его заявка отклоняется, в этом случае новым победителем конкурса признается Участник конкурса, заявка которо</w:t>
      </w:r>
      <w:r>
        <w:rPr>
          <w:rFonts w:ascii="Times New Roman" w:eastAsia="Times New Roman" w:hAnsi="Times New Roman" w:cs="Times New Roman"/>
          <w:sz w:val="24"/>
          <w:szCs w:val="24"/>
          <w:lang w:eastAsia="ar-SA"/>
        </w:rPr>
        <w:t>го по результатам оценки заняла</w:t>
      </w:r>
      <w:r w:rsidRPr="00D5455E">
        <w:rPr>
          <w:rFonts w:ascii="Times New Roman" w:eastAsia="Times New Roman" w:hAnsi="Times New Roman" w:cs="Times New Roman"/>
          <w:sz w:val="24"/>
          <w:szCs w:val="24"/>
          <w:lang w:eastAsia="ar-SA"/>
        </w:rPr>
        <w:t xml:space="preserve"> </w:t>
      </w:r>
      <w:r w:rsidRPr="00721D4B">
        <w:rPr>
          <w:rFonts w:ascii="Times New Roman" w:eastAsia="Times New Roman" w:hAnsi="Times New Roman" w:cs="Times New Roman"/>
          <w:sz w:val="24"/>
          <w:szCs w:val="24"/>
          <w:lang w:eastAsia="ar-SA"/>
        </w:rPr>
        <w:t xml:space="preserve">последующее место. В течение 2 дней </w:t>
      </w:r>
      <w:proofErr w:type="gramStart"/>
      <w:r w:rsidRPr="00721D4B">
        <w:rPr>
          <w:rFonts w:ascii="Times New Roman" w:eastAsia="Times New Roman" w:hAnsi="Times New Roman" w:cs="Times New Roman"/>
          <w:sz w:val="24"/>
          <w:szCs w:val="24"/>
          <w:lang w:eastAsia="ar-SA"/>
        </w:rPr>
        <w:t>с даты утверждения</w:t>
      </w:r>
      <w:proofErr w:type="gramEnd"/>
      <w:r w:rsidRPr="00721D4B">
        <w:rPr>
          <w:rFonts w:ascii="Times New Roman" w:eastAsia="Times New Roman" w:hAnsi="Times New Roman" w:cs="Times New Roman"/>
          <w:sz w:val="24"/>
          <w:szCs w:val="24"/>
          <w:lang w:eastAsia="ar-SA"/>
        </w:rPr>
        <w:t xml:space="preserve"> нового победителя Организатор направляет ему письменное уведомление о признании его победителем конкурса. Заказчик и новый победитель подписывают договор на условиях коммерческого предложения последнего в случае получения положительных результатов экспертной оценки нового Победителя Благотворителем.</w:t>
      </w:r>
    </w:p>
    <w:p w14:paraId="6ABF2876" w14:textId="77777777" w:rsidR="006B7EE7" w:rsidRDefault="006B7EE7" w:rsidP="006B7EE7">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p>
    <w:p w14:paraId="42802862" w14:textId="77777777" w:rsidR="006B7EE7" w:rsidRPr="0011435C" w:rsidRDefault="006B7EE7" w:rsidP="006B7EE7">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r w:rsidRPr="0011435C">
        <w:rPr>
          <w:rFonts w:ascii="Times New Roman" w:eastAsia="Times New Roman" w:hAnsi="Times New Roman" w:cs="Times New Roman"/>
          <w:b/>
          <w:sz w:val="24"/>
          <w:szCs w:val="24"/>
          <w:lang w:eastAsia="ar-SA"/>
        </w:rPr>
        <w:t xml:space="preserve">РАЗДЕЛ 2. </w:t>
      </w:r>
      <w:r w:rsidRPr="0011435C">
        <w:rPr>
          <w:rFonts w:ascii="Times New Roman" w:eastAsia="Times New Roman" w:hAnsi="Times New Roman" w:cs="Times New Roman"/>
          <w:b/>
          <w:sz w:val="28"/>
          <w:szCs w:val="24"/>
          <w:lang w:eastAsia="ar-SA"/>
        </w:rPr>
        <w:t>ТЕХНИЧЕСКОЕ ЗАДАНИЕ</w:t>
      </w:r>
    </w:p>
    <w:p w14:paraId="499A188F"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Для поставки </w:t>
      </w:r>
      <w:proofErr w:type="gramStart"/>
      <w:r>
        <w:rPr>
          <w:rFonts w:ascii="Times New Roman" w:eastAsia="Times New Roman" w:hAnsi="Times New Roman" w:cs="Times New Roman"/>
          <w:b/>
          <w:sz w:val="24"/>
          <w:szCs w:val="24"/>
          <w:lang w:eastAsia="ar-SA"/>
        </w:rPr>
        <w:t>в</w:t>
      </w:r>
      <w:proofErr w:type="gramEnd"/>
      <w:r>
        <w:rPr>
          <w:rFonts w:ascii="Times New Roman" w:eastAsia="Times New Roman" w:hAnsi="Times New Roman" w:cs="Times New Roman"/>
          <w:b/>
          <w:sz w:val="24"/>
          <w:szCs w:val="24"/>
          <w:lang w:eastAsia="ar-SA"/>
        </w:rPr>
        <w:t>:</w:t>
      </w:r>
    </w:p>
    <w:p w14:paraId="37AD0170" w14:textId="77777777"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9D0523">
        <w:rPr>
          <w:rFonts w:ascii="Times New Roman" w:eastAsia="Times New Roman" w:hAnsi="Times New Roman" w:cs="Times New Roman"/>
          <w:sz w:val="24"/>
          <w:szCs w:val="24"/>
          <w:lang w:eastAsia="ar-SA"/>
        </w:rPr>
        <w:t xml:space="preserve"> </w:t>
      </w:r>
      <w:r w:rsidRPr="000F6AB4">
        <w:rPr>
          <w:rFonts w:ascii="Times New Roman" w:eastAsia="Times New Roman" w:hAnsi="Times New Roman" w:cs="Times New Roman"/>
          <w:sz w:val="24"/>
          <w:szCs w:val="24"/>
          <w:lang w:eastAsia="ar-SA"/>
        </w:rPr>
        <w:t xml:space="preserve">муниципального бюджетного учреждения </w:t>
      </w:r>
      <w:r w:rsidRPr="00596787">
        <w:rPr>
          <w:rFonts w:ascii="Times New Roman" w:eastAsia="Times New Roman" w:hAnsi="Times New Roman" w:cs="Times New Roman"/>
          <w:sz w:val="24"/>
          <w:szCs w:val="24"/>
          <w:lang w:eastAsia="ar-SA"/>
        </w:rPr>
        <w:t xml:space="preserve">«Городская больница №1» управления </w:t>
      </w:r>
      <w:r w:rsidRPr="00596787">
        <w:rPr>
          <w:rFonts w:ascii="Times New Roman" w:eastAsia="Times New Roman" w:hAnsi="Times New Roman" w:cs="Times New Roman"/>
          <w:sz w:val="24"/>
          <w:szCs w:val="24"/>
          <w:lang w:eastAsia="ar-SA"/>
        </w:rPr>
        <w:lastRenderedPageBreak/>
        <w:t>здравоохранения муниципального образования</w:t>
      </w:r>
      <w:r>
        <w:rPr>
          <w:rFonts w:ascii="Times New Roman" w:eastAsia="Times New Roman" w:hAnsi="Times New Roman" w:cs="Times New Roman"/>
          <w:sz w:val="24"/>
          <w:szCs w:val="24"/>
          <w:lang w:eastAsia="ar-SA"/>
        </w:rPr>
        <w:t xml:space="preserve"> – 2 шт.</w:t>
      </w:r>
      <w:r w:rsidRPr="00596787">
        <w:rPr>
          <w:rFonts w:ascii="Times New Roman" w:eastAsia="Times New Roman" w:hAnsi="Times New Roman" w:cs="Times New Roman"/>
          <w:sz w:val="24"/>
          <w:szCs w:val="24"/>
          <w:lang w:eastAsia="ar-SA"/>
        </w:rPr>
        <w:t xml:space="preserve">, </w:t>
      </w:r>
    </w:p>
    <w:p w14:paraId="031CF737" w14:textId="5247180C" w:rsidR="006B7EE7" w:rsidRDefault="006B7EE7" w:rsidP="006B7EE7">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учреждения «Городская больница №4»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5F93F115" w14:textId="47DE8484"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автономного уч</w:t>
      </w:r>
      <w:r>
        <w:rPr>
          <w:rFonts w:ascii="Times New Roman" w:eastAsia="Times New Roman" w:hAnsi="Times New Roman" w:cs="Times New Roman"/>
          <w:sz w:val="24"/>
          <w:szCs w:val="24"/>
          <w:lang w:eastAsia="ar-SA"/>
        </w:rPr>
        <w:t xml:space="preserve">реждения «Перинатальный центр» </w:t>
      </w:r>
      <w:r w:rsidRPr="00596787">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4994A724" w14:textId="5FA93283"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96787">
        <w:rPr>
          <w:rFonts w:ascii="Times New Roman" w:eastAsia="Times New Roman" w:hAnsi="Times New Roman" w:cs="Times New Roman"/>
          <w:sz w:val="24"/>
          <w:szCs w:val="24"/>
          <w:lang w:eastAsia="ar-SA"/>
        </w:rPr>
        <w:t>№1»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66DCFB39" w14:textId="1DB48134"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учреждения «Городская поликлин</w:t>
      </w:r>
      <w:r>
        <w:rPr>
          <w:rFonts w:ascii="Times New Roman" w:eastAsia="Times New Roman" w:hAnsi="Times New Roman" w:cs="Times New Roman"/>
          <w:sz w:val="24"/>
          <w:szCs w:val="24"/>
          <w:lang w:eastAsia="ar-SA"/>
        </w:rPr>
        <w:t xml:space="preserve">ика </w:t>
      </w:r>
      <w:r w:rsidRPr="00596787">
        <w:rPr>
          <w:rFonts w:ascii="Times New Roman" w:eastAsia="Times New Roman" w:hAnsi="Times New Roman" w:cs="Times New Roman"/>
          <w:sz w:val="24"/>
          <w:szCs w:val="24"/>
          <w:lang w:eastAsia="ar-SA"/>
        </w:rPr>
        <w:t>№3»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469EB02B" w14:textId="55B4C317"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96787">
        <w:rPr>
          <w:rFonts w:ascii="Times New Roman" w:eastAsia="Times New Roman" w:hAnsi="Times New Roman" w:cs="Times New Roman"/>
          <w:sz w:val="24"/>
          <w:szCs w:val="24"/>
          <w:lang w:eastAsia="ar-SA"/>
        </w:rPr>
        <w:t>№4»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50D94221" w14:textId="1748C58C"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96787">
        <w:rPr>
          <w:rFonts w:ascii="Times New Roman" w:eastAsia="Times New Roman" w:hAnsi="Times New Roman" w:cs="Times New Roman"/>
          <w:sz w:val="24"/>
          <w:szCs w:val="24"/>
          <w:lang w:eastAsia="ar-SA"/>
        </w:rPr>
        <w:t>№5»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39CAC408" w14:textId="1B20799F"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96787">
        <w:rPr>
          <w:rFonts w:ascii="Times New Roman" w:eastAsia="Times New Roman" w:hAnsi="Times New Roman" w:cs="Times New Roman"/>
          <w:sz w:val="24"/>
          <w:szCs w:val="24"/>
          <w:lang w:eastAsia="ar-SA"/>
        </w:rPr>
        <w:t>№6»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32CF2ACB" w14:textId="7235CAF0"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бюджетного учр</w:t>
      </w:r>
      <w:r>
        <w:rPr>
          <w:rFonts w:ascii="Times New Roman" w:eastAsia="Times New Roman" w:hAnsi="Times New Roman" w:cs="Times New Roman"/>
          <w:sz w:val="24"/>
          <w:szCs w:val="24"/>
          <w:lang w:eastAsia="ar-SA"/>
        </w:rPr>
        <w:t xml:space="preserve">еждения «Городская поликлиника </w:t>
      </w:r>
      <w:r w:rsidRPr="00596787">
        <w:rPr>
          <w:rFonts w:ascii="Times New Roman" w:eastAsia="Times New Roman" w:hAnsi="Times New Roman" w:cs="Times New Roman"/>
          <w:sz w:val="24"/>
          <w:szCs w:val="24"/>
          <w:lang w:eastAsia="ar-SA"/>
        </w:rPr>
        <w:t>№7»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596787">
        <w:rPr>
          <w:rFonts w:ascii="Times New Roman" w:eastAsia="Times New Roman" w:hAnsi="Times New Roman" w:cs="Times New Roman"/>
          <w:sz w:val="24"/>
          <w:szCs w:val="24"/>
          <w:lang w:eastAsia="ar-SA"/>
        </w:rPr>
        <w:t xml:space="preserve">, </w:t>
      </w:r>
    </w:p>
    <w:p w14:paraId="50A976F3" w14:textId="58C7C4D4" w:rsidR="008053BD"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596787">
        <w:rPr>
          <w:rFonts w:ascii="Times New Roman" w:eastAsia="Times New Roman" w:hAnsi="Times New Roman" w:cs="Times New Roman"/>
          <w:sz w:val="24"/>
          <w:szCs w:val="24"/>
          <w:lang w:eastAsia="ar-SA"/>
        </w:rPr>
        <w:t>муниципального бюд</w:t>
      </w:r>
      <w:r>
        <w:rPr>
          <w:rFonts w:ascii="Times New Roman" w:eastAsia="Times New Roman" w:hAnsi="Times New Roman" w:cs="Times New Roman"/>
          <w:sz w:val="24"/>
          <w:szCs w:val="24"/>
          <w:lang w:eastAsia="ar-SA"/>
        </w:rPr>
        <w:t>жетного учреждения «Амбулатория</w:t>
      </w:r>
      <w:r w:rsidRPr="00596787">
        <w:rPr>
          <w:rFonts w:ascii="Times New Roman" w:eastAsia="Times New Roman" w:hAnsi="Times New Roman" w:cs="Times New Roman"/>
          <w:sz w:val="24"/>
          <w:szCs w:val="24"/>
          <w:lang w:eastAsia="ar-SA"/>
        </w:rPr>
        <w:t xml:space="preserve"> №3»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p>
    <w:p w14:paraId="104533E1" w14:textId="77777777" w:rsidR="008053BD" w:rsidRPr="004E7EBB" w:rsidRDefault="008053BD" w:rsidP="008053BD">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 11 шт.</w:t>
      </w:r>
    </w:p>
    <w:p w14:paraId="73A8C97F" w14:textId="6B66D9C0" w:rsidR="000868E5" w:rsidRDefault="000868E5" w:rsidP="000D1EC6"/>
    <w:tbl>
      <w:tblPr>
        <w:tblStyle w:val="affffff7"/>
        <w:tblW w:w="11058" w:type="dxa"/>
        <w:tblInd w:w="-318" w:type="dxa"/>
        <w:tblLayout w:type="fixed"/>
        <w:tblLook w:val="04A0" w:firstRow="1" w:lastRow="0" w:firstColumn="1" w:lastColumn="0" w:noHBand="0" w:noVBand="1"/>
      </w:tblPr>
      <w:tblGrid>
        <w:gridCol w:w="1873"/>
        <w:gridCol w:w="7512"/>
        <w:gridCol w:w="1673"/>
      </w:tblGrid>
      <w:tr w:rsidR="008053BD" w:rsidRPr="0011435C" w14:paraId="6F6CBCD9" w14:textId="77777777" w:rsidTr="008053BD">
        <w:trPr>
          <w:trHeight w:val="557"/>
        </w:trPr>
        <w:tc>
          <w:tcPr>
            <w:tcW w:w="9385" w:type="dxa"/>
            <w:gridSpan w:val="2"/>
          </w:tcPr>
          <w:p w14:paraId="02277475" w14:textId="77777777" w:rsidR="008053BD" w:rsidRPr="0011435C" w:rsidRDefault="008053BD" w:rsidP="008053BD">
            <w:pPr>
              <w:jc w:val="center"/>
              <w:rPr>
                <w:rFonts w:eastAsia="Arial"/>
                <w:b/>
                <w:sz w:val="24"/>
                <w:szCs w:val="24"/>
              </w:rPr>
            </w:pPr>
          </w:p>
          <w:p w14:paraId="3EAB6C32" w14:textId="77777777" w:rsidR="008053BD" w:rsidRPr="0011435C" w:rsidRDefault="008053BD" w:rsidP="008053BD">
            <w:pPr>
              <w:jc w:val="center"/>
              <w:rPr>
                <w:b/>
                <w:sz w:val="24"/>
                <w:szCs w:val="24"/>
              </w:rPr>
            </w:pPr>
            <w:r w:rsidRPr="0011435C">
              <w:rPr>
                <w:rFonts w:eastAsia="Arial"/>
                <w:b/>
                <w:sz w:val="24"/>
                <w:szCs w:val="24"/>
              </w:rPr>
              <w:t>Характеристика (параметр)</w:t>
            </w:r>
          </w:p>
        </w:tc>
        <w:tc>
          <w:tcPr>
            <w:tcW w:w="1673" w:type="dxa"/>
          </w:tcPr>
          <w:p w14:paraId="51627CC7" w14:textId="77777777" w:rsidR="008053BD" w:rsidRPr="0011435C" w:rsidRDefault="008053BD" w:rsidP="008053BD">
            <w:pPr>
              <w:jc w:val="center"/>
              <w:rPr>
                <w:rFonts w:eastAsia="Arial"/>
                <w:b/>
                <w:sz w:val="24"/>
                <w:szCs w:val="24"/>
              </w:rPr>
            </w:pPr>
          </w:p>
          <w:p w14:paraId="4A59BB21" w14:textId="77777777" w:rsidR="008053BD" w:rsidRPr="0011435C" w:rsidRDefault="008053BD" w:rsidP="008053BD">
            <w:pPr>
              <w:jc w:val="center"/>
              <w:rPr>
                <w:b/>
                <w:sz w:val="24"/>
                <w:szCs w:val="24"/>
              </w:rPr>
            </w:pPr>
            <w:r w:rsidRPr="0011435C">
              <w:rPr>
                <w:rFonts w:eastAsia="Arial"/>
                <w:b/>
                <w:sz w:val="24"/>
                <w:szCs w:val="24"/>
              </w:rPr>
              <w:t>Значение</w:t>
            </w:r>
          </w:p>
        </w:tc>
      </w:tr>
      <w:tr w:rsidR="008053BD" w:rsidRPr="0011435C" w14:paraId="41BAEC73" w14:textId="77777777" w:rsidTr="008053BD">
        <w:trPr>
          <w:trHeight w:val="557"/>
        </w:trPr>
        <w:tc>
          <w:tcPr>
            <w:tcW w:w="11058" w:type="dxa"/>
            <w:gridSpan w:val="3"/>
          </w:tcPr>
          <w:p w14:paraId="3995C532" w14:textId="77777777" w:rsidR="008053BD" w:rsidRPr="0011435C" w:rsidRDefault="008053BD" w:rsidP="008053BD">
            <w:pPr>
              <w:jc w:val="center"/>
              <w:rPr>
                <w:rFonts w:eastAsia="Arial"/>
                <w:b/>
                <w:sz w:val="24"/>
                <w:szCs w:val="24"/>
              </w:rPr>
            </w:pPr>
            <w:proofErr w:type="gramStart"/>
            <w:r>
              <w:rPr>
                <w:rFonts w:eastAsia="Arial"/>
                <w:sz w:val="24"/>
                <w:szCs w:val="24"/>
              </w:rPr>
              <w:t xml:space="preserve">Ультразвуковой аппарат </w:t>
            </w:r>
            <w:r>
              <w:rPr>
                <w:rFonts w:eastAsia="Arial"/>
                <w:sz w:val="24"/>
                <w:szCs w:val="24"/>
                <w:lang w:val="en-US"/>
              </w:rPr>
              <w:t>Affinity</w:t>
            </w:r>
            <w:r w:rsidRPr="00A6529D">
              <w:rPr>
                <w:rFonts w:eastAsia="Arial"/>
                <w:sz w:val="24"/>
                <w:szCs w:val="24"/>
              </w:rPr>
              <w:t xml:space="preserve"> 50</w:t>
            </w:r>
            <w:r>
              <w:rPr>
                <w:rFonts w:eastAsia="Arial"/>
                <w:sz w:val="24"/>
                <w:szCs w:val="24"/>
                <w:lang w:val="en-US"/>
              </w:rPr>
              <w:t>G</w:t>
            </w:r>
            <w:r w:rsidRPr="00A6529D">
              <w:rPr>
                <w:rFonts w:eastAsia="Arial"/>
                <w:sz w:val="24"/>
                <w:szCs w:val="24"/>
              </w:rPr>
              <w:t xml:space="preserve"> (</w:t>
            </w:r>
            <w:r>
              <w:rPr>
                <w:rFonts w:eastAsia="Arial"/>
                <w:sz w:val="24"/>
                <w:szCs w:val="24"/>
              </w:rPr>
              <w:t>Производитель:</w:t>
            </w:r>
            <w:proofErr w:type="gramEnd"/>
            <w:r>
              <w:rPr>
                <w:rFonts w:eastAsia="Arial"/>
                <w:sz w:val="24"/>
                <w:szCs w:val="24"/>
              </w:rPr>
              <w:t xml:space="preserve"> </w:t>
            </w:r>
            <w:r>
              <w:rPr>
                <w:rFonts w:eastAsia="Arial"/>
                <w:sz w:val="24"/>
                <w:szCs w:val="24"/>
                <w:lang w:val="en-US"/>
              </w:rPr>
              <w:t>FHILIPS</w:t>
            </w:r>
            <w:r w:rsidRPr="00A6529D">
              <w:rPr>
                <w:rFonts w:eastAsia="Arial"/>
                <w:sz w:val="24"/>
                <w:szCs w:val="24"/>
              </w:rPr>
              <w:t>)</w:t>
            </w:r>
          </w:p>
        </w:tc>
      </w:tr>
      <w:tr w:rsidR="008053BD" w:rsidRPr="0011435C" w14:paraId="4AC7EBDE" w14:textId="77777777" w:rsidTr="008053BD">
        <w:tc>
          <w:tcPr>
            <w:tcW w:w="1873" w:type="dxa"/>
          </w:tcPr>
          <w:p w14:paraId="3B0DD716"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Области применения</w:t>
            </w:r>
          </w:p>
        </w:tc>
        <w:tc>
          <w:tcPr>
            <w:tcW w:w="7512" w:type="dxa"/>
            <w:vAlign w:val="bottom"/>
          </w:tcPr>
          <w:p w14:paraId="1D0142A2" w14:textId="77777777" w:rsidR="008053BD" w:rsidRPr="0011435C" w:rsidRDefault="008053BD" w:rsidP="008053BD">
            <w:pPr>
              <w:rPr>
                <w:rFonts w:eastAsia="Arial"/>
                <w:sz w:val="24"/>
                <w:szCs w:val="24"/>
              </w:rPr>
            </w:pPr>
            <w:r w:rsidRPr="0011435C">
              <w:rPr>
                <w:rFonts w:eastAsia="Arial"/>
                <w:sz w:val="24"/>
                <w:szCs w:val="24"/>
              </w:rPr>
              <w:t>Абдоминальные исследования</w:t>
            </w:r>
          </w:p>
          <w:p w14:paraId="5465F9F2" w14:textId="77777777" w:rsidR="008053BD" w:rsidRPr="0011435C" w:rsidRDefault="008053BD" w:rsidP="008053BD">
            <w:pPr>
              <w:rPr>
                <w:rFonts w:eastAsia="Arial"/>
                <w:sz w:val="24"/>
                <w:szCs w:val="24"/>
              </w:rPr>
            </w:pPr>
            <w:r w:rsidRPr="0011435C">
              <w:rPr>
                <w:rFonts w:eastAsia="Arial"/>
                <w:sz w:val="24"/>
                <w:szCs w:val="24"/>
              </w:rPr>
              <w:t>Малые органы и поверхностные структуры</w:t>
            </w:r>
          </w:p>
          <w:p w14:paraId="6732A27C" w14:textId="77777777" w:rsidR="008053BD" w:rsidRPr="0011435C" w:rsidRDefault="008053BD" w:rsidP="008053BD">
            <w:pPr>
              <w:rPr>
                <w:rFonts w:eastAsia="Arial"/>
                <w:sz w:val="24"/>
                <w:szCs w:val="24"/>
              </w:rPr>
            </w:pPr>
            <w:r w:rsidRPr="0011435C">
              <w:rPr>
                <w:rFonts w:eastAsia="Arial"/>
                <w:sz w:val="24"/>
                <w:szCs w:val="24"/>
              </w:rPr>
              <w:t>Костно-мышечная система</w:t>
            </w:r>
          </w:p>
          <w:p w14:paraId="1C906CA1" w14:textId="77777777" w:rsidR="008053BD" w:rsidRPr="0011435C" w:rsidRDefault="008053BD" w:rsidP="008053BD">
            <w:pPr>
              <w:rPr>
                <w:rFonts w:eastAsia="Arial"/>
                <w:sz w:val="24"/>
                <w:szCs w:val="24"/>
              </w:rPr>
            </w:pPr>
            <w:r w:rsidRPr="0011435C">
              <w:rPr>
                <w:rFonts w:eastAsia="Arial"/>
                <w:sz w:val="24"/>
                <w:szCs w:val="24"/>
              </w:rPr>
              <w:t>Акушерство</w:t>
            </w:r>
          </w:p>
          <w:p w14:paraId="6BA42072" w14:textId="77777777" w:rsidR="008053BD" w:rsidRPr="0011435C" w:rsidRDefault="008053BD" w:rsidP="008053BD">
            <w:pPr>
              <w:rPr>
                <w:rFonts w:eastAsia="Arial"/>
                <w:sz w:val="24"/>
                <w:szCs w:val="24"/>
              </w:rPr>
            </w:pPr>
            <w:r w:rsidRPr="0011435C">
              <w:rPr>
                <w:rFonts w:eastAsia="Arial"/>
                <w:sz w:val="24"/>
                <w:szCs w:val="24"/>
              </w:rPr>
              <w:t>Гинекология</w:t>
            </w:r>
          </w:p>
          <w:p w14:paraId="127DABF4" w14:textId="77777777" w:rsidR="008053BD" w:rsidRPr="0011435C" w:rsidRDefault="008053BD" w:rsidP="008053BD">
            <w:pPr>
              <w:rPr>
                <w:rFonts w:eastAsia="Arial"/>
                <w:sz w:val="24"/>
                <w:szCs w:val="24"/>
              </w:rPr>
            </w:pPr>
            <w:r w:rsidRPr="0011435C">
              <w:rPr>
                <w:rFonts w:eastAsia="Arial"/>
                <w:sz w:val="24"/>
                <w:szCs w:val="24"/>
              </w:rPr>
              <w:t>Урология</w:t>
            </w:r>
          </w:p>
          <w:p w14:paraId="7A3A70E6" w14:textId="77777777" w:rsidR="008053BD" w:rsidRPr="0011435C" w:rsidRDefault="008053BD" w:rsidP="008053BD">
            <w:pPr>
              <w:rPr>
                <w:rFonts w:eastAsia="Arial"/>
                <w:sz w:val="24"/>
                <w:szCs w:val="24"/>
              </w:rPr>
            </w:pPr>
            <w:r w:rsidRPr="0011435C">
              <w:rPr>
                <w:rFonts w:eastAsia="Arial"/>
                <w:sz w:val="24"/>
                <w:szCs w:val="24"/>
              </w:rPr>
              <w:t>Эхокардиография взрослых</w:t>
            </w:r>
          </w:p>
          <w:p w14:paraId="2F0A2FC7" w14:textId="77777777" w:rsidR="008053BD" w:rsidRPr="0011435C" w:rsidRDefault="008053BD" w:rsidP="008053BD">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p w14:paraId="34D7A176" w14:textId="77777777" w:rsidR="008053BD" w:rsidRPr="0011435C" w:rsidRDefault="008053BD" w:rsidP="008053BD">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tc>
        <w:tc>
          <w:tcPr>
            <w:tcW w:w="1673" w:type="dxa"/>
          </w:tcPr>
          <w:p w14:paraId="4F5A003C" w14:textId="77777777" w:rsidR="008053BD" w:rsidRPr="0011435C" w:rsidRDefault="008053BD" w:rsidP="008053BD">
            <w:pPr>
              <w:spacing w:line="0" w:lineRule="atLeast"/>
              <w:ind w:left="35"/>
              <w:rPr>
                <w:rFonts w:eastAsia="Arial"/>
                <w:sz w:val="24"/>
                <w:szCs w:val="24"/>
              </w:rPr>
            </w:pPr>
            <w:r w:rsidRPr="0011435C">
              <w:rPr>
                <w:rFonts w:eastAsia="Arial"/>
                <w:sz w:val="24"/>
                <w:szCs w:val="24"/>
              </w:rPr>
              <w:t>Наличие</w:t>
            </w:r>
          </w:p>
        </w:tc>
      </w:tr>
      <w:tr w:rsidR="008053BD" w:rsidRPr="0011435C" w14:paraId="20C3F559" w14:textId="77777777" w:rsidTr="008053BD">
        <w:trPr>
          <w:trHeight w:val="99"/>
        </w:trPr>
        <w:tc>
          <w:tcPr>
            <w:tcW w:w="1873" w:type="dxa"/>
            <w:vMerge w:val="restart"/>
          </w:tcPr>
          <w:p w14:paraId="72B076F7" w14:textId="77777777" w:rsidR="008053BD" w:rsidRPr="0011435C" w:rsidRDefault="008053BD" w:rsidP="008053BD">
            <w:pPr>
              <w:pStyle w:val="afffffd"/>
              <w:numPr>
                <w:ilvl w:val="0"/>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Пакеты специализированных программ</w:t>
            </w:r>
          </w:p>
        </w:tc>
        <w:tc>
          <w:tcPr>
            <w:tcW w:w="7512" w:type="dxa"/>
          </w:tcPr>
          <w:p w14:paraId="76D0E155" w14:textId="77777777" w:rsidR="008053BD" w:rsidRPr="0011435C" w:rsidRDefault="008053BD" w:rsidP="008053BD">
            <w:pPr>
              <w:rPr>
                <w:rFonts w:eastAsia="Arial"/>
                <w:sz w:val="24"/>
                <w:szCs w:val="24"/>
              </w:rPr>
            </w:pPr>
            <w:r w:rsidRPr="0011435C">
              <w:rPr>
                <w:rFonts w:eastAsia="Arial"/>
                <w:sz w:val="24"/>
                <w:szCs w:val="24"/>
              </w:rPr>
              <w:t>Абдоминальные исследования</w:t>
            </w:r>
          </w:p>
        </w:tc>
        <w:tc>
          <w:tcPr>
            <w:tcW w:w="1673" w:type="dxa"/>
            <w:vMerge w:val="restart"/>
          </w:tcPr>
          <w:p w14:paraId="4661609B" w14:textId="77777777" w:rsidR="008053BD" w:rsidRPr="0011435C" w:rsidRDefault="008053BD" w:rsidP="008053BD">
            <w:pPr>
              <w:spacing w:line="0" w:lineRule="atLeast"/>
              <w:ind w:left="35"/>
              <w:rPr>
                <w:rFonts w:eastAsia="Arial"/>
                <w:sz w:val="24"/>
                <w:szCs w:val="24"/>
              </w:rPr>
            </w:pPr>
            <w:r w:rsidRPr="0011435C">
              <w:rPr>
                <w:rFonts w:eastAsia="Arial"/>
                <w:sz w:val="24"/>
                <w:szCs w:val="24"/>
              </w:rPr>
              <w:t>Наличие</w:t>
            </w:r>
          </w:p>
        </w:tc>
      </w:tr>
      <w:tr w:rsidR="008053BD" w:rsidRPr="0011435C" w14:paraId="495761A0" w14:textId="77777777" w:rsidTr="008053BD">
        <w:trPr>
          <w:trHeight w:val="87"/>
        </w:trPr>
        <w:tc>
          <w:tcPr>
            <w:tcW w:w="1873" w:type="dxa"/>
            <w:vMerge/>
          </w:tcPr>
          <w:p w14:paraId="18A82569" w14:textId="77777777" w:rsidR="008053BD" w:rsidRPr="0011435C" w:rsidRDefault="008053BD" w:rsidP="008053BD">
            <w:pPr>
              <w:spacing w:line="0" w:lineRule="atLeast"/>
              <w:rPr>
                <w:rFonts w:eastAsia="Arial"/>
                <w:sz w:val="24"/>
                <w:szCs w:val="24"/>
              </w:rPr>
            </w:pPr>
          </w:p>
        </w:tc>
        <w:tc>
          <w:tcPr>
            <w:tcW w:w="7512" w:type="dxa"/>
          </w:tcPr>
          <w:p w14:paraId="05AFEAF7" w14:textId="77777777" w:rsidR="008053BD" w:rsidRPr="0011435C" w:rsidRDefault="008053BD" w:rsidP="008053BD">
            <w:pPr>
              <w:rPr>
                <w:rFonts w:eastAsia="Arial"/>
                <w:sz w:val="24"/>
                <w:szCs w:val="24"/>
              </w:rPr>
            </w:pPr>
            <w:r w:rsidRPr="0011435C">
              <w:rPr>
                <w:rFonts w:eastAsia="Arial"/>
                <w:sz w:val="24"/>
                <w:szCs w:val="24"/>
              </w:rPr>
              <w:t>Малые органы и поверхностные структуры</w:t>
            </w:r>
          </w:p>
        </w:tc>
        <w:tc>
          <w:tcPr>
            <w:tcW w:w="1673" w:type="dxa"/>
            <w:vMerge/>
            <w:vAlign w:val="bottom"/>
          </w:tcPr>
          <w:p w14:paraId="48D5B396" w14:textId="77777777" w:rsidR="008053BD" w:rsidRPr="0011435C" w:rsidRDefault="008053BD" w:rsidP="008053BD">
            <w:pPr>
              <w:spacing w:line="0" w:lineRule="atLeast"/>
              <w:jc w:val="center"/>
              <w:rPr>
                <w:sz w:val="24"/>
                <w:szCs w:val="24"/>
              </w:rPr>
            </w:pPr>
          </w:p>
        </w:tc>
      </w:tr>
      <w:tr w:rsidR="008053BD" w:rsidRPr="0011435C" w14:paraId="604BBD16" w14:textId="77777777" w:rsidTr="008053BD">
        <w:trPr>
          <w:trHeight w:val="87"/>
        </w:trPr>
        <w:tc>
          <w:tcPr>
            <w:tcW w:w="1873" w:type="dxa"/>
            <w:vMerge/>
          </w:tcPr>
          <w:p w14:paraId="384912B0" w14:textId="77777777" w:rsidR="008053BD" w:rsidRPr="0011435C" w:rsidRDefault="008053BD" w:rsidP="008053BD">
            <w:pPr>
              <w:spacing w:line="0" w:lineRule="atLeast"/>
              <w:rPr>
                <w:rFonts w:eastAsia="Arial"/>
                <w:sz w:val="24"/>
                <w:szCs w:val="24"/>
              </w:rPr>
            </w:pPr>
          </w:p>
        </w:tc>
        <w:tc>
          <w:tcPr>
            <w:tcW w:w="7512" w:type="dxa"/>
          </w:tcPr>
          <w:p w14:paraId="665EC26D" w14:textId="77777777" w:rsidR="008053BD" w:rsidRPr="0011435C" w:rsidRDefault="008053BD" w:rsidP="008053BD">
            <w:pPr>
              <w:rPr>
                <w:rFonts w:eastAsia="Arial"/>
                <w:sz w:val="24"/>
                <w:szCs w:val="24"/>
              </w:rPr>
            </w:pPr>
            <w:r w:rsidRPr="0011435C">
              <w:rPr>
                <w:rFonts w:eastAsia="Arial"/>
                <w:sz w:val="24"/>
                <w:szCs w:val="24"/>
              </w:rPr>
              <w:t>Костно-мышечная система</w:t>
            </w:r>
          </w:p>
        </w:tc>
        <w:tc>
          <w:tcPr>
            <w:tcW w:w="1673" w:type="dxa"/>
            <w:vMerge/>
            <w:vAlign w:val="bottom"/>
          </w:tcPr>
          <w:p w14:paraId="5C55BD4B" w14:textId="77777777" w:rsidR="008053BD" w:rsidRPr="0011435C" w:rsidRDefault="008053BD" w:rsidP="008053BD">
            <w:pPr>
              <w:spacing w:line="0" w:lineRule="atLeast"/>
              <w:jc w:val="center"/>
              <w:rPr>
                <w:sz w:val="24"/>
                <w:szCs w:val="24"/>
              </w:rPr>
            </w:pPr>
          </w:p>
        </w:tc>
      </w:tr>
      <w:tr w:rsidR="008053BD" w:rsidRPr="0011435C" w14:paraId="76FAB45C" w14:textId="77777777" w:rsidTr="008053BD">
        <w:trPr>
          <w:trHeight w:val="87"/>
        </w:trPr>
        <w:tc>
          <w:tcPr>
            <w:tcW w:w="1873" w:type="dxa"/>
            <w:vMerge/>
          </w:tcPr>
          <w:p w14:paraId="54A1E2D6" w14:textId="77777777" w:rsidR="008053BD" w:rsidRPr="0011435C" w:rsidRDefault="008053BD" w:rsidP="008053BD">
            <w:pPr>
              <w:spacing w:line="0" w:lineRule="atLeast"/>
              <w:rPr>
                <w:rFonts w:eastAsia="Arial"/>
                <w:sz w:val="24"/>
                <w:szCs w:val="24"/>
              </w:rPr>
            </w:pPr>
          </w:p>
        </w:tc>
        <w:tc>
          <w:tcPr>
            <w:tcW w:w="7512" w:type="dxa"/>
          </w:tcPr>
          <w:p w14:paraId="61881085" w14:textId="77777777" w:rsidR="008053BD" w:rsidRPr="0011435C" w:rsidRDefault="008053BD" w:rsidP="008053BD">
            <w:pPr>
              <w:rPr>
                <w:rFonts w:eastAsia="Arial"/>
                <w:sz w:val="24"/>
                <w:szCs w:val="24"/>
              </w:rPr>
            </w:pPr>
            <w:r w:rsidRPr="0011435C">
              <w:rPr>
                <w:rFonts w:eastAsia="Arial"/>
                <w:sz w:val="24"/>
                <w:szCs w:val="24"/>
              </w:rPr>
              <w:t>Акушерство</w:t>
            </w:r>
          </w:p>
          <w:p w14:paraId="3BEEA3EB" w14:textId="77777777" w:rsidR="008053BD" w:rsidRPr="0011435C" w:rsidRDefault="008053BD" w:rsidP="008053BD">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Программа полуавтоматического измерения основных </w:t>
            </w:r>
            <w:proofErr w:type="spellStart"/>
            <w:r w:rsidRPr="0011435C">
              <w:rPr>
                <w:rFonts w:ascii="Times New Roman" w:eastAsia="Arial" w:hAnsi="Times New Roman" w:cs="Times New Roman"/>
                <w:sz w:val="24"/>
                <w:szCs w:val="24"/>
              </w:rPr>
              <w:t>фетометрических</w:t>
            </w:r>
            <w:proofErr w:type="spellEnd"/>
            <w:r w:rsidRPr="0011435C">
              <w:rPr>
                <w:rFonts w:ascii="Times New Roman" w:eastAsia="Arial" w:hAnsi="Times New Roman" w:cs="Times New Roman"/>
                <w:sz w:val="24"/>
                <w:szCs w:val="24"/>
              </w:rPr>
              <w:t xml:space="preserve"> показателей (</w:t>
            </w:r>
            <w:proofErr w:type="spellStart"/>
            <w:r w:rsidRPr="0011435C">
              <w:rPr>
                <w:rFonts w:ascii="Times New Roman" w:eastAsia="Arial" w:hAnsi="Times New Roman" w:cs="Times New Roman"/>
                <w:sz w:val="24"/>
                <w:szCs w:val="24"/>
              </w:rPr>
              <w:t>БПРа</w:t>
            </w:r>
            <w:proofErr w:type="spellEnd"/>
            <w:r w:rsidRPr="0011435C">
              <w:rPr>
                <w:rFonts w:ascii="Times New Roman" w:eastAsia="Arial" w:hAnsi="Times New Roman" w:cs="Times New Roman"/>
                <w:sz w:val="24"/>
                <w:szCs w:val="24"/>
              </w:rPr>
              <w:t>, ОГ, ОЖ, ДБ)</w:t>
            </w:r>
          </w:p>
          <w:p w14:paraId="4D1353E6" w14:textId="77777777" w:rsidR="008053BD" w:rsidRPr="0011435C" w:rsidRDefault="008053BD" w:rsidP="008053BD">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Протокол отслеживания внутриутробного развития плода</w:t>
            </w:r>
          </w:p>
          <w:p w14:paraId="79867D1C" w14:textId="77777777" w:rsidR="008053BD" w:rsidRPr="0011435C" w:rsidRDefault="008053BD" w:rsidP="008053BD">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Программы расчетов для многоплодной беременности</w:t>
            </w:r>
          </w:p>
        </w:tc>
        <w:tc>
          <w:tcPr>
            <w:tcW w:w="1673" w:type="dxa"/>
            <w:vMerge/>
            <w:vAlign w:val="bottom"/>
          </w:tcPr>
          <w:p w14:paraId="377AA437" w14:textId="77777777" w:rsidR="008053BD" w:rsidRPr="0011435C" w:rsidRDefault="008053BD" w:rsidP="008053BD">
            <w:pPr>
              <w:spacing w:line="0" w:lineRule="atLeast"/>
              <w:jc w:val="center"/>
              <w:rPr>
                <w:sz w:val="24"/>
                <w:szCs w:val="24"/>
              </w:rPr>
            </w:pPr>
          </w:p>
        </w:tc>
      </w:tr>
      <w:tr w:rsidR="008053BD" w:rsidRPr="0011435C" w14:paraId="24FBFB36" w14:textId="77777777" w:rsidTr="008053BD">
        <w:trPr>
          <w:trHeight w:val="87"/>
        </w:trPr>
        <w:tc>
          <w:tcPr>
            <w:tcW w:w="1873" w:type="dxa"/>
            <w:vMerge/>
          </w:tcPr>
          <w:p w14:paraId="0AE61A39" w14:textId="77777777" w:rsidR="008053BD" w:rsidRPr="0011435C" w:rsidRDefault="008053BD" w:rsidP="008053BD">
            <w:pPr>
              <w:spacing w:line="0" w:lineRule="atLeast"/>
              <w:rPr>
                <w:rFonts w:eastAsia="Arial"/>
                <w:sz w:val="24"/>
                <w:szCs w:val="24"/>
              </w:rPr>
            </w:pPr>
          </w:p>
        </w:tc>
        <w:tc>
          <w:tcPr>
            <w:tcW w:w="7512" w:type="dxa"/>
          </w:tcPr>
          <w:p w14:paraId="3888A64B" w14:textId="77777777" w:rsidR="008053BD" w:rsidRPr="0011435C" w:rsidRDefault="008053BD" w:rsidP="008053BD">
            <w:pPr>
              <w:rPr>
                <w:rFonts w:eastAsia="Arial"/>
                <w:sz w:val="24"/>
                <w:szCs w:val="24"/>
              </w:rPr>
            </w:pPr>
            <w:r w:rsidRPr="0011435C">
              <w:rPr>
                <w:rFonts w:eastAsia="Arial"/>
                <w:sz w:val="24"/>
                <w:szCs w:val="24"/>
              </w:rPr>
              <w:t>Гинекология</w:t>
            </w:r>
          </w:p>
        </w:tc>
        <w:tc>
          <w:tcPr>
            <w:tcW w:w="1673" w:type="dxa"/>
            <w:vMerge/>
            <w:vAlign w:val="bottom"/>
          </w:tcPr>
          <w:p w14:paraId="6D605DD1" w14:textId="77777777" w:rsidR="008053BD" w:rsidRPr="0011435C" w:rsidRDefault="008053BD" w:rsidP="008053BD">
            <w:pPr>
              <w:spacing w:line="0" w:lineRule="atLeast"/>
              <w:jc w:val="center"/>
              <w:rPr>
                <w:sz w:val="24"/>
                <w:szCs w:val="24"/>
              </w:rPr>
            </w:pPr>
          </w:p>
        </w:tc>
      </w:tr>
      <w:tr w:rsidR="008053BD" w:rsidRPr="0011435C" w14:paraId="4956A8A6" w14:textId="77777777" w:rsidTr="008053BD">
        <w:trPr>
          <w:trHeight w:val="87"/>
        </w:trPr>
        <w:tc>
          <w:tcPr>
            <w:tcW w:w="1873" w:type="dxa"/>
            <w:vMerge/>
          </w:tcPr>
          <w:p w14:paraId="71E109D3" w14:textId="77777777" w:rsidR="008053BD" w:rsidRPr="0011435C" w:rsidRDefault="008053BD" w:rsidP="008053BD">
            <w:pPr>
              <w:spacing w:line="0" w:lineRule="atLeast"/>
              <w:rPr>
                <w:rFonts w:eastAsia="Arial"/>
                <w:sz w:val="24"/>
                <w:szCs w:val="24"/>
              </w:rPr>
            </w:pPr>
          </w:p>
        </w:tc>
        <w:tc>
          <w:tcPr>
            <w:tcW w:w="7512" w:type="dxa"/>
          </w:tcPr>
          <w:p w14:paraId="6142E13B" w14:textId="77777777" w:rsidR="008053BD" w:rsidRPr="0011435C" w:rsidRDefault="008053BD" w:rsidP="008053BD">
            <w:pPr>
              <w:rPr>
                <w:rFonts w:eastAsia="Arial"/>
                <w:sz w:val="24"/>
                <w:szCs w:val="24"/>
              </w:rPr>
            </w:pPr>
            <w:r w:rsidRPr="0011435C">
              <w:rPr>
                <w:rFonts w:eastAsia="Arial"/>
                <w:sz w:val="24"/>
                <w:szCs w:val="24"/>
              </w:rPr>
              <w:t>Урология</w:t>
            </w:r>
          </w:p>
        </w:tc>
        <w:tc>
          <w:tcPr>
            <w:tcW w:w="1673" w:type="dxa"/>
            <w:vMerge/>
            <w:vAlign w:val="bottom"/>
          </w:tcPr>
          <w:p w14:paraId="5DC77EC1" w14:textId="77777777" w:rsidR="008053BD" w:rsidRPr="0011435C" w:rsidRDefault="008053BD" w:rsidP="008053BD">
            <w:pPr>
              <w:spacing w:line="0" w:lineRule="atLeast"/>
              <w:jc w:val="center"/>
              <w:rPr>
                <w:sz w:val="24"/>
                <w:szCs w:val="24"/>
              </w:rPr>
            </w:pPr>
          </w:p>
        </w:tc>
      </w:tr>
      <w:tr w:rsidR="008053BD" w:rsidRPr="0011435C" w14:paraId="156DF34E" w14:textId="77777777" w:rsidTr="008053BD">
        <w:trPr>
          <w:trHeight w:val="87"/>
        </w:trPr>
        <w:tc>
          <w:tcPr>
            <w:tcW w:w="1873" w:type="dxa"/>
            <w:vMerge/>
          </w:tcPr>
          <w:p w14:paraId="1C90CFC8" w14:textId="77777777" w:rsidR="008053BD" w:rsidRPr="0011435C" w:rsidRDefault="008053BD" w:rsidP="008053BD">
            <w:pPr>
              <w:spacing w:line="0" w:lineRule="atLeast"/>
              <w:rPr>
                <w:rFonts w:eastAsia="Arial"/>
                <w:sz w:val="24"/>
                <w:szCs w:val="24"/>
              </w:rPr>
            </w:pPr>
          </w:p>
        </w:tc>
        <w:tc>
          <w:tcPr>
            <w:tcW w:w="7512" w:type="dxa"/>
          </w:tcPr>
          <w:p w14:paraId="7A7FFF93" w14:textId="77777777" w:rsidR="008053BD" w:rsidRPr="0011435C" w:rsidRDefault="008053BD" w:rsidP="008053BD">
            <w:pPr>
              <w:rPr>
                <w:rFonts w:eastAsia="Arial"/>
                <w:sz w:val="24"/>
                <w:szCs w:val="24"/>
              </w:rPr>
            </w:pPr>
            <w:r w:rsidRPr="0011435C">
              <w:rPr>
                <w:rFonts w:eastAsia="Arial"/>
                <w:sz w:val="24"/>
                <w:szCs w:val="24"/>
              </w:rPr>
              <w:t>Эхокардиография взрослых</w:t>
            </w:r>
          </w:p>
        </w:tc>
        <w:tc>
          <w:tcPr>
            <w:tcW w:w="1673" w:type="dxa"/>
            <w:vMerge/>
            <w:vAlign w:val="bottom"/>
          </w:tcPr>
          <w:p w14:paraId="1B7C9507" w14:textId="77777777" w:rsidR="008053BD" w:rsidRPr="0011435C" w:rsidRDefault="008053BD" w:rsidP="008053BD">
            <w:pPr>
              <w:spacing w:line="0" w:lineRule="atLeast"/>
              <w:jc w:val="center"/>
              <w:rPr>
                <w:sz w:val="24"/>
                <w:szCs w:val="24"/>
              </w:rPr>
            </w:pPr>
          </w:p>
        </w:tc>
      </w:tr>
      <w:tr w:rsidR="008053BD" w:rsidRPr="0011435C" w14:paraId="40FF4CD1" w14:textId="77777777" w:rsidTr="008053BD">
        <w:trPr>
          <w:trHeight w:val="87"/>
        </w:trPr>
        <w:tc>
          <w:tcPr>
            <w:tcW w:w="1873" w:type="dxa"/>
            <w:vMerge/>
          </w:tcPr>
          <w:p w14:paraId="361BAEEF" w14:textId="77777777" w:rsidR="008053BD" w:rsidRPr="0011435C" w:rsidRDefault="008053BD" w:rsidP="008053BD">
            <w:pPr>
              <w:spacing w:line="0" w:lineRule="atLeast"/>
              <w:rPr>
                <w:rFonts w:eastAsia="Arial"/>
                <w:sz w:val="24"/>
                <w:szCs w:val="24"/>
              </w:rPr>
            </w:pPr>
          </w:p>
        </w:tc>
        <w:tc>
          <w:tcPr>
            <w:tcW w:w="7512" w:type="dxa"/>
          </w:tcPr>
          <w:p w14:paraId="5F12D81F" w14:textId="77777777" w:rsidR="008053BD" w:rsidRPr="0011435C" w:rsidRDefault="008053BD" w:rsidP="008053BD">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tc>
        <w:tc>
          <w:tcPr>
            <w:tcW w:w="1673" w:type="dxa"/>
            <w:vMerge/>
            <w:vAlign w:val="bottom"/>
          </w:tcPr>
          <w:p w14:paraId="70F9FA2C" w14:textId="77777777" w:rsidR="008053BD" w:rsidRPr="0011435C" w:rsidRDefault="008053BD" w:rsidP="008053BD">
            <w:pPr>
              <w:spacing w:line="0" w:lineRule="atLeast"/>
              <w:jc w:val="center"/>
              <w:rPr>
                <w:sz w:val="24"/>
                <w:szCs w:val="24"/>
              </w:rPr>
            </w:pPr>
          </w:p>
        </w:tc>
      </w:tr>
      <w:tr w:rsidR="008053BD" w:rsidRPr="0011435C" w14:paraId="2F95D771" w14:textId="77777777" w:rsidTr="008053BD">
        <w:trPr>
          <w:trHeight w:val="87"/>
        </w:trPr>
        <w:tc>
          <w:tcPr>
            <w:tcW w:w="1873" w:type="dxa"/>
            <w:vMerge/>
          </w:tcPr>
          <w:p w14:paraId="1D32B7E2" w14:textId="77777777" w:rsidR="008053BD" w:rsidRPr="0011435C" w:rsidRDefault="008053BD" w:rsidP="008053BD">
            <w:pPr>
              <w:spacing w:line="0" w:lineRule="atLeast"/>
              <w:rPr>
                <w:rFonts w:eastAsia="Arial"/>
                <w:sz w:val="24"/>
                <w:szCs w:val="24"/>
              </w:rPr>
            </w:pPr>
          </w:p>
        </w:tc>
        <w:tc>
          <w:tcPr>
            <w:tcW w:w="7512" w:type="dxa"/>
          </w:tcPr>
          <w:p w14:paraId="3DC5174B" w14:textId="77777777" w:rsidR="008053BD" w:rsidRPr="0011435C" w:rsidRDefault="008053BD" w:rsidP="008053BD">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tc>
        <w:tc>
          <w:tcPr>
            <w:tcW w:w="1673" w:type="dxa"/>
            <w:vMerge/>
            <w:vAlign w:val="bottom"/>
          </w:tcPr>
          <w:p w14:paraId="4D1B68F2" w14:textId="77777777" w:rsidR="008053BD" w:rsidRPr="0011435C" w:rsidRDefault="008053BD" w:rsidP="008053BD">
            <w:pPr>
              <w:spacing w:line="0" w:lineRule="atLeast"/>
              <w:jc w:val="center"/>
              <w:rPr>
                <w:sz w:val="24"/>
                <w:szCs w:val="24"/>
              </w:rPr>
            </w:pPr>
          </w:p>
        </w:tc>
      </w:tr>
      <w:tr w:rsidR="008053BD" w:rsidRPr="0011435C" w14:paraId="07C4D8CA" w14:textId="77777777" w:rsidTr="008053BD">
        <w:trPr>
          <w:trHeight w:val="87"/>
        </w:trPr>
        <w:tc>
          <w:tcPr>
            <w:tcW w:w="1873" w:type="dxa"/>
            <w:vMerge/>
          </w:tcPr>
          <w:p w14:paraId="2276E77D" w14:textId="77777777" w:rsidR="008053BD" w:rsidRPr="0011435C" w:rsidRDefault="008053BD" w:rsidP="008053BD">
            <w:pPr>
              <w:spacing w:line="0" w:lineRule="atLeast"/>
              <w:rPr>
                <w:rFonts w:eastAsia="Arial"/>
                <w:sz w:val="24"/>
                <w:szCs w:val="24"/>
              </w:rPr>
            </w:pPr>
          </w:p>
        </w:tc>
        <w:tc>
          <w:tcPr>
            <w:tcW w:w="7512" w:type="dxa"/>
          </w:tcPr>
          <w:p w14:paraId="469B6D4B" w14:textId="77777777" w:rsidR="008053BD" w:rsidRPr="0011435C" w:rsidRDefault="008053BD" w:rsidP="008053BD">
            <w:pPr>
              <w:rPr>
                <w:rFonts w:eastAsia="Arial"/>
                <w:sz w:val="24"/>
                <w:szCs w:val="24"/>
              </w:rPr>
            </w:pPr>
            <w:r w:rsidRPr="0011435C">
              <w:rPr>
                <w:rFonts w:eastAsia="Arial"/>
                <w:sz w:val="24"/>
                <w:szCs w:val="24"/>
              </w:rPr>
              <w:t xml:space="preserve">Специализированная программа для достижения частоты кадров не менее 1900 в сек., обеспечивающая поддержку приемо-передающих </w:t>
            </w:r>
            <w:r w:rsidRPr="0011435C">
              <w:rPr>
                <w:rFonts w:eastAsia="Arial"/>
                <w:sz w:val="24"/>
                <w:szCs w:val="24"/>
              </w:rPr>
              <w:lastRenderedPageBreak/>
              <w:t xml:space="preserve">каналов, не менее </w:t>
            </w:r>
            <w:r w:rsidRPr="0011435C">
              <w:rPr>
                <w:sz w:val="24"/>
                <w:szCs w:val="24"/>
              </w:rPr>
              <w:t xml:space="preserve">4 718 592 </w:t>
            </w:r>
            <w:r w:rsidRPr="0011435C">
              <w:rPr>
                <w:rFonts w:eastAsia="Arial"/>
                <w:sz w:val="24"/>
                <w:szCs w:val="24"/>
              </w:rPr>
              <w:t>при динамическом диапазоне не менее 280 дБ</w:t>
            </w:r>
          </w:p>
        </w:tc>
        <w:tc>
          <w:tcPr>
            <w:tcW w:w="1673" w:type="dxa"/>
            <w:vMerge/>
            <w:vAlign w:val="bottom"/>
          </w:tcPr>
          <w:p w14:paraId="53BCA9A4" w14:textId="77777777" w:rsidR="008053BD" w:rsidRPr="0011435C" w:rsidRDefault="008053BD" w:rsidP="008053BD">
            <w:pPr>
              <w:spacing w:line="0" w:lineRule="atLeast"/>
              <w:jc w:val="center"/>
              <w:rPr>
                <w:sz w:val="24"/>
                <w:szCs w:val="24"/>
              </w:rPr>
            </w:pPr>
          </w:p>
        </w:tc>
      </w:tr>
      <w:tr w:rsidR="008053BD" w:rsidRPr="0011435C" w14:paraId="66F4A77E" w14:textId="77777777" w:rsidTr="008053BD">
        <w:trPr>
          <w:trHeight w:val="87"/>
        </w:trPr>
        <w:tc>
          <w:tcPr>
            <w:tcW w:w="1873" w:type="dxa"/>
            <w:vMerge/>
          </w:tcPr>
          <w:p w14:paraId="25BD798D" w14:textId="77777777" w:rsidR="008053BD" w:rsidRPr="0011435C" w:rsidRDefault="008053BD" w:rsidP="008053BD">
            <w:pPr>
              <w:spacing w:line="0" w:lineRule="atLeast"/>
              <w:rPr>
                <w:rFonts w:eastAsia="Arial"/>
                <w:sz w:val="24"/>
                <w:szCs w:val="24"/>
              </w:rPr>
            </w:pPr>
          </w:p>
        </w:tc>
        <w:tc>
          <w:tcPr>
            <w:tcW w:w="7512" w:type="dxa"/>
            <w:vAlign w:val="bottom"/>
          </w:tcPr>
          <w:p w14:paraId="70ECEA97" w14:textId="77777777" w:rsidR="008053BD" w:rsidRPr="0011435C" w:rsidRDefault="008053BD" w:rsidP="008053BD">
            <w:pPr>
              <w:rPr>
                <w:rFonts w:eastAsia="Arial"/>
                <w:sz w:val="24"/>
                <w:szCs w:val="24"/>
              </w:rPr>
            </w:pPr>
            <w:r w:rsidRPr="0011435C">
              <w:rPr>
                <w:rFonts w:eastAsia="Arial"/>
                <w:sz w:val="24"/>
                <w:szCs w:val="24"/>
              </w:rPr>
              <w:t>Специализированная программа для биопсии</w:t>
            </w:r>
          </w:p>
        </w:tc>
        <w:tc>
          <w:tcPr>
            <w:tcW w:w="1673" w:type="dxa"/>
            <w:vMerge/>
            <w:vAlign w:val="bottom"/>
          </w:tcPr>
          <w:p w14:paraId="4BF090ED" w14:textId="77777777" w:rsidR="008053BD" w:rsidRPr="0011435C" w:rsidRDefault="008053BD" w:rsidP="008053BD">
            <w:pPr>
              <w:spacing w:line="0" w:lineRule="atLeast"/>
              <w:jc w:val="center"/>
              <w:rPr>
                <w:sz w:val="24"/>
                <w:szCs w:val="24"/>
              </w:rPr>
            </w:pPr>
          </w:p>
        </w:tc>
      </w:tr>
      <w:tr w:rsidR="008053BD" w:rsidRPr="0011435C" w14:paraId="1C0985E7" w14:textId="77777777" w:rsidTr="008053BD">
        <w:trPr>
          <w:trHeight w:val="87"/>
        </w:trPr>
        <w:tc>
          <w:tcPr>
            <w:tcW w:w="1873" w:type="dxa"/>
            <w:vMerge/>
          </w:tcPr>
          <w:p w14:paraId="52CA6CFB" w14:textId="77777777" w:rsidR="008053BD" w:rsidRPr="0011435C" w:rsidRDefault="008053BD" w:rsidP="008053BD">
            <w:pPr>
              <w:spacing w:line="0" w:lineRule="atLeast"/>
              <w:rPr>
                <w:rFonts w:eastAsia="Arial"/>
                <w:sz w:val="24"/>
                <w:szCs w:val="24"/>
              </w:rPr>
            </w:pPr>
          </w:p>
        </w:tc>
        <w:tc>
          <w:tcPr>
            <w:tcW w:w="7512" w:type="dxa"/>
            <w:vAlign w:val="bottom"/>
          </w:tcPr>
          <w:p w14:paraId="3AC3BBB7" w14:textId="77777777" w:rsidR="008053BD" w:rsidRPr="0011435C" w:rsidRDefault="008053BD" w:rsidP="008053BD">
            <w:pPr>
              <w:spacing w:line="0" w:lineRule="atLeast"/>
              <w:rPr>
                <w:rFonts w:eastAsia="Arial"/>
                <w:sz w:val="24"/>
                <w:szCs w:val="24"/>
              </w:rPr>
            </w:pPr>
            <w:r w:rsidRPr="0011435C">
              <w:rPr>
                <w:rFonts w:eastAsia="Arial"/>
                <w:sz w:val="24"/>
                <w:szCs w:val="24"/>
              </w:rPr>
              <w:t>Специализированная программа для коррекции тканевой аберрации: автоматическая коррекция скорости ультразвуковых волн</w:t>
            </w:r>
          </w:p>
        </w:tc>
        <w:tc>
          <w:tcPr>
            <w:tcW w:w="1673" w:type="dxa"/>
            <w:vMerge/>
            <w:vAlign w:val="bottom"/>
          </w:tcPr>
          <w:p w14:paraId="02052FDB" w14:textId="77777777" w:rsidR="008053BD" w:rsidRPr="0011435C" w:rsidRDefault="008053BD" w:rsidP="008053BD">
            <w:pPr>
              <w:spacing w:line="0" w:lineRule="atLeast"/>
              <w:jc w:val="center"/>
              <w:rPr>
                <w:sz w:val="24"/>
                <w:szCs w:val="24"/>
              </w:rPr>
            </w:pPr>
          </w:p>
        </w:tc>
      </w:tr>
      <w:tr w:rsidR="008053BD" w:rsidRPr="0011435C" w14:paraId="01DDE302" w14:textId="77777777" w:rsidTr="008053BD">
        <w:tc>
          <w:tcPr>
            <w:tcW w:w="9385" w:type="dxa"/>
            <w:gridSpan w:val="2"/>
            <w:vAlign w:val="bottom"/>
          </w:tcPr>
          <w:p w14:paraId="3462C23E" w14:textId="77777777" w:rsidR="008053BD" w:rsidRPr="0011435C" w:rsidRDefault="008053BD" w:rsidP="008053BD">
            <w:pPr>
              <w:pStyle w:val="afffffd"/>
              <w:numPr>
                <w:ilvl w:val="0"/>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Класс</w:t>
            </w:r>
          </w:p>
        </w:tc>
        <w:tc>
          <w:tcPr>
            <w:tcW w:w="1673" w:type="dxa"/>
            <w:vAlign w:val="bottom"/>
          </w:tcPr>
          <w:p w14:paraId="4BC28E67" w14:textId="77777777" w:rsidR="008053BD" w:rsidRPr="0011435C" w:rsidRDefault="008053BD" w:rsidP="008053BD">
            <w:pPr>
              <w:jc w:val="center"/>
              <w:rPr>
                <w:sz w:val="24"/>
                <w:szCs w:val="24"/>
              </w:rPr>
            </w:pPr>
            <w:r w:rsidRPr="0011435C">
              <w:rPr>
                <w:sz w:val="24"/>
                <w:szCs w:val="24"/>
              </w:rPr>
              <w:t>Экспертный</w:t>
            </w:r>
          </w:p>
        </w:tc>
      </w:tr>
      <w:tr w:rsidR="008053BD" w:rsidRPr="0011435C" w14:paraId="763BE907" w14:textId="77777777" w:rsidTr="008053BD">
        <w:tc>
          <w:tcPr>
            <w:tcW w:w="9385" w:type="dxa"/>
            <w:gridSpan w:val="2"/>
          </w:tcPr>
          <w:p w14:paraId="385A722F"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Конструктивное исполнение</w:t>
            </w:r>
          </w:p>
        </w:tc>
        <w:tc>
          <w:tcPr>
            <w:tcW w:w="1673" w:type="dxa"/>
          </w:tcPr>
          <w:p w14:paraId="00DB403C" w14:textId="77777777" w:rsidR="008053BD" w:rsidRPr="0011435C" w:rsidRDefault="008053BD" w:rsidP="008053BD">
            <w:pPr>
              <w:jc w:val="center"/>
              <w:rPr>
                <w:sz w:val="24"/>
                <w:szCs w:val="24"/>
              </w:rPr>
            </w:pPr>
            <w:r w:rsidRPr="0011435C">
              <w:rPr>
                <w:sz w:val="24"/>
                <w:szCs w:val="24"/>
              </w:rPr>
              <w:t>Передвижной</w:t>
            </w:r>
          </w:p>
        </w:tc>
      </w:tr>
      <w:tr w:rsidR="008053BD" w:rsidRPr="0011435C" w14:paraId="3579D7D3" w14:textId="77777777" w:rsidTr="008053BD">
        <w:tc>
          <w:tcPr>
            <w:tcW w:w="9385" w:type="dxa"/>
            <w:gridSpan w:val="2"/>
          </w:tcPr>
          <w:p w14:paraId="7367AA53"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Гарантийный срок, лет, не менее</w:t>
            </w:r>
          </w:p>
        </w:tc>
        <w:tc>
          <w:tcPr>
            <w:tcW w:w="1673" w:type="dxa"/>
            <w:vAlign w:val="bottom"/>
          </w:tcPr>
          <w:p w14:paraId="6AFE3666" w14:textId="77777777" w:rsidR="008053BD" w:rsidRPr="0011435C" w:rsidRDefault="008053BD" w:rsidP="008053BD">
            <w:pPr>
              <w:spacing w:line="0" w:lineRule="atLeast"/>
              <w:ind w:left="55"/>
              <w:jc w:val="center"/>
              <w:rPr>
                <w:rFonts w:eastAsia="Arial"/>
                <w:w w:val="84"/>
                <w:sz w:val="24"/>
                <w:szCs w:val="24"/>
              </w:rPr>
            </w:pPr>
            <w:r w:rsidRPr="0011435C">
              <w:rPr>
                <w:rFonts w:eastAsia="Arial"/>
                <w:w w:val="84"/>
                <w:sz w:val="24"/>
                <w:szCs w:val="24"/>
              </w:rPr>
              <w:t>1</w:t>
            </w:r>
          </w:p>
        </w:tc>
      </w:tr>
      <w:tr w:rsidR="008053BD" w:rsidRPr="0011435C" w14:paraId="187E3003" w14:textId="77777777" w:rsidTr="008053BD">
        <w:tc>
          <w:tcPr>
            <w:tcW w:w="9385" w:type="dxa"/>
            <w:gridSpan w:val="2"/>
          </w:tcPr>
          <w:p w14:paraId="1E597B5E" w14:textId="77777777" w:rsidR="008053BD" w:rsidRPr="0011435C" w:rsidRDefault="008053BD" w:rsidP="008053BD">
            <w:pPr>
              <w:pStyle w:val="afffffd"/>
              <w:numPr>
                <w:ilvl w:val="0"/>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Состав</w:t>
            </w:r>
          </w:p>
        </w:tc>
        <w:tc>
          <w:tcPr>
            <w:tcW w:w="1673" w:type="dxa"/>
            <w:vAlign w:val="bottom"/>
          </w:tcPr>
          <w:p w14:paraId="69DE8416" w14:textId="77777777" w:rsidR="008053BD" w:rsidRPr="0011435C" w:rsidRDefault="008053BD" w:rsidP="008053BD">
            <w:pPr>
              <w:spacing w:line="0" w:lineRule="atLeast"/>
              <w:jc w:val="center"/>
              <w:rPr>
                <w:sz w:val="24"/>
                <w:szCs w:val="24"/>
              </w:rPr>
            </w:pPr>
          </w:p>
        </w:tc>
      </w:tr>
      <w:tr w:rsidR="008053BD" w:rsidRPr="0011435C" w14:paraId="6B9DE0C7" w14:textId="77777777" w:rsidTr="008053BD">
        <w:tc>
          <w:tcPr>
            <w:tcW w:w="9385" w:type="dxa"/>
            <w:gridSpan w:val="2"/>
          </w:tcPr>
          <w:p w14:paraId="3C04ABC5" w14:textId="77777777" w:rsidR="008053BD" w:rsidRPr="0011435C" w:rsidRDefault="008053BD" w:rsidP="008053BD">
            <w:pPr>
              <w:pStyle w:val="afffffd"/>
              <w:numPr>
                <w:ilvl w:val="1"/>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Электронный блок с монитором и сенсорной панелью управления размером не менее 12”</w:t>
            </w:r>
          </w:p>
        </w:tc>
        <w:tc>
          <w:tcPr>
            <w:tcW w:w="1673" w:type="dxa"/>
            <w:vAlign w:val="bottom"/>
          </w:tcPr>
          <w:p w14:paraId="1A3E85C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CCAABA2" w14:textId="77777777" w:rsidTr="008053BD">
        <w:tc>
          <w:tcPr>
            <w:tcW w:w="9385" w:type="dxa"/>
            <w:gridSpan w:val="2"/>
          </w:tcPr>
          <w:p w14:paraId="22C51DD1" w14:textId="77777777" w:rsidR="008053BD" w:rsidRPr="0011435C" w:rsidRDefault="008053BD" w:rsidP="008053BD">
            <w:pPr>
              <w:pStyle w:val="afffffd"/>
              <w:numPr>
                <w:ilvl w:val="1"/>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Набор ультразвуковых датчиков</w:t>
            </w:r>
          </w:p>
        </w:tc>
        <w:tc>
          <w:tcPr>
            <w:tcW w:w="1673" w:type="dxa"/>
            <w:vAlign w:val="bottom"/>
          </w:tcPr>
          <w:p w14:paraId="7F15A79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4FD4938" w14:textId="77777777" w:rsidTr="008053BD">
        <w:trPr>
          <w:trHeight w:val="291"/>
        </w:trPr>
        <w:tc>
          <w:tcPr>
            <w:tcW w:w="9385" w:type="dxa"/>
            <w:gridSpan w:val="2"/>
            <w:vAlign w:val="bottom"/>
          </w:tcPr>
          <w:p w14:paraId="06276229"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Секторный  фазированный датчик для  взрослых кардиологических, абдоминальных, </w:t>
            </w:r>
            <w:proofErr w:type="spellStart"/>
            <w:r w:rsidRPr="0011435C">
              <w:rPr>
                <w:rFonts w:ascii="Times New Roman" w:eastAsia="Arial" w:hAnsi="Times New Roman" w:cs="Times New Roman"/>
                <w:sz w:val="24"/>
                <w:szCs w:val="24"/>
              </w:rPr>
              <w:t>транскраниальных</w:t>
            </w:r>
            <w:proofErr w:type="spellEnd"/>
            <w:r w:rsidRPr="0011435C">
              <w:rPr>
                <w:rFonts w:ascii="Times New Roman" w:eastAsia="Arial" w:hAnsi="Times New Roman" w:cs="Times New Roman"/>
                <w:sz w:val="24"/>
                <w:szCs w:val="24"/>
              </w:rPr>
              <w:t xml:space="preserve"> исследований и детской кардиологии</w:t>
            </w:r>
          </w:p>
        </w:tc>
        <w:tc>
          <w:tcPr>
            <w:tcW w:w="1673" w:type="dxa"/>
          </w:tcPr>
          <w:p w14:paraId="2FED7F8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p w14:paraId="4543616C" w14:textId="77777777" w:rsidR="008053BD" w:rsidRPr="0011435C" w:rsidRDefault="008053BD" w:rsidP="008053BD">
            <w:pPr>
              <w:jc w:val="center"/>
              <w:rPr>
                <w:sz w:val="24"/>
                <w:szCs w:val="24"/>
              </w:rPr>
            </w:pPr>
          </w:p>
        </w:tc>
      </w:tr>
      <w:tr w:rsidR="008053BD" w:rsidRPr="0011435C" w14:paraId="3E0C9A7D" w14:textId="77777777" w:rsidTr="008053BD">
        <w:trPr>
          <w:trHeight w:val="291"/>
        </w:trPr>
        <w:tc>
          <w:tcPr>
            <w:tcW w:w="9385" w:type="dxa"/>
            <w:gridSpan w:val="2"/>
            <w:vAlign w:val="bottom"/>
          </w:tcPr>
          <w:p w14:paraId="43EED325"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673" w:type="dxa"/>
          </w:tcPr>
          <w:p w14:paraId="3C26F83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2 – 4 </w:t>
            </w:r>
          </w:p>
        </w:tc>
      </w:tr>
      <w:tr w:rsidR="008053BD" w:rsidRPr="0011435C" w14:paraId="6EC4D696" w14:textId="77777777" w:rsidTr="008053BD">
        <w:trPr>
          <w:trHeight w:val="291"/>
        </w:trPr>
        <w:tc>
          <w:tcPr>
            <w:tcW w:w="9385" w:type="dxa"/>
            <w:gridSpan w:val="2"/>
            <w:vAlign w:val="bottom"/>
          </w:tcPr>
          <w:p w14:paraId="048F7EB6"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673" w:type="dxa"/>
          </w:tcPr>
          <w:p w14:paraId="0FFCC2A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20,3</w:t>
            </w:r>
          </w:p>
        </w:tc>
      </w:tr>
      <w:tr w:rsidR="008053BD" w:rsidRPr="0011435C" w14:paraId="6D8B1FA9" w14:textId="77777777" w:rsidTr="008053BD">
        <w:trPr>
          <w:trHeight w:val="291"/>
        </w:trPr>
        <w:tc>
          <w:tcPr>
            <w:tcW w:w="9385" w:type="dxa"/>
            <w:gridSpan w:val="2"/>
            <w:vAlign w:val="bottom"/>
          </w:tcPr>
          <w:p w14:paraId="106928BD"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673" w:type="dxa"/>
          </w:tcPr>
          <w:p w14:paraId="2D4C9209"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80</w:t>
            </w:r>
          </w:p>
        </w:tc>
      </w:tr>
      <w:tr w:rsidR="008053BD" w:rsidRPr="0011435C" w14:paraId="2773406F" w14:textId="77777777" w:rsidTr="008053BD">
        <w:trPr>
          <w:trHeight w:val="291"/>
        </w:trPr>
        <w:tc>
          <w:tcPr>
            <w:tcW w:w="9385" w:type="dxa"/>
            <w:gridSpan w:val="2"/>
            <w:vAlign w:val="bottom"/>
          </w:tcPr>
          <w:p w14:paraId="0D4A7FAC"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Конвексный</w:t>
            </w:r>
            <w:proofErr w:type="spellEnd"/>
            <w:r w:rsidRPr="0011435C">
              <w:rPr>
                <w:rFonts w:ascii="Times New Roman" w:eastAsia="Arial" w:hAnsi="Times New Roman" w:cs="Times New Roman"/>
                <w:sz w:val="24"/>
                <w:szCs w:val="24"/>
              </w:rPr>
              <w:t xml:space="preserve">  датчик для общих абдоминальных, акушерских, гинекологических  исследований, сердца плода и урологии</w:t>
            </w:r>
          </w:p>
        </w:tc>
        <w:tc>
          <w:tcPr>
            <w:tcW w:w="1673" w:type="dxa"/>
          </w:tcPr>
          <w:p w14:paraId="7E10A4E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p w14:paraId="5F930D54" w14:textId="77777777" w:rsidR="008053BD" w:rsidRPr="0011435C" w:rsidRDefault="008053BD" w:rsidP="008053BD">
            <w:pPr>
              <w:jc w:val="center"/>
              <w:rPr>
                <w:sz w:val="24"/>
                <w:szCs w:val="24"/>
              </w:rPr>
            </w:pPr>
          </w:p>
        </w:tc>
      </w:tr>
      <w:tr w:rsidR="008053BD" w:rsidRPr="0011435C" w14:paraId="658DA0D4" w14:textId="77777777" w:rsidTr="008053BD">
        <w:trPr>
          <w:trHeight w:val="291"/>
        </w:trPr>
        <w:tc>
          <w:tcPr>
            <w:tcW w:w="9385" w:type="dxa"/>
            <w:gridSpan w:val="2"/>
            <w:vAlign w:val="bottom"/>
          </w:tcPr>
          <w:p w14:paraId="0B7BB1E7"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Диапазон частот, МГц, не менее</w:t>
            </w:r>
          </w:p>
        </w:tc>
        <w:tc>
          <w:tcPr>
            <w:tcW w:w="1673" w:type="dxa"/>
          </w:tcPr>
          <w:p w14:paraId="23649AA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2 – 6 </w:t>
            </w:r>
          </w:p>
        </w:tc>
      </w:tr>
      <w:tr w:rsidR="008053BD" w:rsidRPr="0011435C" w14:paraId="2CEA31B5" w14:textId="77777777" w:rsidTr="008053BD">
        <w:trPr>
          <w:trHeight w:val="291"/>
        </w:trPr>
        <w:tc>
          <w:tcPr>
            <w:tcW w:w="9385" w:type="dxa"/>
            <w:gridSpan w:val="2"/>
            <w:vAlign w:val="bottom"/>
          </w:tcPr>
          <w:p w14:paraId="055FCCA5"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Радиус кривизны,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673" w:type="dxa"/>
          </w:tcPr>
          <w:p w14:paraId="473A916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50</w:t>
            </w:r>
          </w:p>
        </w:tc>
      </w:tr>
      <w:tr w:rsidR="008053BD" w:rsidRPr="0011435C" w14:paraId="0482908A" w14:textId="77777777" w:rsidTr="008053BD">
        <w:trPr>
          <w:trHeight w:val="291"/>
        </w:trPr>
        <w:tc>
          <w:tcPr>
            <w:tcW w:w="9385" w:type="dxa"/>
            <w:gridSpan w:val="2"/>
            <w:vAlign w:val="bottom"/>
          </w:tcPr>
          <w:p w14:paraId="2F81B330"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Количество элементов, не менее</w:t>
            </w:r>
          </w:p>
        </w:tc>
        <w:tc>
          <w:tcPr>
            <w:tcW w:w="1673" w:type="dxa"/>
          </w:tcPr>
          <w:p w14:paraId="1DC4086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128</w:t>
            </w:r>
          </w:p>
        </w:tc>
      </w:tr>
      <w:tr w:rsidR="008053BD" w:rsidRPr="0011435C" w14:paraId="7A32BEF4" w14:textId="77777777" w:rsidTr="008053BD">
        <w:trPr>
          <w:trHeight w:val="291"/>
        </w:trPr>
        <w:tc>
          <w:tcPr>
            <w:tcW w:w="9385" w:type="dxa"/>
            <w:gridSpan w:val="2"/>
            <w:vAlign w:val="bottom"/>
          </w:tcPr>
          <w:p w14:paraId="1FEFB80E"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Микроконвексный</w:t>
            </w:r>
            <w:proofErr w:type="spellEnd"/>
            <w:r w:rsidRPr="0011435C">
              <w:rPr>
                <w:rFonts w:ascii="Times New Roman" w:eastAsia="Arial" w:hAnsi="Times New Roman" w:cs="Times New Roman"/>
                <w:sz w:val="24"/>
                <w:szCs w:val="24"/>
              </w:rPr>
              <w:t xml:space="preserve"> внутриполостной датчик для гинекологии, акушерства и урологии</w:t>
            </w:r>
          </w:p>
        </w:tc>
        <w:tc>
          <w:tcPr>
            <w:tcW w:w="1673" w:type="dxa"/>
          </w:tcPr>
          <w:p w14:paraId="4A74B439"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B1A2C20" w14:textId="77777777" w:rsidTr="008053BD">
        <w:trPr>
          <w:trHeight w:val="291"/>
        </w:trPr>
        <w:tc>
          <w:tcPr>
            <w:tcW w:w="9385" w:type="dxa"/>
            <w:gridSpan w:val="2"/>
            <w:vAlign w:val="bottom"/>
          </w:tcPr>
          <w:p w14:paraId="07D48517"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Диапазон частот, МГц, не менее</w:t>
            </w:r>
          </w:p>
        </w:tc>
        <w:tc>
          <w:tcPr>
            <w:tcW w:w="1673" w:type="dxa"/>
          </w:tcPr>
          <w:p w14:paraId="7F026CF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4 – 9 </w:t>
            </w:r>
          </w:p>
        </w:tc>
      </w:tr>
      <w:tr w:rsidR="008053BD" w:rsidRPr="0011435C" w14:paraId="7DE4CCAA" w14:textId="77777777" w:rsidTr="008053BD">
        <w:trPr>
          <w:trHeight w:val="291"/>
        </w:trPr>
        <w:tc>
          <w:tcPr>
            <w:tcW w:w="9385" w:type="dxa"/>
            <w:gridSpan w:val="2"/>
            <w:vAlign w:val="bottom"/>
          </w:tcPr>
          <w:p w14:paraId="561B81B2"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Радиус кривизны,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673" w:type="dxa"/>
          </w:tcPr>
          <w:p w14:paraId="784B5AB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10 </w:t>
            </w:r>
          </w:p>
        </w:tc>
      </w:tr>
      <w:tr w:rsidR="008053BD" w:rsidRPr="0011435C" w14:paraId="5A504D9A" w14:textId="77777777" w:rsidTr="008053BD">
        <w:trPr>
          <w:trHeight w:val="291"/>
        </w:trPr>
        <w:tc>
          <w:tcPr>
            <w:tcW w:w="9385" w:type="dxa"/>
            <w:gridSpan w:val="2"/>
            <w:vAlign w:val="bottom"/>
          </w:tcPr>
          <w:p w14:paraId="4D8C8507"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Количество элементов, не менее</w:t>
            </w:r>
          </w:p>
        </w:tc>
        <w:tc>
          <w:tcPr>
            <w:tcW w:w="1673" w:type="dxa"/>
          </w:tcPr>
          <w:p w14:paraId="22D82D5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128</w:t>
            </w:r>
          </w:p>
        </w:tc>
      </w:tr>
      <w:tr w:rsidR="008053BD" w:rsidRPr="0011435C" w14:paraId="66313842" w14:textId="77777777" w:rsidTr="008053BD">
        <w:trPr>
          <w:trHeight w:val="291"/>
        </w:trPr>
        <w:tc>
          <w:tcPr>
            <w:tcW w:w="9385" w:type="dxa"/>
            <w:gridSpan w:val="2"/>
            <w:vAlign w:val="bottom"/>
          </w:tcPr>
          <w:p w14:paraId="55BDF578"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Линейный датчик для сосудов, поверхностных органов и структур, скелетно-мышечной системы</w:t>
            </w:r>
          </w:p>
        </w:tc>
        <w:tc>
          <w:tcPr>
            <w:tcW w:w="1673" w:type="dxa"/>
            <w:vAlign w:val="bottom"/>
          </w:tcPr>
          <w:p w14:paraId="737EE557"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75D5DCA3" w14:textId="77777777" w:rsidTr="008053BD">
        <w:trPr>
          <w:trHeight w:val="291"/>
        </w:trPr>
        <w:tc>
          <w:tcPr>
            <w:tcW w:w="9385" w:type="dxa"/>
            <w:gridSpan w:val="2"/>
            <w:vAlign w:val="bottom"/>
          </w:tcPr>
          <w:p w14:paraId="09482D59"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673" w:type="dxa"/>
          </w:tcPr>
          <w:p w14:paraId="31005BF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3 – 12 </w:t>
            </w:r>
          </w:p>
        </w:tc>
      </w:tr>
      <w:tr w:rsidR="008053BD" w:rsidRPr="0011435C" w14:paraId="179F73DC" w14:textId="77777777" w:rsidTr="008053BD">
        <w:trPr>
          <w:trHeight w:val="291"/>
        </w:trPr>
        <w:tc>
          <w:tcPr>
            <w:tcW w:w="9385" w:type="dxa"/>
            <w:gridSpan w:val="2"/>
            <w:vAlign w:val="bottom"/>
          </w:tcPr>
          <w:p w14:paraId="287E505A"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673" w:type="dxa"/>
          </w:tcPr>
          <w:p w14:paraId="10DD5F5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39</w:t>
            </w:r>
          </w:p>
        </w:tc>
      </w:tr>
      <w:tr w:rsidR="008053BD" w:rsidRPr="0011435C" w14:paraId="6AA5601F" w14:textId="77777777" w:rsidTr="008053BD">
        <w:trPr>
          <w:trHeight w:val="291"/>
        </w:trPr>
        <w:tc>
          <w:tcPr>
            <w:tcW w:w="9385" w:type="dxa"/>
            <w:gridSpan w:val="2"/>
            <w:vAlign w:val="bottom"/>
          </w:tcPr>
          <w:p w14:paraId="5B2C7DEF" w14:textId="77777777" w:rsidR="008053BD" w:rsidRPr="0011435C" w:rsidRDefault="008053BD" w:rsidP="008053BD">
            <w:pPr>
              <w:pStyle w:val="afffffd"/>
              <w:numPr>
                <w:ilvl w:val="3"/>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673" w:type="dxa"/>
          </w:tcPr>
          <w:p w14:paraId="54E830C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160</w:t>
            </w:r>
          </w:p>
        </w:tc>
      </w:tr>
      <w:tr w:rsidR="008053BD" w:rsidRPr="0011435C" w14:paraId="1E5D0507" w14:textId="77777777" w:rsidTr="008053BD">
        <w:tc>
          <w:tcPr>
            <w:tcW w:w="9385" w:type="dxa"/>
            <w:gridSpan w:val="2"/>
            <w:vAlign w:val="bottom"/>
          </w:tcPr>
          <w:p w14:paraId="656566D1"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Комплект кабелей электропитания</w:t>
            </w:r>
          </w:p>
        </w:tc>
        <w:tc>
          <w:tcPr>
            <w:tcW w:w="1673" w:type="dxa"/>
            <w:vAlign w:val="bottom"/>
          </w:tcPr>
          <w:p w14:paraId="7E264CC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CDD0397" w14:textId="77777777" w:rsidTr="008053BD">
        <w:tc>
          <w:tcPr>
            <w:tcW w:w="9385" w:type="dxa"/>
            <w:gridSpan w:val="2"/>
            <w:vAlign w:val="bottom"/>
          </w:tcPr>
          <w:p w14:paraId="7196ABFD"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Руководство по эксплуатации на русском языке</w:t>
            </w:r>
          </w:p>
        </w:tc>
        <w:tc>
          <w:tcPr>
            <w:tcW w:w="1673" w:type="dxa"/>
            <w:vAlign w:val="bottom"/>
          </w:tcPr>
          <w:p w14:paraId="3C510FE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50C995C" w14:textId="77777777" w:rsidTr="008053BD">
        <w:tc>
          <w:tcPr>
            <w:tcW w:w="9385" w:type="dxa"/>
            <w:gridSpan w:val="2"/>
            <w:vAlign w:val="bottom"/>
          </w:tcPr>
          <w:p w14:paraId="15DF8170"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Декларация о соответствии, зарегистрированная в уполномоченном органе по сертификации</w:t>
            </w:r>
          </w:p>
        </w:tc>
        <w:tc>
          <w:tcPr>
            <w:tcW w:w="1673" w:type="dxa"/>
            <w:vAlign w:val="bottom"/>
          </w:tcPr>
          <w:p w14:paraId="3A75676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6A1D819" w14:textId="77777777" w:rsidTr="008053BD">
        <w:tc>
          <w:tcPr>
            <w:tcW w:w="9385" w:type="dxa"/>
            <w:gridSpan w:val="2"/>
            <w:vAlign w:val="bottom"/>
          </w:tcPr>
          <w:p w14:paraId="0F642814"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Регистрационное удостоверение МЗ России</w:t>
            </w:r>
          </w:p>
        </w:tc>
        <w:tc>
          <w:tcPr>
            <w:tcW w:w="1673" w:type="dxa"/>
            <w:vAlign w:val="bottom"/>
          </w:tcPr>
          <w:p w14:paraId="10624FF3" w14:textId="77777777" w:rsidR="008053BD" w:rsidRPr="0011435C" w:rsidRDefault="008053BD" w:rsidP="008053BD">
            <w:pPr>
              <w:spacing w:line="0" w:lineRule="atLeast"/>
              <w:ind w:left="35"/>
              <w:jc w:val="center"/>
              <w:rPr>
                <w:rFonts w:eastAsia="Arial"/>
                <w:sz w:val="24"/>
                <w:szCs w:val="24"/>
              </w:rPr>
            </w:pPr>
          </w:p>
        </w:tc>
      </w:tr>
      <w:tr w:rsidR="008053BD" w:rsidRPr="0011435C" w14:paraId="60B6CB3D" w14:textId="77777777" w:rsidTr="008053BD">
        <w:tc>
          <w:tcPr>
            <w:tcW w:w="9385" w:type="dxa"/>
            <w:gridSpan w:val="2"/>
            <w:vAlign w:val="bottom"/>
          </w:tcPr>
          <w:p w14:paraId="29EC011D"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Дополнительные средства</w:t>
            </w:r>
          </w:p>
        </w:tc>
        <w:tc>
          <w:tcPr>
            <w:tcW w:w="1673" w:type="dxa"/>
            <w:vAlign w:val="bottom"/>
          </w:tcPr>
          <w:p w14:paraId="5DF37AB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973CA3B" w14:textId="77777777" w:rsidTr="008053BD">
        <w:tc>
          <w:tcPr>
            <w:tcW w:w="9385" w:type="dxa"/>
            <w:gridSpan w:val="2"/>
            <w:vAlign w:val="bottom"/>
          </w:tcPr>
          <w:p w14:paraId="5F9FD56D"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Видеопринтер</w:t>
            </w:r>
            <w:proofErr w:type="spellEnd"/>
          </w:p>
        </w:tc>
        <w:tc>
          <w:tcPr>
            <w:tcW w:w="1673" w:type="dxa"/>
          </w:tcPr>
          <w:p w14:paraId="11CB908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B432194" w14:textId="77777777" w:rsidTr="008053BD">
        <w:tc>
          <w:tcPr>
            <w:tcW w:w="9385" w:type="dxa"/>
            <w:gridSpan w:val="2"/>
          </w:tcPr>
          <w:p w14:paraId="7A220EB3"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Основные технические характеристики</w:t>
            </w:r>
          </w:p>
        </w:tc>
        <w:tc>
          <w:tcPr>
            <w:tcW w:w="1673" w:type="dxa"/>
            <w:vAlign w:val="bottom"/>
          </w:tcPr>
          <w:p w14:paraId="079ADDF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79193B9" w14:textId="77777777" w:rsidTr="008053BD">
        <w:tc>
          <w:tcPr>
            <w:tcW w:w="9385" w:type="dxa"/>
            <w:gridSpan w:val="2"/>
          </w:tcPr>
          <w:p w14:paraId="396C0F78" w14:textId="77777777" w:rsidR="008053BD" w:rsidRPr="0011435C" w:rsidRDefault="008053BD" w:rsidP="008053BD">
            <w:pPr>
              <w:pStyle w:val="afffffd"/>
              <w:numPr>
                <w:ilvl w:val="1"/>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Режимы сканирования: </w:t>
            </w:r>
          </w:p>
        </w:tc>
        <w:tc>
          <w:tcPr>
            <w:tcW w:w="1673" w:type="dxa"/>
            <w:vAlign w:val="bottom"/>
          </w:tcPr>
          <w:p w14:paraId="019A4D3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9BD2E0B" w14:textId="77777777" w:rsidTr="008053BD">
        <w:tc>
          <w:tcPr>
            <w:tcW w:w="9385" w:type="dxa"/>
            <w:gridSpan w:val="2"/>
          </w:tcPr>
          <w:p w14:paraId="46DCD808"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В-режим</w:t>
            </w:r>
          </w:p>
        </w:tc>
        <w:tc>
          <w:tcPr>
            <w:tcW w:w="1673" w:type="dxa"/>
            <w:vAlign w:val="bottom"/>
          </w:tcPr>
          <w:p w14:paraId="2158764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22895A2" w14:textId="77777777" w:rsidTr="008053BD">
        <w:tc>
          <w:tcPr>
            <w:tcW w:w="9385" w:type="dxa"/>
            <w:gridSpan w:val="2"/>
          </w:tcPr>
          <w:p w14:paraId="499C500F"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М-режим</w:t>
            </w:r>
          </w:p>
        </w:tc>
        <w:tc>
          <w:tcPr>
            <w:tcW w:w="1673" w:type="dxa"/>
            <w:vAlign w:val="bottom"/>
          </w:tcPr>
          <w:p w14:paraId="0CB83727"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3C66D61" w14:textId="77777777" w:rsidTr="008053BD">
        <w:tc>
          <w:tcPr>
            <w:tcW w:w="9385" w:type="dxa"/>
            <w:gridSpan w:val="2"/>
          </w:tcPr>
          <w:p w14:paraId="3A011FC0"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псевдоконвексное</w:t>
            </w:r>
            <w:proofErr w:type="spellEnd"/>
            <w:r w:rsidRPr="0011435C">
              <w:rPr>
                <w:rFonts w:ascii="Times New Roman" w:eastAsia="Arial" w:hAnsi="Times New Roman" w:cs="Times New Roman"/>
                <w:sz w:val="24"/>
                <w:szCs w:val="24"/>
              </w:rPr>
              <w:t xml:space="preserve"> сканирование в В-режиме для линейных датчиков</w:t>
            </w:r>
          </w:p>
        </w:tc>
        <w:tc>
          <w:tcPr>
            <w:tcW w:w="1673" w:type="dxa"/>
            <w:vAlign w:val="bottom"/>
          </w:tcPr>
          <w:p w14:paraId="582BCF8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71D5D3F" w14:textId="77777777" w:rsidTr="008053BD">
        <w:tc>
          <w:tcPr>
            <w:tcW w:w="9385" w:type="dxa"/>
            <w:gridSpan w:val="2"/>
          </w:tcPr>
          <w:p w14:paraId="0E5EE035"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пространственное компаундирование</w:t>
            </w:r>
          </w:p>
        </w:tc>
        <w:tc>
          <w:tcPr>
            <w:tcW w:w="1673" w:type="dxa"/>
            <w:vAlign w:val="bottom"/>
          </w:tcPr>
          <w:p w14:paraId="68CC0D0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168CA54" w14:textId="77777777" w:rsidTr="008053BD">
        <w:tc>
          <w:tcPr>
            <w:tcW w:w="9385" w:type="dxa"/>
            <w:gridSpan w:val="2"/>
          </w:tcPr>
          <w:p w14:paraId="3C8F3C90"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второй (тканевой) гармоники THI</w:t>
            </w:r>
          </w:p>
        </w:tc>
        <w:tc>
          <w:tcPr>
            <w:tcW w:w="1673" w:type="dxa"/>
            <w:vAlign w:val="bottom"/>
          </w:tcPr>
          <w:p w14:paraId="5E1331C2"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46E4036" w14:textId="77777777" w:rsidTr="008053BD">
        <w:tc>
          <w:tcPr>
            <w:tcW w:w="9385" w:type="dxa"/>
            <w:gridSpan w:val="2"/>
          </w:tcPr>
          <w:p w14:paraId="4C26ACBD"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импульсно-волновой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PW</w:t>
            </w:r>
          </w:p>
        </w:tc>
        <w:tc>
          <w:tcPr>
            <w:tcW w:w="1673" w:type="dxa"/>
          </w:tcPr>
          <w:p w14:paraId="02BDBFA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F8CCC83" w14:textId="77777777" w:rsidTr="008053BD">
        <w:tc>
          <w:tcPr>
            <w:tcW w:w="9385" w:type="dxa"/>
            <w:gridSpan w:val="2"/>
          </w:tcPr>
          <w:p w14:paraId="54A22997"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высокой частоты повторения импульсов излучения (HPRF)</w:t>
            </w:r>
          </w:p>
        </w:tc>
        <w:tc>
          <w:tcPr>
            <w:tcW w:w="1673" w:type="dxa"/>
            <w:vAlign w:val="bottom"/>
          </w:tcPr>
          <w:p w14:paraId="6C226BC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595C930" w14:textId="77777777" w:rsidTr="008053BD">
        <w:tc>
          <w:tcPr>
            <w:tcW w:w="9385" w:type="dxa"/>
            <w:gridSpan w:val="2"/>
          </w:tcPr>
          <w:p w14:paraId="578EB21A"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 xml:space="preserve">цветной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CFM</w:t>
            </w:r>
          </w:p>
        </w:tc>
        <w:tc>
          <w:tcPr>
            <w:tcW w:w="1673" w:type="dxa"/>
          </w:tcPr>
          <w:p w14:paraId="18537AA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32CCFE7" w14:textId="77777777" w:rsidTr="008053BD">
        <w:tc>
          <w:tcPr>
            <w:tcW w:w="9385" w:type="dxa"/>
            <w:gridSpan w:val="2"/>
          </w:tcPr>
          <w:p w14:paraId="6E5412D2" w14:textId="77777777" w:rsidR="008053BD" w:rsidRPr="0011435C" w:rsidRDefault="008053BD" w:rsidP="008053BD">
            <w:pPr>
              <w:pStyle w:val="afffffd"/>
              <w:numPr>
                <w:ilvl w:val="2"/>
                <w:numId w:val="43"/>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энергетический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PD</w:t>
            </w:r>
          </w:p>
        </w:tc>
        <w:tc>
          <w:tcPr>
            <w:tcW w:w="1673" w:type="dxa"/>
            <w:vAlign w:val="bottom"/>
          </w:tcPr>
          <w:p w14:paraId="2A630112"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1FA0D8D" w14:textId="77777777" w:rsidTr="008053BD">
        <w:tc>
          <w:tcPr>
            <w:tcW w:w="9385" w:type="dxa"/>
            <w:gridSpan w:val="2"/>
          </w:tcPr>
          <w:p w14:paraId="5930ABE1" w14:textId="77777777" w:rsidR="008053BD" w:rsidRPr="0011435C" w:rsidRDefault="008053BD" w:rsidP="008053BD">
            <w:pPr>
              <w:pStyle w:val="afffffd"/>
              <w:numPr>
                <w:ilvl w:val="2"/>
                <w:numId w:val="43"/>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направленный энергетический </w:t>
            </w:r>
            <w:proofErr w:type="spellStart"/>
            <w:r w:rsidRPr="0011435C">
              <w:rPr>
                <w:rFonts w:ascii="Times New Roman" w:eastAsia="Arial" w:hAnsi="Times New Roman" w:cs="Times New Roman"/>
                <w:sz w:val="24"/>
                <w:szCs w:val="24"/>
              </w:rPr>
              <w:t>допплер</w:t>
            </w:r>
            <w:proofErr w:type="spellEnd"/>
          </w:p>
        </w:tc>
        <w:tc>
          <w:tcPr>
            <w:tcW w:w="1673" w:type="dxa"/>
            <w:vAlign w:val="bottom"/>
          </w:tcPr>
          <w:p w14:paraId="3B3EC43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CAD4E13" w14:textId="77777777" w:rsidTr="008053BD">
        <w:tc>
          <w:tcPr>
            <w:tcW w:w="9385" w:type="dxa"/>
            <w:gridSpan w:val="2"/>
          </w:tcPr>
          <w:p w14:paraId="20E6D46F" w14:textId="77777777" w:rsidR="008053BD" w:rsidRPr="0011435C" w:rsidRDefault="008053BD" w:rsidP="008053BD">
            <w:pPr>
              <w:pStyle w:val="afffffd"/>
              <w:numPr>
                <w:ilvl w:val="2"/>
                <w:numId w:val="43"/>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триплексный режим в реальном времени</w:t>
            </w:r>
          </w:p>
        </w:tc>
        <w:tc>
          <w:tcPr>
            <w:tcW w:w="1673" w:type="dxa"/>
            <w:vAlign w:val="bottom"/>
          </w:tcPr>
          <w:p w14:paraId="527063B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53E26C4" w14:textId="77777777" w:rsidTr="008053BD">
        <w:tc>
          <w:tcPr>
            <w:tcW w:w="9385" w:type="dxa"/>
            <w:gridSpan w:val="2"/>
          </w:tcPr>
          <w:p w14:paraId="5F990166" w14:textId="77777777" w:rsidR="008053BD" w:rsidRPr="0011435C" w:rsidRDefault="008053BD" w:rsidP="008053BD">
            <w:pPr>
              <w:pStyle w:val="afffffd"/>
              <w:numPr>
                <w:ilvl w:val="2"/>
                <w:numId w:val="43"/>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многолучевой режим</w:t>
            </w:r>
          </w:p>
        </w:tc>
        <w:tc>
          <w:tcPr>
            <w:tcW w:w="1673" w:type="dxa"/>
            <w:vAlign w:val="bottom"/>
          </w:tcPr>
          <w:p w14:paraId="0BD77F5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872F813" w14:textId="77777777" w:rsidTr="008053BD">
        <w:tc>
          <w:tcPr>
            <w:tcW w:w="9385" w:type="dxa"/>
            <w:gridSpan w:val="2"/>
          </w:tcPr>
          <w:p w14:paraId="1C622371" w14:textId="77777777" w:rsidR="008053BD" w:rsidRPr="0011435C" w:rsidRDefault="008053BD" w:rsidP="008053BD">
            <w:pPr>
              <w:pStyle w:val="afffffd"/>
              <w:numPr>
                <w:ilvl w:val="1"/>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Формирование изображений</w:t>
            </w:r>
          </w:p>
        </w:tc>
        <w:tc>
          <w:tcPr>
            <w:tcW w:w="1673" w:type="dxa"/>
            <w:vAlign w:val="bottom"/>
          </w:tcPr>
          <w:p w14:paraId="7BF671A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5279BBA" w14:textId="77777777" w:rsidTr="008053BD">
        <w:tc>
          <w:tcPr>
            <w:tcW w:w="9385" w:type="dxa"/>
            <w:gridSpan w:val="2"/>
          </w:tcPr>
          <w:p w14:paraId="2DA3B3AA"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мощности  акустического  излучения  с отображением  значений  на  экране монитора</w:t>
            </w:r>
          </w:p>
        </w:tc>
        <w:tc>
          <w:tcPr>
            <w:tcW w:w="1673" w:type="dxa"/>
            <w:vAlign w:val="bottom"/>
          </w:tcPr>
          <w:p w14:paraId="7C30548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544199C" w14:textId="77777777" w:rsidTr="008053BD">
        <w:tc>
          <w:tcPr>
            <w:tcW w:w="9385" w:type="dxa"/>
            <w:gridSpan w:val="2"/>
          </w:tcPr>
          <w:p w14:paraId="3B8E22EF"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усиления принимаемого сигнала с отображением значений на экране монитора</w:t>
            </w:r>
          </w:p>
        </w:tc>
        <w:tc>
          <w:tcPr>
            <w:tcW w:w="1673" w:type="dxa"/>
            <w:vAlign w:val="bottom"/>
          </w:tcPr>
          <w:p w14:paraId="56DF0809"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BCD5F17" w14:textId="77777777" w:rsidTr="008053BD">
        <w:tc>
          <w:tcPr>
            <w:tcW w:w="9385" w:type="dxa"/>
            <w:gridSpan w:val="2"/>
          </w:tcPr>
          <w:p w14:paraId="6097556E"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фокусировка на прием</w:t>
            </w:r>
          </w:p>
        </w:tc>
        <w:tc>
          <w:tcPr>
            <w:tcW w:w="1673" w:type="dxa"/>
            <w:vAlign w:val="bottom"/>
          </w:tcPr>
          <w:p w14:paraId="28B53C0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D6D6AE5" w14:textId="77777777" w:rsidTr="008053BD">
        <w:tc>
          <w:tcPr>
            <w:tcW w:w="9385" w:type="dxa"/>
            <w:gridSpan w:val="2"/>
          </w:tcPr>
          <w:p w14:paraId="20C5E12E"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апертура на излучение и прием</w:t>
            </w:r>
          </w:p>
        </w:tc>
        <w:tc>
          <w:tcPr>
            <w:tcW w:w="1673" w:type="dxa"/>
            <w:vAlign w:val="bottom"/>
          </w:tcPr>
          <w:p w14:paraId="625C63C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E8037D7" w14:textId="77777777" w:rsidTr="008053BD">
        <w:tc>
          <w:tcPr>
            <w:tcW w:w="9385" w:type="dxa"/>
            <w:gridSpan w:val="2"/>
          </w:tcPr>
          <w:p w14:paraId="39AA883E"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аподизация</w:t>
            </w:r>
            <w:proofErr w:type="spellEnd"/>
            <w:r w:rsidRPr="0011435C">
              <w:rPr>
                <w:rFonts w:ascii="Times New Roman" w:eastAsia="Arial" w:hAnsi="Times New Roman" w:cs="Times New Roman"/>
                <w:sz w:val="24"/>
                <w:szCs w:val="24"/>
              </w:rPr>
              <w:t xml:space="preserve"> на излучение и прием</w:t>
            </w:r>
          </w:p>
        </w:tc>
        <w:tc>
          <w:tcPr>
            <w:tcW w:w="1673" w:type="dxa"/>
            <w:vAlign w:val="bottom"/>
          </w:tcPr>
          <w:p w14:paraId="5E397D1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EBDB259" w14:textId="77777777" w:rsidTr="008053BD">
        <w:tc>
          <w:tcPr>
            <w:tcW w:w="9385" w:type="dxa"/>
            <w:gridSpan w:val="2"/>
          </w:tcPr>
          <w:p w14:paraId="77EB0932"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частотное компаундирование</w:t>
            </w:r>
          </w:p>
        </w:tc>
        <w:tc>
          <w:tcPr>
            <w:tcW w:w="1673" w:type="dxa"/>
            <w:vAlign w:val="bottom"/>
          </w:tcPr>
          <w:p w14:paraId="0ECCB80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9FB97B9" w14:textId="77777777" w:rsidTr="008053BD">
        <w:tc>
          <w:tcPr>
            <w:tcW w:w="9385" w:type="dxa"/>
            <w:gridSpan w:val="2"/>
          </w:tcPr>
          <w:p w14:paraId="2E6FE231"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фильтрация по глубине сканирования</w:t>
            </w:r>
          </w:p>
        </w:tc>
        <w:tc>
          <w:tcPr>
            <w:tcW w:w="1673" w:type="dxa"/>
            <w:vAlign w:val="bottom"/>
          </w:tcPr>
          <w:p w14:paraId="15452DD2"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7C736BB" w14:textId="77777777" w:rsidTr="008053BD">
        <w:tc>
          <w:tcPr>
            <w:tcW w:w="9385" w:type="dxa"/>
            <w:gridSpan w:val="2"/>
          </w:tcPr>
          <w:p w14:paraId="63F86427"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псевдоокрашивание</w:t>
            </w:r>
            <w:proofErr w:type="spellEnd"/>
            <w:r w:rsidRPr="0011435C">
              <w:rPr>
                <w:rFonts w:ascii="Times New Roman" w:eastAsia="Arial" w:hAnsi="Times New Roman" w:cs="Times New Roman"/>
                <w:sz w:val="24"/>
                <w:szCs w:val="24"/>
              </w:rPr>
              <w:t xml:space="preserve"> полутонового изображения</w:t>
            </w:r>
          </w:p>
        </w:tc>
        <w:tc>
          <w:tcPr>
            <w:tcW w:w="1673" w:type="dxa"/>
            <w:vAlign w:val="bottom"/>
          </w:tcPr>
          <w:p w14:paraId="4B27251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E98268A" w14:textId="77777777" w:rsidTr="008053BD">
        <w:tc>
          <w:tcPr>
            <w:tcW w:w="9385" w:type="dxa"/>
            <w:gridSpan w:val="2"/>
          </w:tcPr>
          <w:p w14:paraId="708B6711"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изменение параметров визуализации (</w:t>
            </w:r>
            <w:proofErr w:type="spellStart"/>
            <w:r w:rsidRPr="0011435C">
              <w:rPr>
                <w:rFonts w:ascii="Times New Roman" w:eastAsia="Arial" w:hAnsi="Times New Roman" w:cs="Times New Roman"/>
                <w:sz w:val="24"/>
                <w:szCs w:val="24"/>
              </w:rPr>
              <w:t>постпроцессинг</w:t>
            </w:r>
            <w:proofErr w:type="spellEnd"/>
            <w:r w:rsidRPr="0011435C">
              <w:rPr>
                <w:rFonts w:ascii="Times New Roman" w:eastAsia="Arial" w:hAnsi="Times New Roman" w:cs="Times New Roman"/>
                <w:sz w:val="24"/>
                <w:szCs w:val="24"/>
              </w:rPr>
              <w:t>) на «замороженном» изображении</w:t>
            </w:r>
          </w:p>
        </w:tc>
        <w:tc>
          <w:tcPr>
            <w:tcW w:w="1673" w:type="dxa"/>
            <w:vAlign w:val="bottom"/>
          </w:tcPr>
          <w:p w14:paraId="2EFDEDC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3B3ECDD" w14:textId="77777777" w:rsidTr="008053BD">
        <w:tc>
          <w:tcPr>
            <w:tcW w:w="9385" w:type="dxa"/>
            <w:gridSpan w:val="2"/>
          </w:tcPr>
          <w:p w14:paraId="0E0B52E7"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и автоматического измерения параметров кровотока</w:t>
            </w:r>
          </w:p>
        </w:tc>
        <w:tc>
          <w:tcPr>
            <w:tcW w:w="1673" w:type="dxa"/>
            <w:vAlign w:val="bottom"/>
          </w:tcPr>
          <w:p w14:paraId="6378286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0DAB183" w14:textId="77777777" w:rsidTr="008053BD">
        <w:tc>
          <w:tcPr>
            <w:tcW w:w="9385" w:type="dxa"/>
            <w:gridSpan w:val="2"/>
          </w:tcPr>
          <w:p w14:paraId="78929926"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поворот и инверсия изображения</w:t>
            </w:r>
          </w:p>
        </w:tc>
        <w:tc>
          <w:tcPr>
            <w:tcW w:w="1673" w:type="dxa"/>
            <w:vAlign w:val="bottom"/>
          </w:tcPr>
          <w:p w14:paraId="2B0A2FD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DFEC0B7" w14:textId="77777777" w:rsidTr="008053BD">
        <w:tc>
          <w:tcPr>
            <w:tcW w:w="9385" w:type="dxa"/>
            <w:gridSpan w:val="2"/>
          </w:tcPr>
          <w:p w14:paraId="20D8B6F9"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фильтр подчеркивания границ изображения</w:t>
            </w:r>
          </w:p>
        </w:tc>
        <w:tc>
          <w:tcPr>
            <w:tcW w:w="1673" w:type="dxa"/>
            <w:vAlign w:val="bottom"/>
          </w:tcPr>
          <w:p w14:paraId="34F033C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CF24583" w14:textId="77777777" w:rsidTr="008053BD">
        <w:tc>
          <w:tcPr>
            <w:tcW w:w="9385" w:type="dxa"/>
            <w:gridSpan w:val="2"/>
          </w:tcPr>
          <w:p w14:paraId="31341681"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сглаживание изображения</w:t>
            </w:r>
          </w:p>
        </w:tc>
        <w:tc>
          <w:tcPr>
            <w:tcW w:w="1673" w:type="dxa"/>
            <w:vAlign w:val="bottom"/>
          </w:tcPr>
          <w:p w14:paraId="36502D9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9CF5214" w14:textId="77777777" w:rsidTr="008053BD">
        <w:tc>
          <w:tcPr>
            <w:tcW w:w="9385" w:type="dxa"/>
            <w:gridSpan w:val="2"/>
          </w:tcPr>
          <w:p w14:paraId="356180E4" w14:textId="77777777" w:rsidR="008053BD" w:rsidRPr="0011435C" w:rsidRDefault="008053BD" w:rsidP="008053BD">
            <w:pPr>
              <w:pStyle w:val="afffffd"/>
              <w:numPr>
                <w:ilvl w:val="2"/>
                <w:numId w:val="43"/>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управление </w:t>
            </w:r>
            <w:proofErr w:type="gramStart"/>
            <w:r w:rsidRPr="0011435C">
              <w:rPr>
                <w:rFonts w:ascii="Times New Roman" w:eastAsia="Arial" w:hAnsi="Times New Roman" w:cs="Times New Roman"/>
                <w:sz w:val="24"/>
                <w:szCs w:val="24"/>
              </w:rPr>
              <w:t>гамма-коррекцией</w:t>
            </w:r>
            <w:proofErr w:type="gramEnd"/>
          </w:p>
        </w:tc>
        <w:tc>
          <w:tcPr>
            <w:tcW w:w="1673" w:type="dxa"/>
            <w:vAlign w:val="bottom"/>
          </w:tcPr>
          <w:p w14:paraId="789A7D8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D51E924" w14:textId="77777777" w:rsidTr="008053BD">
        <w:tc>
          <w:tcPr>
            <w:tcW w:w="9385" w:type="dxa"/>
            <w:gridSpan w:val="2"/>
          </w:tcPr>
          <w:p w14:paraId="018CAA9A" w14:textId="77777777" w:rsidR="008053BD" w:rsidRPr="0011435C" w:rsidRDefault="008053BD" w:rsidP="008053BD">
            <w:pPr>
              <w:pStyle w:val="afffffd"/>
              <w:numPr>
                <w:ilvl w:val="1"/>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w:t>
            </w:r>
          </w:p>
        </w:tc>
        <w:tc>
          <w:tcPr>
            <w:tcW w:w="1673" w:type="dxa"/>
            <w:vAlign w:val="bottom"/>
          </w:tcPr>
          <w:p w14:paraId="0C79878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2DB69E6" w14:textId="77777777" w:rsidTr="008053BD">
        <w:tc>
          <w:tcPr>
            <w:tcW w:w="9385" w:type="dxa"/>
            <w:gridSpan w:val="2"/>
          </w:tcPr>
          <w:p w14:paraId="3A69E2E8"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варианты проведения измерений:</w:t>
            </w:r>
          </w:p>
        </w:tc>
        <w:tc>
          <w:tcPr>
            <w:tcW w:w="1673" w:type="dxa"/>
            <w:vAlign w:val="bottom"/>
          </w:tcPr>
          <w:p w14:paraId="0B32B1C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9C02A6E" w14:textId="77777777" w:rsidTr="008053BD">
        <w:tc>
          <w:tcPr>
            <w:tcW w:w="9385" w:type="dxa"/>
            <w:gridSpan w:val="2"/>
          </w:tcPr>
          <w:p w14:paraId="267A7C6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 время исследования</w:t>
            </w:r>
          </w:p>
        </w:tc>
        <w:tc>
          <w:tcPr>
            <w:tcW w:w="1673" w:type="dxa"/>
            <w:vAlign w:val="bottom"/>
          </w:tcPr>
          <w:p w14:paraId="4402C80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948A507" w14:textId="77777777" w:rsidTr="008053BD">
        <w:tc>
          <w:tcPr>
            <w:tcW w:w="9385" w:type="dxa"/>
            <w:gridSpan w:val="2"/>
          </w:tcPr>
          <w:p w14:paraId="1C2883CC"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 памяти </w:t>
            </w:r>
            <w:proofErr w:type="spellStart"/>
            <w:r w:rsidRPr="0011435C">
              <w:rPr>
                <w:rFonts w:ascii="Times New Roman" w:eastAsia="Arial" w:hAnsi="Times New Roman" w:cs="Times New Roman"/>
                <w:sz w:val="24"/>
                <w:szCs w:val="24"/>
              </w:rPr>
              <w:t>кинопетли</w:t>
            </w:r>
            <w:proofErr w:type="spellEnd"/>
          </w:p>
        </w:tc>
        <w:tc>
          <w:tcPr>
            <w:tcW w:w="1673" w:type="dxa"/>
            <w:vAlign w:val="bottom"/>
          </w:tcPr>
          <w:p w14:paraId="5954E7A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61941C4" w14:textId="77777777" w:rsidTr="008053BD">
        <w:tc>
          <w:tcPr>
            <w:tcW w:w="9385" w:type="dxa"/>
            <w:gridSpan w:val="2"/>
          </w:tcPr>
          <w:p w14:paraId="62EFB477"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 сохраненных файлов</w:t>
            </w:r>
          </w:p>
        </w:tc>
        <w:tc>
          <w:tcPr>
            <w:tcW w:w="1673" w:type="dxa"/>
            <w:vAlign w:val="bottom"/>
          </w:tcPr>
          <w:p w14:paraId="20EB188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40E4813" w14:textId="77777777" w:rsidTr="008053BD">
        <w:tc>
          <w:tcPr>
            <w:tcW w:w="9385" w:type="dxa"/>
            <w:gridSpan w:val="2"/>
          </w:tcPr>
          <w:p w14:paraId="41FD0206"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 в В-режиме</w:t>
            </w:r>
          </w:p>
        </w:tc>
        <w:tc>
          <w:tcPr>
            <w:tcW w:w="1673" w:type="dxa"/>
            <w:vAlign w:val="bottom"/>
          </w:tcPr>
          <w:p w14:paraId="224389E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7D54A02" w14:textId="77777777" w:rsidTr="008053BD">
        <w:tc>
          <w:tcPr>
            <w:tcW w:w="9385" w:type="dxa"/>
            <w:gridSpan w:val="2"/>
          </w:tcPr>
          <w:p w14:paraId="02EFBCA0"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673" w:type="dxa"/>
            <w:vAlign w:val="bottom"/>
          </w:tcPr>
          <w:p w14:paraId="4223F0A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30FCAD2" w14:textId="77777777" w:rsidTr="008053BD">
        <w:tc>
          <w:tcPr>
            <w:tcW w:w="9385" w:type="dxa"/>
            <w:gridSpan w:val="2"/>
          </w:tcPr>
          <w:p w14:paraId="4C8516CD"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площадь </w:t>
            </w:r>
          </w:p>
        </w:tc>
        <w:tc>
          <w:tcPr>
            <w:tcW w:w="1673" w:type="dxa"/>
            <w:vAlign w:val="bottom"/>
          </w:tcPr>
          <w:p w14:paraId="28C89BD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CE3DEFC" w14:textId="77777777" w:rsidTr="008053BD">
        <w:tc>
          <w:tcPr>
            <w:tcW w:w="9385" w:type="dxa"/>
            <w:gridSpan w:val="2"/>
          </w:tcPr>
          <w:p w14:paraId="7FE49ED8"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Объем</w:t>
            </w:r>
          </w:p>
        </w:tc>
        <w:tc>
          <w:tcPr>
            <w:tcW w:w="1673" w:type="dxa"/>
            <w:vAlign w:val="bottom"/>
          </w:tcPr>
          <w:p w14:paraId="00AECC6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EAB26BF" w14:textId="77777777" w:rsidTr="008053BD">
        <w:tc>
          <w:tcPr>
            <w:tcW w:w="9385" w:type="dxa"/>
            <w:gridSpan w:val="2"/>
          </w:tcPr>
          <w:p w14:paraId="5CEE4E66"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угол</w:t>
            </w:r>
          </w:p>
        </w:tc>
        <w:tc>
          <w:tcPr>
            <w:tcW w:w="1673" w:type="dxa"/>
            <w:vAlign w:val="bottom"/>
          </w:tcPr>
          <w:p w14:paraId="3D429717"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8902E5C" w14:textId="77777777" w:rsidTr="008053BD">
        <w:tc>
          <w:tcPr>
            <w:tcW w:w="9385" w:type="dxa"/>
            <w:gridSpan w:val="2"/>
          </w:tcPr>
          <w:p w14:paraId="46FA3B9D"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линейных размеров</w:t>
            </w:r>
          </w:p>
        </w:tc>
        <w:tc>
          <w:tcPr>
            <w:tcW w:w="1673" w:type="dxa"/>
            <w:vAlign w:val="bottom"/>
          </w:tcPr>
          <w:p w14:paraId="08CDC1C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CDFFB34" w14:textId="77777777" w:rsidTr="008053BD">
        <w:tc>
          <w:tcPr>
            <w:tcW w:w="9385" w:type="dxa"/>
            <w:gridSpan w:val="2"/>
          </w:tcPr>
          <w:p w14:paraId="2E4F604E"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площадей</w:t>
            </w:r>
          </w:p>
        </w:tc>
        <w:tc>
          <w:tcPr>
            <w:tcW w:w="1673" w:type="dxa"/>
            <w:vAlign w:val="bottom"/>
          </w:tcPr>
          <w:p w14:paraId="362E64D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6755D3D" w14:textId="77777777" w:rsidTr="008053BD">
        <w:tc>
          <w:tcPr>
            <w:tcW w:w="9385" w:type="dxa"/>
            <w:gridSpan w:val="2"/>
          </w:tcPr>
          <w:p w14:paraId="27B4C4F8"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степень</w:t>
            </w:r>
          </w:p>
        </w:tc>
        <w:tc>
          <w:tcPr>
            <w:tcW w:w="1673" w:type="dxa"/>
            <w:vAlign w:val="bottom"/>
          </w:tcPr>
          <w:p w14:paraId="5CF5381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8A9D08F" w14:textId="77777777" w:rsidTr="008053BD">
        <w:tc>
          <w:tcPr>
            <w:tcW w:w="9385" w:type="dxa"/>
            <w:gridSpan w:val="2"/>
          </w:tcPr>
          <w:p w14:paraId="1F86BE4F"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М-режиме </w:t>
            </w:r>
          </w:p>
        </w:tc>
        <w:tc>
          <w:tcPr>
            <w:tcW w:w="1673" w:type="dxa"/>
            <w:vAlign w:val="bottom"/>
          </w:tcPr>
          <w:p w14:paraId="0F3FABA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AEFDEDB" w14:textId="77777777" w:rsidTr="008053BD">
        <w:tc>
          <w:tcPr>
            <w:tcW w:w="9385" w:type="dxa"/>
            <w:gridSpan w:val="2"/>
          </w:tcPr>
          <w:p w14:paraId="45B2C71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673" w:type="dxa"/>
            <w:vAlign w:val="bottom"/>
          </w:tcPr>
          <w:p w14:paraId="768C2EE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B2D7E86" w14:textId="77777777" w:rsidTr="008053BD">
        <w:tc>
          <w:tcPr>
            <w:tcW w:w="9385" w:type="dxa"/>
            <w:gridSpan w:val="2"/>
          </w:tcPr>
          <w:p w14:paraId="5F45657A"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Скорость</w:t>
            </w:r>
          </w:p>
        </w:tc>
        <w:tc>
          <w:tcPr>
            <w:tcW w:w="1673" w:type="dxa"/>
            <w:vAlign w:val="bottom"/>
          </w:tcPr>
          <w:p w14:paraId="0452E52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354FA9B" w14:textId="77777777" w:rsidTr="008053BD">
        <w:tc>
          <w:tcPr>
            <w:tcW w:w="9385" w:type="dxa"/>
            <w:gridSpan w:val="2"/>
          </w:tcPr>
          <w:p w14:paraId="1B5BE2D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временной интервал </w:t>
            </w:r>
          </w:p>
        </w:tc>
        <w:tc>
          <w:tcPr>
            <w:tcW w:w="1673" w:type="dxa"/>
            <w:vAlign w:val="bottom"/>
          </w:tcPr>
          <w:p w14:paraId="2F19942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EB832C3" w14:textId="77777777" w:rsidTr="008053BD">
        <w:tc>
          <w:tcPr>
            <w:tcW w:w="9385" w:type="dxa"/>
            <w:gridSpan w:val="2"/>
          </w:tcPr>
          <w:p w14:paraId="6E1EB165"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частота сердечных сокращений  </w:t>
            </w:r>
          </w:p>
        </w:tc>
        <w:tc>
          <w:tcPr>
            <w:tcW w:w="1673" w:type="dxa"/>
            <w:vAlign w:val="bottom"/>
          </w:tcPr>
          <w:p w14:paraId="2A886C87"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3676E80" w14:textId="77777777" w:rsidTr="008053BD">
        <w:tc>
          <w:tcPr>
            <w:tcW w:w="9385" w:type="dxa"/>
            <w:gridSpan w:val="2"/>
          </w:tcPr>
          <w:p w14:paraId="0B8033C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Ускорение </w:t>
            </w:r>
          </w:p>
        </w:tc>
        <w:tc>
          <w:tcPr>
            <w:tcW w:w="1673" w:type="dxa"/>
            <w:vAlign w:val="bottom"/>
          </w:tcPr>
          <w:p w14:paraId="504EA04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461B018" w14:textId="77777777" w:rsidTr="008053BD">
        <w:tc>
          <w:tcPr>
            <w:tcW w:w="9385" w:type="dxa"/>
            <w:gridSpan w:val="2"/>
          </w:tcPr>
          <w:p w14:paraId="620712DE"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время нарастания/спада</w:t>
            </w:r>
          </w:p>
        </w:tc>
        <w:tc>
          <w:tcPr>
            <w:tcW w:w="1673" w:type="dxa"/>
            <w:vAlign w:val="bottom"/>
          </w:tcPr>
          <w:p w14:paraId="446BBDE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AD6A327" w14:textId="77777777" w:rsidTr="008053BD">
        <w:tc>
          <w:tcPr>
            <w:tcW w:w="9385" w:type="dxa"/>
            <w:gridSpan w:val="2"/>
          </w:tcPr>
          <w:p w14:paraId="62AD6CBF"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режиме регистрации спектрального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w:t>
            </w:r>
          </w:p>
        </w:tc>
        <w:tc>
          <w:tcPr>
            <w:tcW w:w="1673" w:type="dxa"/>
            <w:vAlign w:val="bottom"/>
          </w:tcPr>
          <w:p w14:paraId="3231C81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5679A09" w14:textId="77777777" w:rsidTr="008053BD">
        <w:tc>
          <w:tcPr>
            <w:tcW w:w="9385" w:type="dxa"/>
            <w:gridSpan w:val="2"/>
          </w:tcPr>
          <w:p w14:paraId="573DE5DC"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линейная скорость</w:t>
            </w:r>
          </w:p>
        </w:tc>
        <w:tc>
          <w:tcPr>
            <w:tcW w:w="1673" w:type="dxa"/>
            <w:vAlign w:val="bottom"/>
          </w:tcPr>
          <w:p w14:paraId="7CA808D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7A593AF" w14:textId="77777777" w:rsidTr="008053BD">
        <w:tc>
          <w:tcPr>
            <w:tcW w:w="9385" w:type="dxa"/>
            <w:gridSpan w:val="2"/>
          </w:tcPr>
          <w:p w14:paraId="028D303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средняя скорость</w:t>
            </w:r>
          </w:p>
        </w:tc>
        <w:tc>
          <w:tcPr>
            <w:tcW w:w="1673" w:type="dxa"/>
            <w:vAlign w:val="bottom"/>
          </w:tcPr>
          <w:p w14:paraId="7D7EE1B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FDF8AAA" w14:textId="77777777" w:rsidTr="008053BD">
        <w:tc>
          <w:tcPr>
            <w:tcW w:w="9385" w:type="dxa"/>
            <w:gridSpan w:val="2"/>
          </w:tcPr>
          <w:p w14:paraId="761F4A28"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временные интервалы </w:t>
            </w:r>
          </w:p>
        </w:tc>
        <w:tc>
          <w:tcPr>
            <w:tcW w:w="1673" w:type="dxa"/>
            <w:vAlign w:val="bottom"/>
          </w:tcPr>
          <w:p w14:paraId="296CD97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9CA71CB" w14:textId="77777777" w:rsidTr="008053BD">
        <w:tc>
          <w:tcPr>
            <w:tcW w:w="9385" w:type="dxa"/>
            <w:gridSpan w:val="2"/>
          </w:tcPr>
          <w:p w14:paraId="4DD76CD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индекс резистентности </w:t>
            </w:r>
          </w:p>
        </w:tc>
        <w:tc>
          <w:tcPr>
            <w:tcW w:w="1673" w:type="dxa"/>
            <w:vAlign w:val="bottom"/>
          </w:tcPr>
          <w:p w14:paraId="5C76EF62"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8719B98" w14:textId="77777777" w:rsidTr="008053BD">
        <w:tc>
          <w:tcPr>
            <w:tcW w:w="9385" w:type="dxa"/>
            <w:gridSpan w:val="2"/>
          </w:tcPr>
          <w:p w14:paraId="467C67DD"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 xml:space="preserve">пульсационный индекс </w:t>
            </w:r>
          </w:p>
        </w:tc>
        <w:tc>
          <w:tcPr>
            <w:tcW w:w="1673" w:type="dxa"/>
            <w:vAlign w:val="bottom"/>
          </w:tcPr>
          <w:p w14:paraId="2DA9717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480CB4C" w14:textId="77777777" w:rsidTr="008053BD">
        <w:tc>
          <w:tcPr>
            <w:tcW w:w="9385" w:type="dxa"/>
            <w:gridSpan w:val="2"/>
          </w:tcPr>
          <w:p w14:paraId="196B021E"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градиент давления</w:t>
            </w:r>
          </w:p>
        </w:tc>
        <w:tc>
          <w:tcPr>
            <w:tcW w:w="1673" w:type="dxa"/>
            <w:vAlign w:val="bottom"/>
          </w:tcPr>
          <w:p w14:paraId="393D01F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F211338" w14:textId="77777777" w:rsidTr="008053BD">
        <w:tc>
          <w:tcPr>
            <w:tcW w:w="9385" w:type="dxa"/>
            <w:gridSpan w:val="2"/>
          </w:tcPr>
          <w:p w14:paraId="0C0424C3"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частота сердечных сокращений</w:t>
            </w:r>
          </w:p>
        </w:tc>
        <w:tc>
          <w:tcPr>
            <w:tcW w:w="1673" w:type="dxa"/>
            <w:vAlign w:val="bottom"/>
          </w:tcPr>
          <w:p w14:paraId="160313F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1249281" w14:textId="77777777" w:rsidTr="008053BD">
        <w:tc>
          <w:tcPr>
            <w:tcW w:w="9385" w:type="dxa"/>
            <w:gridSpan w:val="2"/>
          </w:tcPr>
          <w:p w14:paraId="02EAF8D4"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в реальном времени</w:t>
            </w:r>
          </w:p>
        </w:tc>
        <w:tc>
          <w:tcPr>
            <w:tcW w:w="1673" w:type="dxa"/>
            <w:vAlign w:val="bottom"/>
          </w:tcPr>
          <w:p w14:paraId="0B589A4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97A4826" w14:textId="77777777" w:rsidTr="008053BD">
        <w:tc>
          <w:tcPr>
            <w:tcW w:w="9385" w:type="dxa"/>
            <w:gridSpan w:val="2"/>
          </w:tcPr>
          <w:p w14:paraId="53154C79" w14:textId="77777777" w:rsidR="008053BD" w:rsidRPr="0011435C" w:rsidRDefault="008053BD" w:rsidP="008053BD">
            <w:pPr>
              <w:pStyle w:val="afffffd"/>
              <w:numPr>
                <w:ilvl w:val="3"/>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автоматический расчет параметров допплеровского спектра в реальном времени</w:t>
            </w:r>
          </w:p>
        </w:tc>
        <w:tc>
          <w:tcPr>
            <w:tcW w:w="1673" w:type="dxa"/>
            <w:vAlign w:val="bottom"/>
          </w:tcPr>
          <w:p w14:paraId="7323A4E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82FF3B5" w14:textId="77777777" w:rsidTr="008053BD">
        <w:tc>
          <w:tcPr>
            <w:tcW w:w="9385" w:type="dxa"/>
            <w:gridSpan w:val="2"/>
          </w:tcPr>
          <w:p w14:paraId="232EBAFD" w14:textId="77777777" w:rsidR="008053BD" w:rsidRPr="0011435C" w:rsidRDefault="008053BD" w:rsidP="008053BD">
            <w:pPr>
              <w:pStyle w:val="afffffd"/>
              <w:numPr>
                <w:ilvl w:val="1"/>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Сервисные функции:</w:t>
            </w:r>
          </w:p>
        </w:tc>
        <w:tc>
          <w:tcPr>
            <w:tcW w:w="1673" w:type="dxa"/>
            <w:vAlign w:val="bottom"/>
          </w:tcPr>
          <w:p w14:paraId="52C845F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1D10D96" w14:textId="77777777" w:rsidTr="008053BD">
        <w:tc>
          <w:tcPr>
            <w:tcW w:w="9385" w:type="dxa"/>
            <w:gridSpan w:val="2"/>
          </w:tcPr>
          <w:p w14:paraId="12A559B2"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предварительные установки, в том числе задаваемые пользователем; </w:t>
            </w:r>
          </w:p>
        </w:tc>
        <w:tc>
          <w:tcPr>
            <w:tcW w:w="1673" w:type="dxa"/>
            <w:vAlign w:val="bottom"/>
          </w:tcPr>
          <w:p w14:paraId="6C6ECD9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8ECCF54" w14:textId="77777777" w:rsidTr="008053BD">
        <w:tc>
          <w:tcPr>
            <w:tcW w:w="9385" w:type="dxa"/>
            <w:gridSpan w:val="2"/>
          </w:tcPr>
          <w:p w14:paraId="7C03327E"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конфигуратор отчетов с возможностью редактирования и экспорта;</w:t>
            </w:r>
          </w:p>
        </w:tc>
        <w:tc>
          <w:tcPr>
            <w:tcW w:w="1673" w:type="dxa"/>
            <w:vAlign w:val="bottom"/>
          </w:tcPr>
          <w:p w14:paraId="21B5077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ECE81F0" w14:textId="77777777" w:rsidTr="008053BD">
        <w:tc>
          <w:tcPr>
            <w:tcW w:w="9385" w:type="dxa"/>
            <w:gridSpan w:val="2"/>
          </w:tcPr>
          <w:p w14:paraId="6FDA9497"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регулировка скорости просмотра </w:t>
            </w:r>
            <w:proofErr w:type="spellStart"/>
            <w:r w:rsidRPr="0011435C">
              <w:rPr>
                <w:rFonts w:ascii="Times New Roman" w:eastAsia="Arial" w:hAnsi="Times New Roman" w:cs="Times New Roman"/>
                <w:sz w:val="24"/>
                <w:szCs w:val="24"/>
              </w:rPr>
              <w:t>кинопетли</w:t>
            </w:r>
            <w:proofErr w:type="spellEnd"/>
            <w:r w:rsidRPr="0011435C">
              <w:rPr>
                <w:rFonts w:ascii="Times New Roman" w:eastAsia="Arial" w:hAnsi="Times New Roman" w:cs="Times New Roman"/>
                <w:sz w:val="24"/>
                <w:szCs w:val="24"/>
              </w:rPr>
              <w:t xml:space="preserve">; </w:t>
            </w:r>
          </w:p>
        </w:tc>
        <w:tc>
          <w:tcPr>
            <w:tcW w:w="1673" w:type="dxa"/>
            <w:vAlign w:val="bottom"/>
          </w:tcPr>
          <w:p w14:paraId="2F83653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A30D7E2" w14:textId="77777777" w:rsidTr="008053BD">
        <w:tc>
          <w:tcPr>
            <w:tcW w:w="9385" w:type="dxa"/>
            <w:gridSpan w:val="2"/>
          </w:tcPr>
          <w:p w14:paraId="335BAC4E"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 xml:space="preserve">возможность печати изображений на черно-белый и/или цветной </w:t>
            </w:r>
            <w:proofErr w:type="spellStart"/>
            <w:r w:rsidRPr="0011435C">
              <w:rPr>
                <w:rFonts w:ascii="Times New Roman" w:eastAsia="Arial" w:hAnsi="Times New Roman" w:cs="Times New Roman"/>
                <w:sz w:val="24"/>
                <w:szCs w:val="24"/>
              </w:rPr>
              <w:t>видеопринтер</w:t>
            </w:r>
            <w:proofErr w:type="spellEnd"/>
            <w:r w:rsidRPr="0011435C">
              <w:rPr>
                <w:rFonts w:ascii="Times New Roman" w:eastAsia="Arial" w:hAnsi="Times New Roman" w:cs="Times New Roman"/>
                <w:sz w:val="24"/>
                <w:szCs w:val="24"/>
              </w:rPr>
              <w:t>;</w:t>
            </w:r>
            <w:proofErr w:type="gramEnd"/>
          </w:p>
        </w:tc>
        <w:tc>
          <w:tcPr>
            <w:tcW w:w="1673" w:type="dxa"/>
          </w:tcPr>
          <w:p w14:paraId="5EEDF73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B9B32A3" w14:textId="77777777" w:rsidTr="008053BD">
        <w:tc>
          <w:tcPr>
            <w:tcW w:w="9385" w:type="dxa"/>
            <w:gridSpan w:val="2"/>
          </w:tcPr>
          <w:p w14:paraId="6ED6E512" w14:textId="77777777" w:rsidR="008053BD" w:rsidRPr="0011435C" w:rsidRDefault="008053BD" w:rsidP="008053BD">
            <w:pPr>
              <w:pStyle w:val="afffffd"/>
              <w:numPr>
                <w:ilvl w:val="2"/>
                <w:numId w:val="43"/>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индикация параметров акустического выхода по ГОСТ IEC 61157, ГОСТ </w:t>
            </w:r>
            <w:proofErr w:type="gramStart"/>
            <w:r w:rsidRPr="0011435C">
              <w:rPr>
                <w:rFonts w:ascii="Times New Roman" w:eastAsia="Arial" w:hAnsi="Times New Roman" w:cs="Times New Roman"/>
                <w:sz w:val="24"/>
                <w:szCs w:val="24"/>
              </w:rPr>
              <w:t>Р</w:t>
            </w:r>
            <w:proofErr w:type="gramEnd"/>
            <w:r w:rsidRPr="0011435C">
              <w:rPr>
                <w:rFonts w:ascii="Times New Roman" w:eastAsia="Arial" w:hAnsi="Times New Roman" w:cs="Times New Roman"/>
                <w:sz w:val="24"/>
                <w:szCs w:val="24"/>
              </w:rPr>
              <w:t xml:space="preserve"> МЭК 62359</w:t>
            </w:r>
          </w:p>
        </w:tc>
        <w:tc>
          <w:tcPr>
            <w:tcW w:w="1673" w:type="dxa"/>
            <w:vAlign w:val="bottom"/>
          </w:tcPr>
          <w:p w14:paraId="451ED9E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E9F797A" w14:textId="77777777" w:rsidTr="008053BD">
        <w:tc>
          <w:tcPr>
            <w:tcW w:w="9385" w:type="dxa"/>
            <w:gridSpan w:val="2"/>
            <w:vAlign w:val="bottom"/>
          </w:tcPr>
          <w:p w14:paraId="1BF27361"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автоподстройки В-изображения</w:t>
            </w:r>
          </w:p>
        </w:tc>
        <w:tc>
          <w:tcPr>
            <w:tcW w:w="1673" w:type="dxa"/>
            <w:vAlign w:val="bottom"/>
          </w:tcPr>
          <w:p w14:paraId="3F4113C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1BB0110" w14:textId="77777777" w:rsidTr="008053BD">
        <w:tc>
          <w:tcPr>
            <w:tcW w:w="9385" w:type="dxa"/>
            <w:gridSpan w:val="2"/>
            <w:vAlign w:val="bottom"/>
          </w:tcPr>
          <w:p w14:paraId="0704172A"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автоподстройки допплеровского изображения</w:t>
            </w:r>
          </w:p>
        </w:tc>
        <w:tc>
          <w:tcPr>
            <w:tcW w:w="1673" w:type="dxa"/>
            <w:vAlign w:val="bottom"/>
          </w:tcPr>
          <w:p w14:paraId="42F9519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40581F7" w14:textId="77777777" w:rsidTr="008053BD">
        <w:tc>
          <w:tcPr>
            <w:tcW w:w="9385" w:type="dxa"/>
            <w:gridSpan w:val="2"/>
            <w:vAlign w:val="bottom"/>
          </w:tcPr>
          <w:p w14:paraId="2E24B767"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программирования пользовательских протоколов</w:t>
            </w:r>
          </w:p>
        </w:tc>
        <w:tc>
          <w:tcPr>
            <w:tcW w:w="1673" w:type="dxa"/>
            <w:vAlign w:val="bottom"/>
          </w:tcPr>
          <w:p w14:paraId="519CB62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F68ED35" w14:textId="77777777" w:rsidTr="008053BD">
        <w:tc>
          <w:tcPr>
            <w:tcW w:w="9385" w:type="dxa"/>
            <w:gridSpan w:val="2"/>
            <w:vAlign w:val="bottom"/>
          </w:tcPr>
          <w:p w14:paraId="62579B3F"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Наличие предустановленных протоколов исследований</w:t>
            </w:r>
          </w:p>
        </w:tc>
        <w:tc>
          <w:tcPr>
            <w:tcW w:w="1673" w:type="dxa"/>
            <w:vAlign w:val="bottom"/>
          </w:tcPr>
          <w:p w14:paraId="55EBBAC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FD9A746" w14:textId="77777777" w:rsidTr="008053BD">
        <w:tc>
          <w:tcPr>
            <w:tcW w:w="9385" w:type="dxa"/>
            <w:gridSpan w:val="2"/>
            <w:vAlign w:val="bottom"/>
          </w:tcPr>
          <w:p w14:paraId="0760FBB3"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дистанционная диагностика аппарата с безопасным доступом через интернет, регулируемым заказчиком</w:t>
            </w:r>
          </w:p>
        </w:tc>
        <w:tc>
          <w:tcPr>
            <w:tcW w:w="1673" w:type="dxa"/>
            <w:vAlign w:val="bottom"/>
          </w:tcPr>
          <w:p w14:paraId="2EA4B5A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FB7F2A0" w14:textId="77777777" w:rsidTr="008053BD">
        <w:tc>
          <w:tcPr>
            <w:tcW w:w="9385" w:type="dxa"/>
            <w:gridSpan w:val="2"/>
            <w:vAlign w:val="bottom"/>
          </w:tcPr>
          <w:p w14:paraId="5BF31FF0"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формате DICOM</w:t>
            </w:r>
          </w:p>
        </w:tc>
        <w:tc>
          <w:tcPr>
            <w:tcW w:w="1673" w:type="dxa"/>
            <w:vAlign w:val="bottom"/>
          </w:tcPr>
          <w:p w14:paraId="191D2F9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7B61135" w14:textId="77777777" w:rsidTr="008053BD">
        <w:tc>
          <w:tcPr>
            <w:tcW w:w="9385" w:type="dxa"/>
            <w:gridSpan w:val="2"/>
            <w:vAlign w:val="bottom"/>
          </w:tcPr>
          <w:p w14:paraId="1EE3A923"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форматах, совместимых с </w:t>
            </w:r>
            <w:proofErr w:type="spellStart"/>
            <w:r w:rsidRPr="0011435C">
              <w:rPr>
                <w:rFonts w:ascii="Times New Roman" w:eastAsia="Arial" w:hAnsi="Times New Roman" w:cs="Times New Roman"/>
                <w:sz w:val="24"/>
                <w:szCs w:val="24"/>
              </w:rPr>
              <w:t>Windows</w:t>
            </w:r>
            <w:proofErr w:type="spellEnd"/>
          </w:p>
        </w:tc>
        <w:tc>
          <w:tcPr>
            <w:tcW w:w="1673" w:type="dxa"/>
            <w:vAlign w:val="bottom"/>
          </w:tcPr>
          <w:p w14:paraId="1EDC625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B898EC1" w14:textId="77777777" w:rsidTr="008053BD">
        <w:tc>
          <w:tcPr>
            <w:tcW w:w="9385" w:type="dxa"/>
            <w:gridSpan w:val="2"/>
            <w:vAlign w:val="bottom"/>
          </w:tcPr>
          <w:p w14:paraId="6EBED10E"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 пациентов с поиском</w:t>
            </w:r>
          </w:p>
        </w:tc>
        <w:tc>
          <w:tcPr>
            <w:tcW w:w="1673" w:type="dxa"/>
            <w:vAlign w:val="bottom"/>
          </w:tcPr>
          <w:p w14:paraId="2966E5C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3EA897D" w14:textId="77777777" w:rsidTr="008053BD">
        <w:tc>
          <w:tcPr>
            <w:tcW w:w="9385" w:type="dxa"/>
            <w:gridSpan w:val="2"/>
            <w:vAlign w:val="bottom"/>
          </w:tcPr>
          <w:p w14:paraId="17367A4D"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Составление отчетов на русском языке с возможностью добавления изображений и</w:t>
            </w:r>
          </w:p>
          <w:p w14:paraId="1FFE9CF0" w14:textId="77777777" w:rsidR="008053BD" w:rsidRPr="0011435C" w:rsidRDefault="008053BD" w:rsidP="008053BD">
            <w:pPr>
              <w:pStyle w:val="afffffd"/>
              <w:spacing w:line="0" w:lineRule="atLeast"/>
              <w:ind w:left="1224"/>
              <w:rPr>
                <w:rFonts w:ascii="Times New Roman" w:eastAsia="Arial" w:hAnsi="Times New Roman" w:cs="Times New Roman"/>
                <w:sz w:val="24"/>
                <w:szCs w:val="24"/>
              </w:rPr>
            </w:pPr>
            <w:r w:rsidRPr="0011435C">
              <w:rPr>
                <w:rFonts w:ascii="Times New Roman" w:eastAsia="Arial" w:hAnsi="Times New Roman" w:cs="Times New Roman"/>
                <w:sz w:val="24"/>
                <w:szCs w:val="24"/>
              </w:rPr>
              <w:t>комментариев</w:t>
            </w:r>
          </w:p>
        </w:tc>
        <w:tc>
          <w:tcPr>
            <w:tcW w:w="1673" w:type="dxa"/>
            <w:vAlign w:val="bottom"/>
          </w:tcPr>
          <w:p w14:paraId="05D7692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87041A2" w14:textId="77777777" w:rsidTr="008053BD">
        <w:tc>
          <w:tcPr>
            <w:tcW w:w="9385" w:type="dxa"/>
            <w:gridSpan w:val="2"/>
            <w:vAlign w:val="bottom"/>
          </w:tcPr>
          <w:p w14:paraId="47A94558"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встроенный жесткий диск</w:t>
            </w:r>
          </w:p>
        </w:tc>
        <w:tc>
          <w:tcPr>
            <w:tcW w:w="1673" w:type="dxa"/>
            <w:vAlign w:val="bottom"/>
          </w:tcPr>
          <w:p w14:paraId="43D61F0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378975C" w14:textId="77777777" w:rsidTr="008053BD">
        <w:tc>
          <w:tcPr>
            <w:tcW w:w="9385" w:type="dxa"/>
            <w:gridSpan w:val="2"/>
            <w:vAlign w:val="bottom"/>
          </w:tcPr>
          <w:p w14:paraId="55929647"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CD и DVD диски</w:t>
            </w:r>
          </w:p>
        </w:tc>
        <w:tc>
          <w:tcPr>
            <w:tcW w:w="1673" w:type="dxa"/>
            <w:vAlign w:val="bottom"/>
          </w:tcPr>
          <w:p w14:paraId="739C04F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4FA7EF8" w14:textId="77777777" w:rsidTr="008053BD">
        <w:tc>
          <w:tcPr>
            <w:tcW w:w="9385" w:type="dxa"/>
            <w:gridSpan w:val="2"/>
            <w:vAlign w:val="bottom"/>
          </w:tcPr>
          <w:p w14:paraId="04536D7B"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внешние носители, через порт USB</w:t>
            </w:r>
          </w:p>
        </w:tc>
        <w:tc>
          <w:tcPr>
            <w:tcW w:w="1673" w:type="dxa"/>
            <w:vAlign w:val="bottom"/>
          </w:tcPr>
          <w:p w14:paraId="0F9BBEF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A708211" w14:textId="77777777" w:rsidTr="008053BD">
        <w:tc>
          <w:tcPr>
            <w:tcW w:w="9385" w:type="dxa"/>
            <w:gridSpan w:val="2"/>
          </w:tcPr>
          <w:p w14:paraId="78E5DD7C"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Параметры формирования изображения</w:t>
            </w:r>
          </w:p>
        </w:tc>
        <w:tc>
          <w:tcPr>
            <w:tcW w:w="1673" w:type="dxa"/>
            <w:vAlign w:val="bottom"/>
          </w:tcPr>
          <w:p w14:paraId="256EE5B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D63F20D" w14:textId="77777777" w:rsidTr="008053BD">
        <w:tc>
          <w:tcPr>
            <w:tcW w:w="9385" w:type="dxa"/>
            <w:gridSpan w:val="2"/>
            <w:vAlign w:val="bottom"/>
          </w:tcPr>
          <w:p w14:paraId="393A8A10"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Датчик фазированный </w:t>
            </w:r>
          </w:p>
        </w:tc>
        <w:tc>
          <w:tcPr>
            <w:tcW w:w="1673" w:type="dxa"/>
            <w:vAlign w:val="bottom"/>
          </w:tcPr>
          <w:p w14:paraId="15CF510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FD2751F" w14:textId="77777777" w:rsidTr="008053BD">
        <w:tc>
          <w:tcPr>
            <w:tcW w:w="9385" w:type="dxa"/>
            <w:gridSpan w:val="2"/>
            <w:vAlign w:val="bottom"/>
          </w:tcPr>
          <w:p w14:paraId="0E49B045"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3BFC0ED9"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1,9</w:t>
            </w:r>
          </w:p>
        </w:tc>
      </w:tr>
      <w:tr w:rsidR="008053BD" w:rsidRPr="0011435C" w14:paraId="1DFDC42E" w14:textId="77777777" w:rsidTr="008053BD">
        <w:tc>
          <w:tcPr>
            <w:tcW w:w="9385" w:type="dxa"/>
            <w:gridSpan w:val="2"/>
            <w:vAlign w:val="bottom"/>
          </w:tcPr>
          <w:p w14:paraId="57E3FB61"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602F9F4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5,3</w:t>
            </w:r>
          </w:p>
        </w:tc>
      </w:tr>
      <w:tr w:rsidR="008053BD" w:rsidRPr="0011435C" w14:paraId="0604ADF9" w14:textId="77777777" w:rsidTr="008053BD">
        <w:tc>
          <w:tcPr>
            <w:tcW w:w="9385" w:type="dxa"/>
            <w:gridSpan w:val="2"/>
          </w:tcPr>
          <w:p w14:paraId="2B5BCF56" w14:textId="77777777" w:rsidR="008053BD" w:rsidRPr="0011435C" w:rsidRDefault="008053BD" w:rsidP="008053BD">
            <w:pPr>
              <w:pStyle w:val="afffffd"/>
              <w:numPr>
                <w:ilvl w:val="1"/>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Датчик </w:t>
            </w:r>
            <w:proofErr w:type="spellStart"/>
            <w:r w:rsidRPr="0011435C">
              <w:rPr>
                <w:rFonts w:ascii="Times New Roman" w:eastAsia="Arial" w:hAnsi="Times New Roman" w:cs="Times New Roman"/>
                <w:sz w:val="24"/>
                <w:szCs w:val="24"/>
              </w:rPr>
              <w:t>конвексный</w:t>
            </w:r>
            <w:proofErr w:type="spellEnd"/>
          </w:p>
        </w:tc>
        <w:tc>
          <w:tcPr>
            <w:tcW w:w="1673" w:type="dxa"/>
            <w:vAlign w:val="bottom"/>
          </w:tcPr>
          <w:p w14:paraId="7C2DD9AD"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32F8A18E" w14:textId="77777777" w:rsidTr="008053BD">
        <w:tc>
          <w:tcPr>
            <w:tcW w:w="9385" w:type="dxa"/>
            <w:gridSpan w:val="2"/>
            <w:vAlign w:val="bottom"/>
          </w:tcPr>
          <w:p w14:paraId="7C92E120"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29D38741"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1,6</w:t>
            </w:r>
          </w:p>
        </w:tc>
      </w:tr>
      <w:tr w:rsidR="008053BD" w:rsidRPr="0011435C" w14:paraId="41FB456F" w14:textId="77777777" w:rsidTr="008053BD">
        <w:tc>
          <w:tcPr>
            <w:tcW w:w="9385" w:type="dxa"/>
            <w:gridSpan w:val="2"/>
            <w:vAlign w:val="bottom"/>
          </w:tcPr>
          <w:p w14:paraId="075A8F5E"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383AC74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8,2</w:t>
            </w:r>
          </w:p>
        </w:tc>
      </w:tr>
      <w:tr w:rsidR="008053BD" w:rsidRPr="0011435C" w14:paraId="3B6423B9" w14:textId="77777777" w:rsidTr="008053BD">
        <w:tc>
          <w:tcPr>
            <w:tcW w:w="9385" w:type="dxa"/>
            <w:gridSpan w:val="2"/>
            <w:vAlign w:val="bottom"/>
          </w:tcPr>
          <w:p w14:paraId="5FA382F9"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Микроконвексный</w:t>
            </w:r>
            <w:proofErr w:type="spellEnd"/>
            <w:r w:rsidRPr="0011435C">
              <w:rPr>
                <w:rFonts w:ascii="Times New Roman" w:eastAsia="Arial" w:hAnsi="Times New Roman" w:cs="Times New Roman"/>
                <w:sz w:val="24"/>
                <w:szCs w:val="24"/>
              </w:rPr>
              <w:t xml:space="preserve"> внутриполостной датчик</w:t>
            </w:r>
          </w:p>
        </w:tc>
        <w:tc>
          <w:tcPr>
            <w:tcW w:w="1673" w:type="dxa"/>
            <w:vAlign w:val="bottom"/>
          </w:tcPr>
          <w:p w14:paraId="1EE46785"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29A8F19D" w14:textId="77777777" w:rsidTr="008053BD">
        <w:tc>
          <w:tcPr>
            <w:tcW w:w="9385" w:type="dxa"/>
            <w:gridSpan w:val="2"/>
          </w:tcPr>
          <w:p w14:paraId="0BBB31D9" w14:textId="77777777" w:rsidR="008053BD" w:rsidRPr="0011435C" w:rsidRDefault="008053BD" w:rsidP="008053BD">
            <w:pPr>
              <w:pStyle w:val="afffffd"/>
              <w:numPr>
                <w:ilvl w:val="2"/>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277409C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0,88</w:t>
            </w:r>
          </w:p>
        </w:tc>
      </w:tr>
      <w:tr w:rsidR="008053BD" w:rsidRPr="0011435C" w14:paraId="4B41E755" w14:textId="77777777" w:rsidTr="008053BD">
        <w:tc>
          <w:tcPr>
            <w:tcW w:w="9385" w:type="dxa"/>
            <w:gridSpan w:val="2"/>
          </w:tcPr>
          <w:p w14:paraId="5149DC57" w14:textId="77777777" w:rsidR="008053BD" w:rsidRPr="0011435C" w:rsidRDefault="008053BD" w:rsidP="008053BD">
            <w:pPr>
              <w:pStyle w:val="afffffd"/>
              <w:numPr>
                <w:ilvl w:val="2"/>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Поперечная</w:t>
            </w:r>
            <w:r w:rsidRPr="0011435C">
              <w:rPr>
                <w:rFonts w:ascii="Times New Roman" w:eastAsia="Arial" w:hAnsi="Times New Roman" w:cs="Times New Roman"/>
                <w:w w:val="99"/>
                <w:sz w:val="24"/>
                <w:szCs w:val="24"/>
              </w:rPr>
              <w:t xml:space="preserve"> </w:t>
            </w:r>
            <w:r w:rsidRPr="0011435C">
              <w:rPr>
                <w:rFonts w:ascii="Times New Roman" w:eastAsia="Arial" w:hAnsi="Times New Roman" w:cs="Times New Roman"/>
                <w:sz w:val="24"/>
                <w:szCs w:val="24"/>
              </w:rPr>
              <w:t xml:space="preserve">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1996DA5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3,02</w:t>
            </w:r>
          </w:p>
        </w:tc>
      </w:tr>
      <w:tr w:rsidR="008053BD" w:rsidRPr="0011435C" w14:paraId="4A448546" w14:textId="77777777" w:rsidTr="008053BD">
        <w:tc>
          <w:tcPr>
            <w:tcW w:w="9385" w:type="dxa"/>
            <w:gridSpan w:val="2"/>
            <w:vAlign w:val="bottom"/>
          </w:tcPr>
          <w:p w14:paraId="3A549187"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Датчик линейный</w:t>
            </w:r>
          </w:p>
        </w:tc>
        <w:tc>
          <w:tcPr>
            <w:tcW w:w="1673" w:type="dxa"/>
            <w:vAlign w:val="bottom"/>
          </w:tcPr>
          <w:p w14:paraId="595FC63A"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7C34519B" w14:textId="77777777" w:rsidTr="008053BD">
        <w:tc>
          <w:tcPr>
            <w:tcW w:w="9385" w:type="dxa"/>
            <w:gridSpan w:val="2"/>
          </w:tcPr>
          <w:p w14:paraId="41B99EFA" w14:textId="77777777" w:rsidR="008053BD" w:rsidRPr="0011435C" w:rsidRDefault="008053BD" w:rsidP="008053BD">
            <w:pPr>
              <w:pStyle w:val="afffffd"/>
              <w:numPr>
                <w:ilvl w:val="2"/>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0914C0C7"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0,9</w:t>
            </w:r>
          </w:p>
        </w:tc>
      </w:tr>
      <w:tr w:rsidR="008053BD" w:rsidRPr="0011435C" w14:paraId="602D008F" w14:textId="77777777" w:rsidTr="008053BD">
        <w:tc>
          <w:tcPr>
            <w:tcW w:w="9385" w:type="dxa"/>
            <w:gridSpan w:val="2"/>
          </w:tcPr>
          <w:p w14:paraId="7E2B93CD" w14:textId="77777777" w:rsidR="008053BD" w:rsidRPr="0011435C" w:rsidRDefault="008053BD" w:rsidP="008053BD">
            <w:pPr>
              <w:pStyle w:val="afffffd"/>
              <w:numPr>
                <w:ilvl w:val="2"/>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673" w:type="dxa"/>
            <w:vAlign w:val="bottom"/>
          </w:tcPr>
          <w:p w14:paraId="68D2204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2,1</w:t>
            </w:r>
          </w:p>
        </w:tc>
      </w:tr>
      <w:tr w:rsidR="008053BD" w:rsidRPr="0011435C" w14:paraId="7B11D116" w14:textId="77777777" w:rsidTr="008053BD">
        <w:tc>
          <w:tcPr>
            <w:tcW w:w="9385" w:type="dxa"/>
            <w:gridSpan w:val="2"/>
            <w:vAlign w:val="bottom"/>
          </w:tcPr>
          <w:p w14:paraId="397B53B4"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положений по глубине сканирования зоны фокуса на излучение, не менее</w:t>
            </w:r>
          </w:p>
        </w:tc>
        <w:tc>
          <w:tcPr>
            <w:tcW w:w="1673" w:type="dxa"/>
          </w:tcPr>
          <w:p w14:paraId="4B46ED7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8</w:t>
            </w:r>
          </w:p>
        </w:tc>
      </w:tr>
      <w:tr w:rsidR="008053BD" w:rsidRPr="0011435C" w14:paraId="2A083115" w14:textId="77777777" w:rsidTr="008053BD">
        <w:tc>
          <w:tcPr>
            <w:tcW w:w="9385" w:type="dxa"/>
            <w:gridSpan w:val="2"/>
            <w:vAlign w:val="bottom"/>
          </w:tcPr>
          <w:p w14:paraId="758F42C8"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наклонного ультразвукового сканирования при исследовании линейным датчиком в допплеровских режимах, градусы, не менее</w:t>
            </w:r>
          </w:p>
        </w:tc>
        <w:tc>
          <w:tcPr>
            <w:tcW w:w="1673" w:type="dxa"/>
          </w:tcPr>
          <w:p w14:paraId="1401F45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20</w:t>
            </w:r>
          </w:p>
        </w:tc>
      </w:tr>
      <w:tr w:rsidR="008053BD" w:rsidRPr="0011435C" w14:paraId="2FFF3BE4" w14:textId="77777777" w:rsidTr="008053BD">
        <w:tc>
          <w:tcPr>
            <w:tcW w:w="9385" w:type="dxa"/>
            <w:gridSpan w:val="2"/>
            <w:vAlign w:val="bottom"/>
          </w:tcPr>
          <w:p w14:paraId="174FCD4C"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Диапазон частоты повторения импульсов излучения (PRF) в режиме импульсно-волнового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PW, кГц, не менее</w:t>
            </w:r>
          </w:p>
        </w:tc>
        <w:tc>
          <w:tcPr>
            <w:tcW w:w="1673" w:type="dxa"/>
          </w:tcPr>
          <w:p w14:paraId="6B8387D7"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0,2 – 34,0</w:t>
            </w:r>
          </w:p>
        </w:tc>
      </w:tr>
      <w:tr w:rsidR="008053BD" w:rsidRPr="0011435C" w14:paraId="1A594039" w14:textId="77777777" w:rsidTr="008053BD">
        <w:tc>
          <w:tcPr>
            <w:tcW w:w="9385" w:type="dxa"/>
            <w:gridSpan w:val="2"/>
            <w:vAlign w:val="bottom"/>
          </w:tcPr>
          <w:p w14:paraId="6DA96C2C"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Диапазон частоты повторения импульсов излучения (PRF) при допплеровском сканировании в режиме CFM, кГц, не менее</w:t>
            </w:r>
          </w:p>
        </w:tc>
        <w:tc>
          <w:tcPr>
            <w:tcW w:w="1673" w:type="dxa"/>
          </w:tcPr>
          <w:p w14:paraId="17A7C5B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 xml:space="preserve">0,150 – 34 </w:t>
            </w:r>
          </w:p>
        </w:tc>
      </w:tr>
      <w:tr w:rsidR="008053BD" w:rsidRPr="0011435C" w14:paraId="1C0E1C27" w14:textId="77777777" w:rsidTr="008053BD">
        <w:tc>
          <w:tcPr>
            <w:tcW w:w="9385" w:type="dxa"/>
            <w:gridSpan w:val="2"/>
            <w:vAlign w:val="bottom"/>
          </w:tcPr>
          <w:p w14:paraId="6D018167"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Увеличение изображения в режиме реального времени (</w:t>
            </w:r>
            <w:proofErr w:type="gramStart"/>
            <w:r w:rsidRPr="0011435C">
              <w:rPr>
                <w:rFonts w:ascii="Times New Roman" w:eastAsia="Arial" w:hAnsi="Times New Roman" w:cs="Times New Roman"/>
                <w:sz w:val="24"/>
                <w:szCs w:val="24"/>
              </w:rPr>
              <w:t>акустический</w:t>
            </w:r>
            <w:proofErr w:type="gramEnd"/>
            <w:r w:rsidRPr="0011435C">
              <w:rPr>
                <w:rFonts w:ascii="Times New Roman" w:eastAsia="Arial" w:hAnsi="Times New Roman" w:cs="Times New Roman"/>
                <w:sz w:val="24"/>
                <w:szCs w:val="24"/>
              </w:rPr>
              <w:t xml:space="preserve"> зум), не менее</w:t>
            </w:r>
          </w:p>
        </w:tc>
        <w:tc>
          <w:tcPr>
            <w:tcW w:w="1673" w:type="dxa"/>
            <w:vAlign w:val="bottom"/>
          </w:tcPr>
          <w:p w14:paraId="6DCE3D2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16</w:t>
            </w:r>
          </w:p>
        </w:tc>
      </w:tr>
      <w:tr w:rsidR="008053BD" w:rsidRPr="0011435C" w14:paraId="2E1A4197" w14:textId="77777777" w:rsidTr="008053BD">
        <w:tc>
          <w:tcPr>
            <w:tcW w:w="9385" w:type="dxa"/>
            <w:gridSpan w:val="2"/>
          </w:tcPr>
          <w:p w14:paraId="645AC32E" w14:textId="77777777" w:rsidR="008053BD" w:rsidRPr="0011435C" w:rsidRDefault="008053BD" w:rsidP="008053BD">
            <w:pPr>
              <w:pStyle w:val="afffffd"/>
              <w:numPr>
                <w:ilvl w:val="1"/>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Увеличение изображения в режиме стоп-кадра (PAN-зум), не менее</w:t>
            </w:r>
          </w:p>
        </w:tc>
        <w:tc>
          <w:tcPr>
            <w:tcW w:w="1673" w:type="dxa"/>
            <w:vAlign w:val="bottom"/>
          </w:tcPr>
          <w:p w14:paraId="08FEB2B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16</w:t>
            </w:r>
          </w:p>
        </w:tc>
      </w:tr>
      <w:tr w:rsidR="008053BD" w:rsidRPr="0011435C" w14:paraId="28DF645A" w14:textId="77777777" w:rsidTr="008053BD">
        <w:tc>
          <w:tcPr>
            <w:tcW w:w="9385" w:type="dxa"/>
            <w:gridSpan w:val="2"/>
          </w:tcPr>
          <w:p w14:paraId="4052F90D" w14:textId="77777777" w:rsidR="008053BD" w:rsidRPr="0011435C" w:rsidRDefault="008053BD" w:rsidP="008053BD">
            <w:pPr>
              <w:pStyle w:val="afffffd"/>
              <w:numPr>
                <w:ilvl w:val="1"/>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Шкала </w:t>
            </w:r>
            <w:proofErr w:type="gramStart"/>
            <w:r w:rsidRPr="0011435C">
              <w:rPr>
                <w:rFonts w:ascii="Times New Roman" w:eastAsia="Arial" w:hAnsi="Times New Roman" w:cs="Times New Roman"/>
                <w:sz w:val="24"/>
                <w:szCs w:val="24"/>
              </w:rPr>
              <w:t>серого</w:t>
            </w:r>
            <w:proofErr w:type="gramEnd"/>
            <w:r w:rsidRPr="0011435C">
              <w:rPr>
                <w:rFonts w:ascii="Times New Roman" w:eastAsia="Arial" w:hAnsi="Times New Roman" w:cs="Times New Roman"/>
                <w:sz w:val="24"/>
                <w:szCs w:val="24"/>
              </w:rPr>
              <w:t>, градаций, не менее</w:t>
            </w:r>
          </w:p>
        </w:tc>
        <w:tc>
          <w:tcPr>
            <w:tcW w:w="1673" w:type="dxa"/>
          </w:tcPr>
          <w:p w14:paraId="4A292E3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256</w:t>
            </w:r>
          </w:p>
        </w:tc>
      </w:tr>
      <w:tr w:rsidR="008053BD" w:rsidRPr="0011435C" w14:paraId="114AB810" w14:textId="77777777" w:rsidTr="008053BD">
        <w:tc>
          <w:tcPr>
            <w:tcW w:w="9385" w:type="dxa"/>
            <w:gridSpan w:val="2"/>
            <w:vAlign w:val="bottom"/>
          </w:tcPr>
          <w:p w14:paraId="1D199F26"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Кинопетля</w:t>
            </w:r>
            <w:proofErr w:type="spellEnd"/>
            <w:r w:rsidRPr="0011435C">
              <w:rPr>
                <w:rFonts w:ascii="Times New Roman" w:eastAsia="Arial" w:hAnsi="Times New Roman" w:cs="Times New Roman"/>
                <w:sz w:val="24"/>
                <w:szCs w:val="24"/>
              </w:rPr>
              <w:t>, количество кадров, не менее</w:t>
            </w:r>
          </w:p>
        </w:tc>
        <w:tc>
          <w:tcPr>
            <w:tcW w:w="1673" w:type="dxa"/>
          </w:tcPr>
          <w:p w14:paraId="7AFB2F1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2200</w:t>
            </w:r>
          </w:p>
        </w:tc>
      </w:tr>
      <w:tr w:rsidR="008053BD" w:rsidRPr="0011435C" w14:paraId="4B0821F3" w14:textId="77777777" w:rsidTr="008053BD">
        <w:tc>
          <w:tcPr>
            <w:tcW w:w="9385" w:type="dxa"/>
            <w:gridSpan w:val="2"/>
          </w:tcPr>
          <w:p w14:paraId="7A83F987"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Опции УЗ</w:t>
            </w:r>
          </w:p>
        </w:tc>
        <w:tc>
          <w:tcPr>
            <w:tcW w:w="1673" w:type="dxa"/>
            <w:vAlign w:val="bottom"/>
          </w:tcPr>
          <w:p w14:paraId="3408A75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4F16E39" w14:textId="77777777" w:rsidTr="008053BD">
        <w:tc>
          <w:tcPr>
            <w:tcW w:w="9385" w:type="dxa"/>
            <w:gridSpan w:val="2"/>
          </w:tcPr>
          <w:p w14:paraId="120B385A" w14:textId="77777777" w:rsidR="008053BD" w:rsidRPr="0011435C" w:rsidRDefault="008053BD" w:rsidP="008053BD">
            <w:pPr>
              <w:pStyle w:val="afffffd"/>
              <w:numPr>
                <w:ilvl w:val="1"/>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Режимы сканирования</w:t>
            </w:r>
          </w:p>
        </w:tc>
        <w:tc>
          <w:tcPr>
            <w:tcW w:w="1673" w:type="dxa"/>
            <w:vAlign w:val="bottom"/>
          </w:tcPr>
          <w:p w14:paraId="537D9CB3"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1F40B1BA" w14:textId="77777777" w:rsidTr="008053BD">
        <w:tc>
          <w:tcPr>
            <w:tcW w:w="9385" w:type="dxa"/>
            <w:gridSpan w:val="2"/>
            <w:vAlign w:val="bottom"/>
          </w:tcPr>
          <w:p w14:paraId="0D1E4977"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Анатомический М-режим</w:t>
            </w:r>
          </w:p>
        </w:tc>
        <w:tc>
          <w:tcPr>
            <w:tcW w:w="1673" w:type="dxa"/>
            <w:vAlign w:val="bottom"/>
          </w:tcPr>
          <w:p w14:paraId="5DF51C0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90901F1" w14:textId="77777777" w:rsidTr="008053BD">
        <w:tc>
          <w:tcPr>
            <w:tcW w:w="9385" w:type="dxa"/>
            <w:gridSpan w:val="2"/>
            <w:vAlign w:val="bottom"/>
          </w:tcPr>
          <w:p w14:paraId="0FEEF21B"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Тканевой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TVI</w:t>
            </w:r>
          </w:p>
        </w:tc>
        <w:tc>
          <w:tcPr>
            <w:tcW w:w="1673" w:type="dxa"/>
            <w:vAlign w:val="bottom"/>
          </w:tcPr>
          <w:p w14:paraId="5CCABED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6772C92" w14:textId="77777777" w:rsidTr="008053BD">
        <w:tc>
          <w:tcPr>
            <w:tcW w:w="9385" w:type="dxa"/>
            <w:gridSpan w:val="2"/>
            <w:vAlign w:val="bottom"/>
          </w:tcPr>
          <w:p w14:paraId="199C7CB4"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Синхронизация по сигналу ЭКГ</w:t>
            </w:r>
          </w:p>
        </w:tc>
        <w:tc>
          <w:tcPr>
            <w:tcW w:w="1673" w:type="dxa"/>
            <w:vAlign w:val="bottom"/>
          </w:tcPr>
          <w:p w14:paraId="2368CC6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47F0213F" w14:textId="77777777" w:rsidTr="008053BD">
        <w:tc>
          <w:tcPr>
            <w:tcW w:w="9385" w:type="dxa"/>
            <w:gridSpan w:val="2"/>
            <w:vAlign w:val="bottom"/>
          </w:tcPr>
          <w:p w14:paraId="24F58EA5"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сердца:</w:t>
            </w:r>
          </w:p>
        </w:tc>
        <w:tc>
          <w:tcPr>
            <w:tcW w:w="1673" w:type="dxa"/>
            <w:vAlign w:val="bottom"/>
          </w:tcPr>
          <w:p w14:paraId="7B6E0CDB"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168F268D" w14:textId="77777777" w:rsidTr="008053BD">
        <w:tc>
          <w:tcPr>
            <w:tcW w:w="9385" w:type="dxa"/>
            <w:gridSpan w:val="2"/>
            <w:vAlign w:val="bottom"/>
          </w:tcPr>
          <w:p w14:paraId="6238591B"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потоков крови в камерах сердца:</w:t>
            </w:r>
          </w:p>
        </w:tc>
        <w:tc>
          <w:tcPr>
            <w:tcW w:w="1673" w:type="dxa"/>
            <w:vAlign w:val="bottom"/>
          </w:tcPr>
          <w:p w14:paraId="26BF5E3E"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373B967F" w14:textId="77777777" w:rsidTr="008053BD">
        <w:tc>
          <w:tcPr>
            <w:tcW w:w="9385" w:type="dxa"/>
            <w:gridSpan w:val="2"/>
            <w:vAlign w:val="bottom"/>
          </w:tcPr>
          <w:p w14:paraId="0CC6A147"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определение объема крови заменяемого в ЛЖ сердца за </w:t>
            </w:r>
            <w:proofErr w:type="spellStart"/>
            <w:r w:rsidRPr="0011435C">
              <w:rPr>
                <w:rFonts w:ascii="Times New Roman" w:eastAsia="Arial" w:hAnsi="Times New Roman" w:cs="Times New Roman"/>
                <w:sz w:val="24"/>
                <w:szCs w:val="24"/>
              </w:rPr>
              <w:t>кардиоцикл</w:t>
            </w:r>
            <w:proofErr w:type="spellEnd"/>
          </w:p>
        </w:tc>
        <w:tc>
          <w:tcPr>
            <w:tcW w:w="1673" w:type="dxa"/>
            <w:vAlign w:val="bottom"/>
          </w:tcPr>
          <w:p w14:paraId="3B25E12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9CF117F" w14:textId="77777777" w:rsidTr="008053BD">
        <w:tc>
          <w:tcPr>
            <w:tcW w:w="9385" w:type="dxa"/>
            <w:gridSpan w:val="2"/>
            <w:vAlign w:val="bottom"/>
          </w:tcPr>
          <w:p w14:paraId="04094D3F"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определение работы сердечной мышцы на выбрасывание крови в аорту</w:t>
            </w:r>
          </w:p>
        </w:tc>
        <w:tc>
          <w:tcPr>
            <w:tcW w:w="1673" w:type="dxa"/>
            <w:vAlign w:val="bottom"/>
          </w:tcPr>
          <w:p w14:paraId="73E52BD2"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CDA7ABA" w14:textId="77777777" w:rsidTr="008053BD">
        <w:tc>
          <w:tcPr>
            <w:tcW w:w="9385" w:type="dxa"/>
            <w:gridSpan w:val="2"/>
            <w:vAlign w:val="bottom"/>
          </w:tcPr>
          <w:p w14:paraId="57DF18DD"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оценка </w:t>
            </w:r>
            <w:proofErr w:type="spellStart"/>
            <w:r w:rsidRPr="0011435C">
              <w:rPr>
                <w:rFonts w:ascii="Times New Roman" w:eastAsia="Arial" w:hAnsi="Times New Roman" w:cs="Times New Roman"/>
                <w:sz w:val="24"/>
                <w:szCs w:val="24"/>
              </w:rPr>
              <w:t>физиологичности</w:t>
            </w:r>
            <w:proofErr w:type="spellEnd"/>
            <w:r w:rsidRPr="0011435C">
              <w:rPr>
                <w:rFonts w:ascii="Times New Roman" w:eastAsia="Arial" w:hAnsi="Times New Roman" w:cs="Times New Roman"/>
                <w:sz w:val="24"/>
                <w:szCs w:val="24"/>
              </w:rPr>
              <w:t xml:space="preserve"> направления потока</w:t>
            </w:r>
          </w:p>
        </w:tc>
        <w:tc>
          <w:tcPr>
            <w:tcW w:w="1673" w:type="dxa"/>
            <w:vAlign w:val="bottom"/>
          </w:tcPr>
          <w:p w14:paraId="24C9CD6C"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282EA1B" w14:textId="77777777" w:rsidTr="008053BD">
        <w:tc>
          <w:tcPr>
            <w:tcW w:w="9385" w:type="dxa"/>
            <w:gridSpan w:val="2"/>
            <w:vAlign w:val="bottom"/>
          </w:tcPr>
          <w:p w14:paraId="14A33140"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сосудов:</w:t>
            </w:r>
          </w:p>
        </w:tc>
        <w:tc>
          <w:tcPr>
            <w:tcW w:w="1673" w:type="dxa"/>
            <w:vAlign w:val="bottom"/>
          </w:tcPr>
          <w:p w14:paraId="53A52B82" w14:textId="77777777" w:rsidR="008053BD" w:rsidRPr="0011435C" w:rsidRDefault="008053BD" w:rsidP="008053BD">
            <w:pPr>
              <w:jc w:val="center"/>
              <w:rPr>
                <w:sz w:val="24"/>
                <w:szCs w:val="24"/>
              </w:rPr>
            </w:pPr>
            <w:r w:rsidRPr="0011435C">
              <w:rPr>
                <w:rFonts w:eastAsia="Arial"/>
                <w:sz w:val="24"/>
                <w:szCs w:val="24"/>
              </w:rPr>
              <w:t>Наличие</w:t>
            </w:r>
          </w:p>
        </w:tc>
      </w:tr>
      <w:tr w:rsidR="008053BD" w:rsidRPr="0011435C" w14:paraId="70C6B40A" w14:textId="77777777" w:rsidTr="008053BD">
        <w:tc>
          <w:tcPr>
            <w:tcW w:w="9385" w:type="dxa"/>
            <w:gridSpan w:val="2"/>
            <w:vAlign w:val="bottom"/>
          </w:tcPr>
          <w:p w14:paraId="735BB30C"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полуавтоматическое определение степени атеросклероза</w:t>
            </w:r>
          </w:p>
        </w:tc>
        <w:tc>
          <w:tcPr>
            <w:tcW w:w="1673" w:type="dxa"/>
            <w:vAlign w:val="bottom"/>
          </w:tcPr>
          <w:p w14:paraId="1FF0B7C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2FCE178F" w14:textId="77777777" w:rsidTr="008053BD">
        <w:tc>
          <w:tcPr>
            <w:tcW w:w="9385" w:type="dxa"/>
            <w:gridSpan w:val="2"/>
            <w:vAlign w:val="bottom"/>
          </w:tcPr>
          <w:p w14:paraId="11F5DBAC"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исследование потоков крови в сосудах, направлений вихрей, </w:t>
            </w:r>
            <w:proofErr w:type="spellStart"/>
            <w:r w:rsidRPr="0011435C">
              <w:rPr>
                <w:rFonts w:ascii="Times New Roman" w:eastAsia="Arial" w:hAnsi="Times New Roman" w:cs="Times New Roman"/>
                <w:sz w:val="24"/>
                <w:szCs w:val="24"/>
              </w:rPr>
              <w:t>омывания</w:t>
            </w:r>
            <w:proofErr w:type="spellEnd"/>
            <w:r w:rsidRPr="0011435C">
              <w:rPr>
                <w:rFonts w:ascii="Times New Roman" w:eastAsia="Arial" w:hAnsi="Times New Roman" w:cs="Times New Roman"/>
                <w:sz w:val="24"/>
                <w:szCs w:val="24"/>
              </w:rPr>
              <w:t xml:space="preserve"> стенок сосудов и бляшек</w:t>
            </w:r>
          </w:p>
        </w:tc>
        <w:tc>
          <w:tcPr>
            <w:tcW w:w="1673" w:type="dxa"/>
            <w:vAlign w:val="bottom"/>
          </w:tcPr>
          <w:p w14:paraId="1FF908A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C7C3C0E" w14:textId="77777777" w:rsidTr="008053BD">
        <w:tc>
          <w:tcPr>
            <w:tcW w:w="9385" w:type="dxa"/>
            <w:gridSpan w:val="2"/>
          </w:tcPr>
          <w:p w14:paraId="106A8C76" w14:textId="77777777" w:rsidR="008053BD" w:rsidRPr="0011435C" w:rsidRDefault="008053BD" w:rsidP="008053BD">
            <w:pPr>
              <w:pStyle w:val="afffffd"/>
              <w:numPr>
                <w:ilvl w:val="0"/>
                <w:numId w:val="43"/>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Конструктивные характеристики и параметры</w:t>
            </w:r>
          </w:p>
        </w:tc>
        <w:tc>
          <w:tcPr>
            <w:tcW w:w="1673" w:type="dxa"/>
            <w:vAlign w:val="bottom"/>
          </w:tcPr>
          <w:p w14:paraId="629B5798"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07E8DFA3" w14:textId="77777777" w:rsidTr="008053BD">
        <w:tc>
          <w:tcPr>
            <w:tcW w:w="9385" w:type="dxa"/>
            <w:gridSpan w:val="2"/>
          </w:tcPr>
          <w:p w14:paraId="4518DD1F" w14:textId="77777777" w:rsidR="008053BD" w:rsidRPr="0011435C" w:rsidRDefault="008053BD" w:rsidP="008053BD">
            <w:pPr>
              <w:pStyle w:val="afffffd"/>
              <w:numPr>
                <w:ilvl w:val="1"/>
                <w:numId w:val="43"/>
              </w:numPr>
              <w:tabs>
                <w:tab w:val="left" w:pos="1470"/>
              </w:tabs>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Цветной жидкокристаллический монитор высокого разрешения с антибликовым покрытием</w:t>
            </w:r>
          </w:p>
        </w:tc>
        <w:tc>
          <w:tcPr>
            <w:tcW w:w="1673" w:type="dxa"/>
            <w:vAlign w:val="bottom"/>
          </w:tcPr>
          <w:p w14:paraId="65E7C7C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9CDC472" w14:textId="77777777" w:rsidTr="008053BD">
        <w:tc>
          <w:tcPr>
            <w:tcW w:w="9385" w:type="dxa"/>
            <w:gridSpan w:val="2"/>
            <w:vAlign w:val="bottom"/>
          </w:tcPr>
          <w:p w14:paraId="0BD833BB"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Диагональ, дюйм,  не менее</w:t>
            </w:r>
          </w:p>
        </w:tc>
        <w:tc>
          <w:tcPr>
            <w:tcW w:w="1673" w:type="dxa"/>
            <w:vAlign w:val="bottom"/>
          </w:tcPr>
          <w:p w14:paraId="0045334D"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21,5</w:t>
            </w:r>
          </w:p>
        </w:tc>
      </w:tr>
      <w:tr w:rsidR="008053BD" w:rsidRPr="0011435C" w14:paraId="499CD104" w14:textId="77777777" w:rsidTr="008053BD">
        <w:tc>
          <w:tcPr>
            <w:tcW w:w="9385" w:type="dxa"/>
            <w:gridSpan w:val="2"/>
            <w:vAlign w:val="bottom"/>
          </w:tcPr>
          <w:p w14:paraId="65F64173"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Разрешение, пиксель, не менее</w:t>
            </w:r>
          </w:p>
        </w:tc>
        <w:tc>
          <w:tcPr>
            <w:tcW w:w="1673" w:type="dxa"/>
            <w:vAlign w:val="bottom"/>
          </w:tcPr>
          <w:p w14:paraId="3339C08E"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1920x1080</w:t>
            </w:r>
          </w:p>
        </w:tc>
      </w:tr>
      <w:tr w:rsidR="008053BD" w:rsidRPr="0011435C" w14:paraId="6CE92E52" w14:textId="77777777" w:rsidTr="008053BD">
        <w:tc>
          <w:tcPr>
            <w:tcW w:w="9385" w:type="dxa"/>
            <w:gridSpan w:val="2"/>
            <w:vAlign w:val="bottom"/>
          </w:tcPr>
          <w:p w14:paraId="200B6098"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Устройства ввода</w:t>
            </w:r>
          </w:p>
        </w:tc>
        <w:tc>
          <w:tcPr>
            <w:tcW w:w="1673" w:type="dxa"/>
          </w:tcPr>
          <w:p w14:paraId="6F856E66"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07783D3" w14:textId="77777777" w:rsidTr="008053BD">
        <w:tc>
          <w:tcPr>
            <w:tcW w:w="9385" w:type="dxa"/>
            <w:gridSpan w:val="2"/>
            <w:vAlign w:val="bottom"/>
          </w:tcPr>
          <w:p w14:paraId="48A2F5F3"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Функциональная клавиатура</w:t>
            </w:r>
          </w:p>
        </w:tc>
        <w:tc>
          <w:tcPr>
            <w:tcW w:w="1673" w:type="dxa"/>
          </w:tcPr>
          <w:p w14:paraId="2EC2565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6E022CED" w14:textId="77777777" w:rsidTr="008053BD">
        <w:tc>
          <w:tcPr>
            <w:tcW w:w="9385" w:type="dxa"/>
            <w:gridSpan w:val="2"/>
          </w:tcPr>
          <w:p w14:paraId="34091A48" w14:textId="77777777" w:rsidR="008053BD" w:rsidRPr="0011435C" w:rsidRDefault="008053BD" w:rsidP="008053BD">
            <w:pPr>
              <w:pStyle w:val="afffffd"/>
              <w:numPr>
                <w:ilvl w:val="1"/>
                <w:numId w:val="43"/>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Порты</w:t>
            </w:r>
          </w:p>
        </w:tc>
        <w:tc>
          <w:tcPr>
            <w:tcW w:w="1673" w:type="dxa"/>
          </w:tcPr>
          <w:p w14:paraId="5C4213E5"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76ED2E6B" w14:textId="77777777" w:rsidTr="008053BD">
        <w:tc>
          <w:tcPr>
            <w:tcW w:w="9385" w:type="dxa"/>
            <w:gridSpan w:val="2"/>
            <w:vAlign w:val="bottom"/>
          </w:tcPr>
          <w:p w14:paraId="64828026"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портов для подключения УЗ датчиков, шт., не менее</w:t>
            </w:r>
          </w:p>
        </w:tc>
        <w:tc>
          <w:tcPr>
            <w:tcW w:w="1673" w:type="dxa"/>
            <w:vAlign w:val="bottom"/>
          </w:tcPr>
          <w:p w14:paraId="7D7B1BFA"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4</w:t>
            </w:r>
          </w:p>
        </w:tc>
      </w:tr>
      <w:tr w:rsidR="008053BD" w:rsidRPr="0011435C" w14:paraId="779279B7" w14:textId="77777777" w:rsidTr="008053BD">
        <w:tc>
          <w:tcPr>
            <w:tcW w:w="9385" w:type="dxa"/>
            <w:gridSpan w:val="2"/>
            <w:vAlign w:val="bottom"/>
          </w:tcPr>
          <w:p w14:paraId="041AAE98"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USB-портов, шт., не менее</w:t>
            </w:r>
          </w:p>
        </w:tc>
        <w:tc>
          <w:tcPr>
            <w:tcW w:w="1673" w:type="dxa"/>
            <w:vAlign w:val="bottom"/>
          </w:tcPr>
          <w:p w14:paraId="0EA8AA1B"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6</w:t>
            </w:r>
          </w:p>
        </w:tc>
      </w:tr>
      <w:tr w:rsidR="008053BD" w:rsidRPr="0011435C" w14:paraId="4F1D056B" w14:textId="77777777" w:rsidTr="008053BD">
        <w:tc>
          <w:tcPr>
            <w:tcW w:w="9385" w:type="dxa"/>
            <w:gridSpan w:val="2"/>
            <w:vAlign w:val="bottom"/>
          </w:tcPr>
          <w:p w14:paraId="49544C41" w14:textId="77777777" w:rsidR="008053BD" w:rsidRPr="0011435C" w:rsidRDefault="008053BD" w:rsidP="008053BD">
            <w:pPr>
              <w:pStyle w:val="afffffd"/>
              <w:numPr>
                <w:ilvl w:val="2"/>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Внешний сетевой порт</w:t>
            </w:r>
          </w:p>
        </w:tc>
        <w:tc>
          <w:tcPr>
            <w:tcW w:w="1673" w:type="dxa"/>
          </w:tcPr>
          <w:p w14:paraId="41FE2D4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308B0025" w14:textId="77777777" w:rsidTr="008053BD">
        <w:tc>
          <w:tcPr>
            <w:tcW w:w="9385" w:type="dxa"/>
            <w:gridSpan w:val="2"/>
            <w:vAlign w:val="bottom"/>
          </w:tcPr>
          <w:p w14:paraId="2765ABEB"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Масса-габаритные</w:t>
            </w:r>
            <w:proofErr w:type="gramEnd"/>
            <w:r w:rsidRPr="0011435C">
              <w:rPr>
                <w:rFonts w:ascii="Times New Roman" w:eastAsia="Arial" w:hAnsi="Times New Roman" w:cs="Times New Roman"/>
                <w:sz w:val="24"/>
                <w:szCs w:val="24"/>
              </w:rPr>
              <w:t xml:space="preserve"> характеристики</w:t>
            </w:r>
          </w:p>
        </w:tc>
        <w:tc>
          <w:tcPr>
            <w:tcW w:w="1673" w:type="dxa"/>
          </w:tcPr>
          <w:p w14:paraId="02812C3E" w14:textId="77777777" w:rsidR="008053BD" w:rsidRPr="0011435C" w:rsidRDefault="008053BD" w:rsidP="008053BD">
            <w:pPr>
              <w:spacing w:line="0" w:lineRule="atLeast"/>
              <w:ind w:left="35"/>
              <w:jc w:val="center"/>
              <w:rPr>
                <w:rFonts w:eastAsia="Arial"/>
                <w:sz w:val="24"/>
                <w:szCs w:val="24"/>
              </w:rPr>
            </w:pPr>
          </w:p>
        </w:tc>
      </w:tr>
      <w:tr w:rsidR="008053BD" w:rsidRPr="0011435C" w14:paraId="7C184685" w14:textId="77777777" w:rsidTr="008053BD">
        <w:tc>
          <w:tcPr>
            <w:tcW w:w="9385" w:type="dxa"/>
            <w:gridSpan w:val="2"/>
          </w:tcPr>
          <w:p w14:paraId="5F915911" w14:textId="77777777" w:rsidR="008053BD" w:rsidRPr="0011435C" w:rsidRDefault="008053BD" w:rsidP="008053BD">
            <w:pPr>
              <w:pStyle w:val="afffffd"/>
              <w:numPr>
                <w:ilvl w:val="2"/>
                <w:numId w:val="43"/>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Габаритные размеры (длина х ширина х высота),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более</w:t>
            </w:r>
          </w:p>
        </w:tc>
        <w:tc>
          <w:tcPr>
            <w:tcW w:w="1673" w:type="dxa"/>
          </w:tcPr>
          <w:p w14:paraId="6612D8E9"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983х 572х1156</w:t>
            </w:r>
          </w:p>
        </w:tc>
      </w:tr>
      <w:tr w:rsidR="008053BD" w:rsidRPr="0011435C" w14:paraId="160D4532" w14:textId="77777777" w:rsidTr="008053BD">
        <w:tc>
          <w:tcPr>
            <w:tcW w:w="9385" w:type="dxa"/>
            <w:gridSpan w:val="2"/>
          </w:tcPr>
          <w:p w14:paraId="4A566164" w14:textId="77777777" w:rsidR="008053BD" w:rsidRPr="0011435C" w:rsidRDefault="008053BD" w:rsidP="008053BD">
            <w:pPr>
              <w:pStyle w:val="afffffd"/>
              <w:numPr>
                <w:ilvl w:val="2"/>
                <w:numId w:val="43"/>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Масса, </w:t>
            </w:r>
            <w:proofErr w:type="gramStart"/>
            <w:r w:rsidRPr="0011435C">
              <w:rPr>
                <w:rFonts w:ascii="Times New Roman" w:eastAsia="Arial" w:hAnsi="Times New Roman" w:cs="Times New Roman"/>
                <w:sz w:val="24"/>
                <w:szCs w:val="24"/>
              </w:rPr>
              <w:t>кг</w:t>
            </w:r>
            <w:proofErr w:type="gramEnd"/>
            <w:r w:rsidRPr="0011435C">
              <w:rPr>
                <w:rFonts w:ascii="Times New Roman" w:eastAsia="Arial" w:hAnsi="Times New Roman" w:cs="Times New Roman"/>
                <w:sz w:val="24"/>
                <w:szCs w:val="24"/>
              </w:rPr>
              <w:t>, не более</w:t>
            </w:r>
          </w:p>
        </w:tc>
        <w:tc>
          <w:tcPr>
            <w:tcW w:w="1673" w:type="dxa"/>
            <w:vAlign w:val="bottom"/>
          </w:tcPr>
          <w:p w14:paraId="6EE30394"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84,1</w:t>
            </w:r>
          </w:p>
        </w:tc>
      </w:tr>
      <w:tr w:rsidR="008053BD" w:rsidRPr="0011435C" w14:paraId="012B18D6" w14:textId="77777777" w:rsidTr="008053BD">
        <w:tc>
          <w:tcPr>
            <w:tcW w:w="9385" w:type="dxa"/>
            <w:gridSpan w:val="2"/>
            <w:vAlign w:val="bottom"/>
          </w:tcPr>
          <w:p w14:paraId="16244F88" w14:textId="77777777" w:rsidR="008053BD" w:rsidRPr="0011435C" w:rsidRDefault="008053BD" w:rsidP="008053BD">
            <w:pPr>
              <w:pStyle w:val="afffffd"/>
              <w:numPr>
                <w:ilvl w:val="0"/>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Электропитание</w:t>
            </w:r>
          </w:p>
        </w:tc>
        <w:tc>
          <w:tcPr>
            <w:tcW w:w="1673" w:type="dxa"/>
            <w:vAlign w:val="bottom"/>
          </w:tcPr>
          <w:p w14:paraId="0A0BC902" w14:textId="77777777" w:rsidR="008053BD" w:rsidRPr="0011435C" w:rsidRDefault="008053BD" w:rsidP="008053BD">
            <w:pPr>
              <w:spacing w:line="0" w:lineRule="atLeast"/>
              <w:ind w:left="35"/>
              <w:jc w:val="center"/>
              <w:rPr>
                <w:rFonts w:eastAsia="Arial"/>
                <w:sz w:val="24"/>
                <w:szCs w:val="24"/>
              </w:rPr>
            </w:pPr>
          </w:p>
        </w:tc>
      </w:tr>
      <w:tr w:rsidR="008053BD" w:rsidRPr="0011435C" w14:paraId="120B165C" w14:textId="77777777" w:rsidTr="008053BD">
        <w:tc>
          <w:tcPr>
            <w:tcW w:w="9385" w:type="dxa"/>
            <w:gridSpan w:val="2"/>
            <w:vAlign w:val="bottom"/>
          </w:tcPr>
          <w:p w14:paraId="6D648BAD"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Напряжение 220В/50 Гц</w:t>
            </w:r>
          </w:p>
        </w:tc>
        <w:tc>
          <w:tcPr>
            <w:tcW w:w="1673" w:type="dxa"/>
            <w:vAlign w:val="bottom"/>
          </w:tcPr>
          <w:p w14:paraId="454F660F"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Наличие</w:t>
            </w:r>
          </w:p>
        </w:tc>
      </w:tr>
      <w:tr w:rsidR="008053BD" w:rsidRPr="0011435C" w14:paraId="57B60238" w14:textId="77777777" w:rsidTr="008053BD">
        <w:tc>
          <w:tcPr>
            <w:tcW w:w="9385" w:type="dxa"/>
            <w:gridSpan w:val="2"/>
            <w:vAlign w:val="bottom"/>
          </w:tcPr>
          <w:p w14:paraId="4E6570C8" w14:textId="77777777" w:rsidR="008053BD" w:rsidRPr="0011435C" w:rsidRDefault="008053BD" w:rsidP="008053BD">
            <w:pPr>
              <w:pStyle w:val="afffffd"/>
              <w:numPr>
                <w:ilvl w:val="1"/>
                <w:numId w:val="43"/>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Потребляемая мощность, </w:t>
            </w:r>
            <w:proofErr w:type="spellStart"/>
            <w:r w:rsidRPr="0011435C">
              <w:rPr>
                <w:rFonts w:ascii="Times New Roman" w:eastAsia="Arial" w:hAnsi="Times New Roman" w:cs="Times New Roman"/>
                <w:sz w:val="24"/>
                <w:szCs w:val="24"/>
              </w:rPr>
              <w:t>кВА</w:t>
            </w:r>
            <w:proofErr w:type="spellEnd"/>
            <w:r w:rsidRPr="0011435C">
              <w:rPr>
                <w:rFonts w:ascii="Times New Roman" w:eastAsia="Arial" w:hAnsi="Times New Roman" w:cs="Times New Roman"/>
                <w:sz w:val="24"/>
                <w:szCs w:val="24"/>
              </w:rPr>
              <w:t>, не более</w:t>
            </w:r>
          </w:p>
        </w:tc>
        <w:tc>
          <w:tcPr>
            <w:tcW w:w="1673" w:type="dxa"/>
            <w:vAlign w:val="bottom"/>
          </w:tcPr>
          <w:p w14:paraId="24A48CB0" w14:textId="77777777" w:rsidR="008053BD" w:rsidRPr="0011435C" w:rsidRDefault="008053BD" w:rsidP="008053BD">
            <w:pPr>
              <w:spacing w:line="0" w:lineRule="atLeast"/>
              <w:ind w:left="35"/>
              <w:jc w:val="center"/>
              <w:rPr>
                <w:rFonts w:eastAsia="Arial"/>
                <w:sz w:val="24"/>
                <w:szCs w:val="24"/>
              </w:rPr>
            </w:pPr>
            <w:r w:rsidRPr="0011435C">
              <w:rPr>
                <w:rFonts w:eastAsia="Arial"/>
                <w:sz w:val="24"/>
                <w:szCs w:val="24"/>
              </w:rPr>
              <w:t>0,289</w:t>
            </w:r>
          </w:p>
        </w:tc>
      </w:tr>
      <w:tr w:rsidR="00B569F2" w:rsidRPr="0011435C" w14:paraId="438649AD" w14:textId="77777777" w:rsidTr="008053BD">
        <w:tc>
          <w:tcPr>
            <w:tcW w:w="9385" w:type="dxa"/>
            <w:gridSpan w:val="2"/>
            <w:vAlign w:val="bottom"/>
          </w:tcPr>
          <w:p w14:paraId="6BA853D1" w14:textId="7C4506EF" w:rsidR="00B569F2" w:rsidRPr="00B569F2" w:rsidRDefault="00B569F2" w:rsidP="00AA01D5">
            <w:pPr>
              <w:spacing w:line="0" w:lineRule="atLeast"/>
              <w:contextualSpacing/>
              <w:rPr>
                <w:rFonts w:eastAsia="Arial"/>
                <w:sz w:val="24"/>
                <w:szCs w:val="24"/>
              </w:rPr>
            </w:pPr>
            <w:r>
              <w:rPr>
                <w:rFonts w:eastAsia="Arial"/>
                <w:sz w:val="24"/>
                <w:szCs w:val="24"/>
              </w:rPr>
              <w:t>12. Гарантий срок,</w:t>
            </w:r>
            <w:r w:rsidR="00AA01D5">
              <w:rPr>
                <w:rFonts w:eastAsia="Arial"/>
                <w:sz w:val="24"/>
                <w:szCs w:val="24"/>
              </w:rPr>
              <w:t xml:space="preserve"> кол-во месяцев</w:t>
            </w:r>
          </w:p>
        </w:tc>
        <w:tc>
          <w:tcPr>
            <w:tcW w:w="1673" w:type="dxa"/>
            <w:vAlign w:val="bottom"/>
          </w:tcPr>
          <w:p w14:paraId="33A45CBB" w14:textId="7F27EA7E" w:rsidR="00B569F2" w:rsidRPr="0011435C" w:rsidRDefault="00B569F2" w:rsidP="008053BD">
            <w:pPr>
              <w:spacing w:line="0" w:lineRule="atLeast"/>
              <w:ind w:left="35"/>
              <w:jc w:val="center"/>
              <w:rPr>
                <w:rFonts w:eastAsia="Arial"/>
                <w:sz w:val="24"/>
                <w:szCs w:val="24"/>
              </w:rPr>
            </w:pPr>
            <w:r>
              <w:rPr>
                <w:rFonts w:eastAsia="Arial"/>
                <w:sz w:val="24"/>
                <w:szCs w:val="24"/>
              </w:rPr>
              <w:t>1</w:t>
            </w:r>
            <w:r w:rsidR="00AA01D5">
              <w:rPr>
                <w:rFonts w:eastAsia="Arial"/>
                <w:sz w:val="24"/>
                <w:szCs w:val="24"/>
              </w:rPr>
              <w:t>2</w:t>
            </w:r>
          </w:p>
        </w:tc>
      </w:tr>
    </w:tbl>
    <w:p w14:paraId="7C8006B7" w14:textId="77777777" w:rsidR="008053BD" w:rsidRPr="00290291" w:rsidRDefault="008053BD" w:rsidP="008053BD">
      <w:pPr>
        <w:widowControl w:val="0"/>
        <w:suppressAutoHyphens/>
        <w:autoSpaceDE w:val="0"/>
        <w:spacing w:after="0" w:line="240" w:lineRule="auto"/>
        <w:jc w:val="both"/>
        <w:rPr>
          <w:rFonts w:ascii="Times New Roman" w:eastAsia="Times New Roman" w:hAnsi="Times New Roman" w:cs="Times New Roman"/>
          <w:sz w:val="24"/>
          <w:szCs w:val="24"/>
          <w:highlight w:val="yellow"/>
          <w:lang w:eastAsia="ar-SA"/>
        </w:rPr>
      </w:pPr>
    </w:p>
    <w:p w14:paraId="40B87BE1" w14:textId="77777777" w:rsidR="00A83AE4" w:rsidRDefault="008053BD"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 xml:space="preserve">*Срок поставки, включая ввод в эксплуатацию, обучение специалистов на рабочем месте,  </w:t>
      </w:r>
    </w:p>
    <w:p w14:paraId="3F6FC300" w14:textId="7B1B9252" w:rsidR="00A83AE4" w:rsidRDefault="008053BD"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8 недель.</w:t>
      </w:r>
    </w:p>
    <w:p w14:paraId="6BC950B1" w14:textId="77777777" w:rsidR="00E3265A" w:rsidRDefault="00E3265A"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38F1DCF9" w14:textId="235918D0" w:rsidR="00A83AE4" w:rsidRDefault="00A83AE4"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3D98BD94" w14:textId="77777777" w:rsidR="00A83AE4" w:rsidRDefault="00A83AE4" w:rsidP="00B83A58">
      <w:pPr>
        <w:widowControl w:val="0"/>
        <w:suppressAutoHyphens/>
        <w:autoSpaceDE w:val="0"/>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Для поставки </w:t>
      </w:r>
      <w:proofErr w:type="gramStart"/>
      <w:r>
        <w:rPr>
          <w:rFonts w:ascii="Times New Roman" w:eastAsia="Times New Roman" w:hAnsi="Times New Roman" w:cs="Times New Roman"/>
          <w:b/>
          <w:sz w:val="24"/>
          <w:szCs w:val="24"/>
          <w:lang w:eastAsia="ar-SA"/>
        </w:rPr>
        <w:t>в</w:t>
      </w:r>
      <w:proofErr w:type="gramEnd"/>
      <w:r>
        <w:rPr>
          <w:rFonts w:ascii="Times New Roman" w:eastAsia="Times New Roman" w:hAnsi="Times New Roman" w:cs="Times New Roman"/>
          <w:b/>
          <w:sz w:val="24"/>
          <w:szCs w:val="24"/>
          <w:lang w:eastAsia="ar-SA"/>
        </w:rPr>
        <w:t>:</w:t>
      </w:r>
    </w:p>
    <w:p w14:paraId="27ADA3CB" w14:textId="77777777" w:rsidR="00A83AE4" w:rsidRDefault="00A83AE4" w:rsidP="00A83AE4">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муниципального бюджетного учреждения «Детская городская поликлиника»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шт.</w:t>
      </w:r>
      <w:r w:rsidRPr="00906AEF">
        <w:rPr>
          <w:rFonts w:ascii="Times New Roman" w:eastAsia="Times New Roman" w:hAnsi="Times New Roman" w:cs="Times New Roman"/>
          <w:sz w:val="24"/>
          <w:szCs w:val="24"/>
          <w:lang w:eastAsia="ar-SA"/>
        </w:rPr>
        <w:t xml:space="preserve">, </w:t>
      </w:r>
    </w:p>
    <w:p w14:paraId="4B717218" w14:textId="39E6230C" w:rsidR="00A83AE4" w:rsidRDefault="00A83AE4" w:rsidP="00A83AE4">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906AEF">
        <w:rPr>
          <w:rFonts w:ascii="Times New Roman" w:eastAsia="Times New Roman" w:hAnsi="Times New Roman" w:cs="Times New Roman"/>
          <w:sz w:val="24"/>
          <w:szCs w:val="24"/>
          <w:lang w:eastAsia="ar-SA"/>
        </w:rPr>
        <w:t xml:space="preserve">муниципального бюджетного учреждения «Детская городская </w:t>
      </w:r>
      <w:r>
        <w:rPr>
          <w:rFonts w:ascii="Times New Roman" w:eastAsia="Times New Roman" w:hAnsi="Times New Roman" w:cs="Times New Roman"/>
          <w:sz w:val="24"/>
          <w:szCs w:val="24"/>
          <w:lang w:eastAsia="ar-SA"/>
        </w:rPr>
        <w:t>больница</w:t>
      </w:r>
      <w:r w:rsidRPr="00906AEF">
        <w:rPr>
          <w:rFonts w:ascii="Times New Roman" w:eastAsia="Times New Roman" w:hAnsi="Times New Roman" w:cs="Times New Roman"/>
          <w:sz w:val="24"/>
          <w:szCs w:val="24"/>
          <w:lang w:eastAsia="ar-SA"/>
        </w:rPr>
        <w:t xml:space="preserve">» управления </w:t>
      </w:r>
      <w:r w:rsidRPr="00906AEF">
        <w:rPr>
          <w:rFonts w:ascii="Times New Roman" w:eastAsia="Times New Roman" w:hAnsi="Times New Roman" w:cs="Times New Roman"/>
          <w:sz w:val="24"/>
          <w:szCs w:val="24"/>
          <w:lang w:eastAsia="ar-SA"/>
        </w:rPr>
        <w:lastRenderedPageBreak/>
        <w:t>здравоохранения муниципального образования г. Новороссийск</w:t>
      </w:r>
      <w:r>
        <w:rPr>
          <w:rFonts w:ascii="Times New Roman" w:eastAsia="Times New Roman" w:hAnsi="Times New Roman" w:cs="Times New Roman"/>
          <w:sz w:val="24"/>
          <w:szCs w:val="24"/>
          <w:lang w:eastAsia="ar-SA"/>
        </w:rPr>
        <w:t xml:space="preserve"> – 1 </w:t>
      </w:r>
      <w:r w:rsidR="00C473F1">
        <w:rPr>
          <w:rFonts w:ascii="Times New Roman" w:eastAsia="Times New Roman" w:hAnsi="Times New Roman" w:cs="Times New Roman"/>
          <w:sz w:val="24"/>
          <w:szCs w:val="24"/>
          <w:lang w:eastAsia="ar-SA"/>
        </w:rPr>
        <w:t>шт.</w:t>
      </w:r>
    </w:p>
    <w:p w14:paraId="5A32EA45" w14:textId="77777777" w:rsidR="00A83AE4" w:rsidRPr="00B83A58" w:rsidRDefault="00A83AE4" w:rsidP="00A83AE4">
      <w:pPr>
        <w:widowControl w:val="0"/>
        <w:suppressAutoHyphens/>
        <w:autoSpaceDE w:val="0"/>
        <w:spacing w:after="0" w:line="240" w:lineRule="auto"/>
        <w:ind w:right="616"/>
        <w:jc w:val="both"/>
        <w:rPr>
          <w:rFonts w:ascii="Times New Roman" w:eastAsia="Times New Roman" w:hAnsi="Times New Roman" w:cs="Times New Roman"/>
          <w:b/>
          <w:sz w:val="24"/>
          <w:szCs w:val="24"/>
          <w:lang w:eastAsia="ar-SA"/>
        </w:rPr>
      </w:pPr>
      <w:r w:rsidRPr="00B83A58">
        <w:rPr>
          <w:rFonts w:ascii="Times New Roman" w:eastAsia="Times New Roman" w:hAnsi="Times New Roman" w:cs="Times New Roman"/>
          <w:b/>
          <w:sz w:val="24"/>
          <w:szCs w:val="24"/>
          <w:lang w:eastAsia="ar-SA"/>
        </w:rPr>
        <w:t xml:space="preserve">Итого: 2 шт. </w:t>
      </w:r>
    </w:p>
    <w:p w14:paraId="541F1E7A" w14:textId="25298EB6" w:rsidR="00A83AE4" w:rsidRDefault="008053BD"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 xml:space="preserve"> </w:t>
      </w:r>
    </w:p>
    <w:p w14:paraId="7926AF87" w14:textId="3B60553E" w:rsidR="00E3265A" w:rsidRDefault="00E3265A"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79B311CC" w14:textId="77777777" w:rsidR="00E3265A" w:rsidRDefault="00E3265A"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7B3F675B" w14:textId="77777777" w:rsidR="00A83AE4" w:rsidRPr="00AF5BF8" w:rsidRDefault="00A83AE4" w:rsidP="008053BD">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4EFBFAC6" w14:textId="77777777" w:rsidR="00A83AE4" w:rsidRPr="0011435C" w:rsidRDefault="00A83AE4" w:rsidP="00A83AE4">
      <w:pPr>
        <w:widowControl w:val="0"/>
        <w:suppressAutoHyphens/>
        <w:autoSpaceDE w:val="0"/>
        <w:spacing w:after="0" w:line="240" w:lineRule="auto"/>
        <w:ind w:firstLine="720"/>
        <w:rPr>
          <w:rFonts w:ascii="Times New Roman" w:eastAsia="Times New Roman" w:hAnsi="Times New Roman" w:cs="Times New Roman"/>
          <w:b/>
          <w:sz w:val="24"/>
          <w:szCs w:val="24"/>
          <w:lang w:eastAsia="ar-SA"/>
        </w:rPr>
      </w:pPr>
    </w:p>
    <w:tbl>
      <w:tblPr>
        <w:tblStyle w:val="affffff7"/>
        <w:tblW w:w="11029" w:type="dxa"/>
        <w:tblInd w:w="-289" w:type="dxa"/>
        <w:tblLayout w:type="fixed"/>
        <w:tblLook w:val="04A0" w:firstRow="1" w:lastRow="0" w:firstColumn="1" w:lastColumn="0" w:noHBand="0" w:noVBand="1"/>
      </w:tblPr>
      <w:tblGrid>
        <w:gridCol w:w="2098"/>
        <w:gridCol w:w="7655"/>
        <w:gridCol w:w="1276"/>
      </w:tblGrid>
      <w:tr w:rsidR="00A83AE4" w:rsidRPr="0011435C" w14:paraId="5D3645FD" w14:textId="77777777" w:rsidTr="00A83AE4">
        <w:trPr>
          <w:trHeight w:val="557"/>
        </w:trPr>
        <w:tc>
          <w:tcPr>
            <w:tcW w:w="9753" w:type="dxa"/>
            <w:gridSpan w:val="2"/>
          </w:tcPr>
          <w:p w14:paraId="33D05CF1" w14:textId="77777777" w:rsidR="00A83AE4" w:rsidRPr="0011435C" w:rsidRDefault="00A83AE4" w:rsidP="00A83AE4">
            <w:pPr>
              <w:jc w:val="center"/>
              <w:rPr>
                <w:rFonts w:eastAsia="Arial"/>
                <w:b/>
                <w:sz w:val="24"/>
                <w:szCs w:val="24"/>
              </w:rPr>
            </w:pPr>
          </w:p>
          <w:p w14:paraId="5B8A4950" w14:textId="77777777" w:rsidR="00A83AE4" w:rsidRPr="0011435C" w:rsidRDefault="00A83AE4" w:rsidP="00A83AE4">
            <w:pPr>
              <w:jc w:val="center"/>
              <w:rPr>
                <w:b/>
                <w:sz w:val="24"/>
                <w:szCs w:val="24"/>
              </w:rPr>
            </w:pPr>
            <w:r w:rsidRPr="0011435C">
              <w:rPr>
                <w:rFonts w:eastAsia="Arial"/>
                <w:b/>
                <w:sz w:val="24"/>
                <w:szCs w:val="24"/>
              </w:rPr>
              <w:t>Характеристика (параметр)</w:t>
            </w:r>
          </w:p>
        </w:tc>
        <w:tc>
          <w:tcPr>
            <w:tcW w:w="1276" w:type="dxa"/>
          </w:tcPr>
          <w:p w14:paraId="632B7201" w14:textId="77777777" w:rsidR="00A83AE4" w:rsidRPr="0011435C" w:rsidRDefault="00A83AE4" w:rsidP="00A83AE4">
            <w:pPr>
              <w:jc w:val="center"/>
              <w:rPr>
                <w:rFonts w:eastAsia="Arial"/>
                <w:b/>
                <w:sz w:val="24"/>
                <w:szCs w:val="24"/>
              </w:rPr>
            </w:pPr>
          </w:p>
          <w:p w14:paraId="14C17871" w14:textId="77777777" w:rsidR="00A83AE4" w:rsidRPr="0011435C" w:rsidRDefault="00A83AE4" w:rsidP="00A83AE4">
            <w:pPr>
              <w:jc w:val="center"/>
              <w:rPr>
                <w:b/>
                <w:sz w:val="24"/>
                <w:szCs w:val="24"/>
              </w:rPr>
            </w:pPr>
            <w:r w:rsidRPr="0011435C">
              <w:rPr>
                <w:rFonts w:eastAsia="Arial"/>
                <w:b/>
                <w:sz w:val="24"/>
                <w:szCs w:val="24"/>
              </w:rPr>
              <w:t>Значение</w:t>
            </w:r>
          </w:p>
        </w:tc>
      </w:tr>
      <w:tr w:rsidR="00A83AE4" w:rsidRPr="0011435C" w14:paraId="446C7524" w14:textId="77777777" w:rsidTr="00A83AE4">
        <w:trPr>
          <w:trHeight w:val="557"/>
        </w:trPr>
        <w:tc>
          <w:tcPr>
            <w:tcW w:w="11029" w:type="dxa"/>
            <w:gridSpan w:val="3"/>
          </w:tcPr>
          <w:p w14:paraId="0627EAEF" w14:textId="77777777" w:rsidR="00A83AE4" w:rsidRPr="0011435C" w:rsidRDefault="00A83AE4" w:rsidP="00A83AE4">
            <w:pPr>
              <w:jc w:val="center"/>
              <w:rPr>
                <w:rFonts w:eastAsia="Arial"/>
                <w:b/>
                <w:sz w:val="24"/>
                <w:szCs w:val="24"/>
              </w:rPr>
            </w:pPr>
            <w:proofErr w:type="gramStart"/>
            <w:r>
              <w:rPr>
                <w:rFonts w:eastAsia="Arial"/>
                <w:sz w:val="24"/>
                <w:szCs w:val="24"/>
              </w:rPr>
              <w:t xml:space="preserve">Ультразвуковой аппарат </w:t>
            </w:r>
            <w:r>
              <w:rPr>
                <w:rFonts w:eastAsia="Arial"/>
                <w:sz w:val="24"/>
                <w:szCs w:val="24"/>
                <w:lang w:val="en-US"/>
              </w:rPr>
              <w:t>Affinity</w:t>
            </w:r>
            <w:r w:rsidRPr="00A6529D">
              <w:rPr>
                <w:rFonts w:eastAsia="Arial"/>
                <w:sz w:val="24"/>
                <w:szCs w:val="24"/>
              </w:rPr>
              <w:t xml:space="preserve"> 50</w:t>
            </w:r>
            <w:r>
              <w:rPr>
                <w:rFonts w:eastAsia="Arial"/>
                <w:sz w:val="24"/>
                <w:szCs w:val="24"/>
                <w:lang w:val="en-US"/>
              </w:rPr>
              <w:t>G</w:t>
            </w:r>
            <w:r w:rsidRPr="00A6529D">
              <w:rPr>
                <w:rFonts w:eastAsia="Arial"/>
                <w:sz w:val="24"/>
                <w:szCs w:val="24"/>
              </w:rPr>
              <w:t xml:space="preserve"> (</w:t>
            </w:r>
            <w:r>
              <w:rPr>
                <w:rFonts w:eastAsia="Arial"/>
                <w:sz w:val="24"/>
                <w:szCs w:val="24"/>
              </w:rPr>
              <w:t>Производитель:</w:t>
            </w:r>
            <w:proofErr w:type="gramEnd"/>
            <w:r>
              <w:rPr>
                <w:rFonts w:eastAsia="Arial"/>
                <w:sz w:val="24"/>
                <w:szCs w:val="24"/>
              </w:rPr>
              <w:t xml:space="preserve"> </w:t>
            </w:r>
            <w:r>
              <w:rPr>
                <w:rFonts w:eastAsia="Arial"/>
                <w:sz w:val="24"/>
                <w:szCs w:val="24"/>
                <w:lang w:val="en-US"/>
              </w:rPr>
              <w:t>FHILIPS</w:t>
            </w:r>
            <w:r w:rsidRPr="00A6529D">
              <w:rPr>
                <w:rFonts w:eastAsia="Arial"/>
                <w:sz w:val="24"/>
                <w:szCs w:val="24"/>
              </w:rPr>
              <w:t>)</w:t>
            </w:r>
          </w:p>
        </w:tc>
      </w:tr>
      <w:tr w:rsidR="00A83AE4" w:rsidRPr="0011435C" w14:paraId="19BE1FDF" w14:textId="77777777" w:rsidTr="00A83AE4">
        <w:tc>
          <w:tcPr>
            <w:tcW w:w="2098" w:type="dxa"/>
          </w:tcPr>
          <w:p w14:paraId="0FD6C743"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Области применения</w:t>
            </w:r>
          </w:p>
        </w:tc>
        <w:tc>
          <w:tcPr>
            <w:tcW w:w="7655" w:type="dxa"/>
            <w:vAlign w:val="bottom"/>
          </w:tcPr>
          <w:p w14:paraId="3DA71F5F" w14:textId="77777777" w:rsidR="00A83AE4" w:rsidRPr="0011435C" w:rsidRDefault="00A83AE4" w:rsidP="00A83AE4">
            <w:pPr>
              <w:rPr>
                <w:rFonts w:eastAsia="Arial"/>
                <w:sz w:val="24"/>
                <w:szCs w:val="24"/>
              </w:rPr>
            </w:pPr>
            <w:r w:rsidRPr="0011435C">
              <w:rPr>
                <w:rFonts w:eastAsia="Arial"/>
                <w:sz w:val="24"/>
                <w:szCs w:val="24"/>
              </w:rPr>
              <w:t>Абдоминальные исследования</w:t>
            </w:r>
          </w:p>
          <w:p w14:paraId="4F6B44AB" w14:textId="77777777" w:rsidR="00A83AE4" w:rsidRPr="0011435C" w:rsidRDefault="00A83AE4" w:rsidP="00A83AE4">
            <w:pPr>
              <w:rPr>
                <w:rFonts w:eastAsia="Arial"/>
                <w:sz w:val="24"/>
                <w:szCs w:val="24"/>
              </w:rPr>
            </w:pPr>
            <w:r w:rsidRPr="0011435C">
              <w:rPr>
                <w:rFonts w:eastAsia="Arial"/>
                <w:sz w:val="24"/>
                <w:szCs w:val="24"/>
              </w:rPr>
              <w:t>Малые органы и поверхностные структуры</w:t>
            </w:r>
          </w:p>
          <w:p w14:paraId="6136470F" w14:textId="77777777" w:rsidR="00A83AE4" w:rsidRPr="0011435C" w:rsidRDefault="00A83AE4" w:rsidP="00A83AE4">
            <w:pPr>
              <w:rPr>
                <w:rFonts w:eastAsia="Arial"/>
                <w:sz w:val="24"/>
                <w:szCs w:val="24"/>
              </w:rPr>
            </w:pPr>
            <w:r w:rsidRPr="0011435C">
              <w:rPr>
                <w:rFonts w:eastAsia="Arial"/>
                <w:sz w:val="24"/>
                <w:szCs w:val="24"/>
              </w:rPr>
              <w:t>Костно-мышечная система</w:t>
            </w:r>
          </w:p>
          <w:p w14:paraId="7A50FCB6" w14:textId="77777777" w:rsidR="00A83AE4" w:rsidRPr="0011435C" w:rsidRDefault="00A83AE4" w:rsidP="00A83AE4">
            <w:pPr>
              <w:rPr>
                <w:rFonts w:eastAsia="Arial"/>
                <w:sz w:val="24"/>
                <w:szCs w:val="24"/>
              </w:rPr>
            </w:pPr>
            <w:r w:rsidRPr="0011435C">
              <w:rPr>
                <w:rFonts w:eastAsia="Arial"/>
                <w:sz w:val="24"/>
                <w:szCs w:val="24"/>
              </w:rPr>
              <w:t>Акушерство</w:t>
            </w:r>
          </w:p>
          <w:p w14:paraId="0FFBD266" w14:textId="77777777" w:rsidR="00A83AE4" w:rsidRPr="0011435C" w:rsidRDefault="00A83AE4" w:rsidP="00A83AE4">
            <w:pPr>
              <w:rPr>
                <w:rFonts w:eastAsia="Arial"/>
                <w:sz w:val="24"/>
                <w:szCs w:val="24"/>
              </w:rPr>
            </w:pPr>
            <w:r w:rsidRPr="0011435C">
              <w:rPr>
                <w:rFonts w:eastAsia="Arial"/>
                <w:sz w:val="24"/>
                <w:szCs w:val="24"/>
              </w:rPr>
              <w:t>Гинекология</w:t>
            </w:r>
          </w:p>
          <w:p w14:paraId="4AC34555" w14:textId="77777777" w:rsidR="00A83AE4" w:rsidRPr="0011435C" w:rsidRDefault="00A83AE4" w:rsidP="00A83AE4">
            <w:pPr>
              <w:rPr>
                <w:rFonts w:eastAsia="Arial"/>
                <w:sz w:val="24"/>
                <w:szCs w:val="24"/>
              </w:rPr>
            </w:pPr>
            <w:r w:rsidRPr="0011435C">
              <w:rPr>
                <w:rFonts w:eastAsia="Arial"/>
                <w:sz w:val="24"/>
                <w:szCs w:val="24"/>
              </w:rPr>
              <w:t>Общая визуализация в педиатрии</w:t>
            </w:r>
          </w:p>
          <w:p w14:paraId="4047A326" w14:textId="77777777" w:rsidR="00A83AE4" w:rsidRPr="0011435C" w:rsidRDefault="00A83AE4" w:rsidP="00A83AE4">
            <w:pPr>
              <w:rPr>
                <w:rFonts w:eastAsia="Arial"/>
                <w:sz w:val="24"/>
                <w:szCs w:val="24"/>
              </w:rPr>
            </w:pPr>
            <w:r w:rsidRPr="0011435C">
              <w:rPr>
                <w:rFonts w:eastAsia="Arial"/>
                <w:sz w:val="24"/>
                <w:szCs w:val="24"/>
              </w:rPr>
              <w:t>Эхокардиография взрослых</w:t>
            </w:r>
          </w:p>
          <w:p w14:paraId="174AB768" w14:textId="77777777" w:rsidR="00A83AE4" w:rsidRPr="0011435C" w:rsidRDefault="00A83AE4" w:rsidP="00A83AE4">
            <w:pPr>
              <w:rPr>
                <w:rFonts w:eastAsia="Arial"/>
                <w:sz w:val="24"/>
                <w:szCs w:val="24"/>
              </w:rPr>
            </w:pPr>
            <w:r w:rsidRPr="0011435C">
              <w:rPr>
                <w:rFonts w:eastAsia="Arial"/>
                <w:sz w:val="24"/>
                <w:szCs w:val="24"/>
              </w:rPr>
              <w:t>Эхокардиография детей</w:t>
            </w:r>
          </w:p>
          <w:p w14:paraId="286AD904" w14:textId="77777777" w:rsidR="00A83AE4" w:rsidRPr="0011435C" w:rsidRDefault="00A83AE4" w:rsidP="00A83AE4">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p w14:paraId="261425D4"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p w14:paraId="6DFBF268"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детей и новорожденных</w:t>
            </w:r>
          </w:p>
        </w:tc>
        <w:tc>
          <w:tcPr>
            <w:tcW w:w="1276" w:type="dxa"/>
          </w:tcPr>
          <w:p w14:paraId="758F690D" w14:textId="77777777" w:rsidR="00A83AE4" w:rsidRPr="0011435C" w:rsidRDefault="00A83AE4" w:rsidP="00A83AE4">
            <w:pPr>
              <w:spacing w:line="0" w:lineRule="atLeast"/>
              <w:ind w:left="35"/>
              <w:rPr>
                <w:rFonts w:eastAsia="Arial"/>
                <w:sz w:val="24"/>
                <w:szCs w:val="24"/>
              </w:rPr>
            </w:pPr>
            <w:r w:rsidRPr="0011435C">
              <w:rPr>
                <w:rFonts w:eastAsia="Arial"/>
                <w:sz w:val="24"/>
                <w:szCs w:val="24"/>
              </w:rPr>
              <w:t>Наличие</w:t>
            </w:r>
          </w:p>
        </w:tc>
      </w:tr>
      <w:tr w:rsidR="00A83AE4" w:rsidRPr="0011435C" w14:paraId="0E2BAF81" w14:textId="77777777" w:rsidTr="00A83AE4">
        <w:trPr>
          <w:trHeight w:val="99"/>
        </w:trPr>
        <w:tc>
          <w:tcPr>
            <w:tcW w:w="2098" w:type="dxa"/>
            <w:vMerge w:val="restart"/>
          </w:tcPr>
          <w:p w14:paraId="2DD96323" w14:textId="77777777" w:rsidR="00A83AE4" w:rsidRPr="0011435C" w:rsidRDefault="00A83AE4" w:rsidP="00A83AE4">
            <w:pPr>
              <w:pStyle w:val="afffffd"/>
              <w:numPr>
                <w:ilvl w:val="0"/>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Пакеты специализированных программ</w:t>
            </w:r>
          </w:p>
        </w:tc>
        <w:tc>
          <w:tcPr>
            <w:tcW w:w="7655" w:type="dxa"/>
          </w:tcPr>
          <w:p w14:paraId="07BD073E" w14:textId="77777777" w:rsidR="00A83AE4" w:rsidRPr="0011435C" w:rsidRDefault="00A83AE4" w:rsidP="00A83AE4">
            <w:pPr>
              <w:rPr>
                <w:rFonts w:eastAsia="Arial"/>
                <w:sz w:val="24"/>
                <w:szCs w:val="24"/>
              </w:rPr>
            </w:pPr>
            <w:r w:rsidRPr="0011435C">
              <w:rPr>
                <w:rFonts w:eastAsia="Arial"/>
                <w:sz w:val="24"/>
                <w:szCs w:val="24"/>
              </w:rPr>
              <w:t>Абдоминальные исследования</w:t>
            </w:r>
          </w:p>
        </w:tc>
        <w:tc>
          <w:tcPr>
            <w:tcW w:w="1276" w:type="dxa"/>
            <w:vMerge w:val="restart"/>
          </w:tcPr>
          <w:p w14:paraId="79CB7A9C" w14:textId="77777777" w:rsidR="00A83AE4" w:rsidRPr="0011435C" w:rsidRDefault="00A83AE4" w:rsidP="00A83AE4">
            <w:pPr>
              <w:spacing w:line="0" w:lineRule="atLeast"/>
              <w:ind w:left="35"/>
              <w:rPr>
                <w:rFonts w:eastAsia="Arial"/>
                <w:sz w:val="24"/>
                <w:szCs w:val="24"/>
              </w:rPr>
            </w:pPr>
            <w:r w:rsidRPr="0011435C">
              <w:rPr>
                <w:rFonts w:eastAsia="Arial"/>
                <w:sz w:val="24"/>
                <w:szCs w:val="24"/>
              </w:rPr>
              <w:t>Наличие</w:t>
            </w:r>
          </w:p>
        </w:tc>
      </w:tr>
      <w:tr w:rsidR="00A83AE4" w:rsidRPr="0011435C" w14:paraId="6F4C3C5F" w14:textId="77777777" w:rsidTr="00A83AE4">
        <w:trPr>
          <w:trHeight w:val="87"/>
        </w:trPr>
        <w:tc>
          <w:tcPr>
            <w:tcW w:w="2098" w:type="dxa"/>
            <w:vMerge/>
          </w:tcPr>
          <w:p w14:paraId="3CF8B304" w14:textId="77777777" w:rsidR="00A83AE4" w:rsidRPr="0011435C" w:rsidRDefault="00A83AE4" w:rsidP="00A83AE4">
            <w:pPr>
              <w:spacing w:line="0" w:lineRule="atLeast"/>
              <w:rPr>
                <w:rFonts w:eastAsia="Arial"/>
                <w:sz w:val="24"/>
                <w:szCs w:val="24"/>
              </w:rPr>
            </w:pPr>
          </w:p>
        </w:tc>
        <w:tc>
          <w:tcPr>
            <w:tcW w:w="7655" w:type="dxa"/>
          </w:tcPr>
          <w:p w14:paraId="2BF88169" w14:textId="77777777" w:rsidR="00A83AE4" w:rsidRPr="0011435C" w:rsidRDefault="00A83AE4" w:rsidP="00A83AE4">
            <w:pPr>
              <w:rPr>
                <w:rFonts w:eastAsia="Arial"/>
                <w:sz w:val="24"/>
                <w:szCs w:val="24"/>
              </w:rPr>
            </w:pPr>
            <w:r w:rsidRPr="0011435C">
              <w:rPr>
                <w:rFonts w:eastAsia="Arial"/>
                <w:sz w:val="24"/>
                <w:szCs w:val="24"/>
              </w:rPr>
              <w:t>Малые органы и поверхностные структуры</w:t>
            </w:r>
          </w:p>
        </w:tc>
        <w:tc>
          <w:tcPr>
            <w:tcW w:w="1276" w:type="dxa"/>
            <w:vMerge/>
            <w:vAlign w:val="bottom"/>
          </w:tcPr>
          <w:p w14:paraId="778974A1" w14:textId="77777777" w:rsidR="00A83AE4" w:rsidRPr="0011435C" w:rsidRDefault="00A83AE4" w:rsidP="00A83AE4">
            <w:pPr>
              <w:spacing w:line="0" w:lineRule="atLeast"/>
              <w:jc w:val="center"/>
              <w:rPr>
                <w:sz w:val="24"/>
                <w:szCs w:val="24"/>
              </w:rPr>
            </w:pPr>
          </w:p>
        </w:tc>
      </w:tr>
      <w:tr w:rsidR="00A83AE4" w:rsidRPr="0011435C" w14:paraId="4264A249" w14:textId="77777777" w:rsidTr="00A83AE4">
        <w:trPr>
          <w:trHeight w:val="87"/>
        </w:trPr>
        <w:tc>
          <w:tcPr>
            <w:tcW w:w="2098" w:type="dxa"/>
            <w:vMerge/>
          </w:tcPr>
          <w:p w14:paraId="5AB4FA54" w14:textId="77777777" w:rsidR="00A83AE4" w:rsidRPr="0011435C" w:rsidRDefault="00A83AE4" w:rsidP="00A83AE4">
            <w:pPr>
              <w:spacing w:line="0" w:lineRule="atLeast"/>
              <w:rPr>
                <w:rFonts w:eastAsia="Arial"/>
                <w:sz w:val="24"/>
                <w:szCs w:val="24"/>
              </w:rPr>
            </w:pPr>
          </w:p>
        </w:tc>
        <w:tc>
          <w:tcPr>
            <w:tcW w:w="7655" w:type="dxa"/>
          </w:tcPr>
          <w:p w14:paraId="6BF43F0E" w14:textId="77777777" w:rsidR="00A83AE4" w:rsidRPr="0011435C" w:rsidRDefault="00A83AE4" w:rsidP="00A83AE4">
            <w:pPr>
              <w:rPr>
                <w:rFonts w:eastAsia="Arial"/>
                <w:sz w:val="24"/>
                <w:szCs w:val="24"/>
              </w:rPr>
            </w:pPr>
            <w:r w:rsidRPr="0011435C">
              <w:rPr>
                <w:rFonts w:eastAsia="Arial"/>
                <w:sz w:val="24"/>
                <w:szCs w:val="24"/>
              </w:rPr>
              <w:t>Костно-мышечная система</w:t>
            </w:r>
          </w:p>
        </w:tc>
        <w:tc>
          <w:tcPr>
            <w:tcW w:w="1276" w:type="dxa"/>
            <w:vMerge/>
            <w:vAlign w:val="bottom"/>
          </w:tcPr>
          <w:p w14:paraId="1423F46C" w14:textId="77777777" w:rsidR="00A83AE4" w:rsidRPr="0011435C" w:rsidRDefault="00A83AE4" w:rsidP="00A83AE4">
            <w:pPr>
              <w:spacing w:line="0" w:lineRule="atLeast"/>
              <w:jc w:val="center"/>
              <w:rPr>
                <w:sz w:val="24"/>
                <w:szCs w:val="24"/>
              </w:rPr>
            </w:pPr>
          </w:p>
        </w:tc>
      </w:tr>
      <w:tr w:rsidR="00A83AE4" w:rsidRPr="0011435C" w14:paraId="279061EE" w14:textId="77777777" w:rsidTr="00A83AE4">
        <w:trPr>
          <w:trHeight w:val="87"/>
        </w:trPr>
        <w:tc>
          <w:tcPr>
            <w:tcW w:w="2098" w:type="dxa"/>
            <w:vMerge/>
          </w:tcPr>
          <w:p w14:paraId="29B29633" w14:textId="77777777" w:rsidR="00A83AE4" w:rsidRPr="0011435C" w:rsidRDefault="00A83AE4" w:rsidP="00A83AE4">
            <w:pPr>
              <w:spacing w:line="0" w:lineRule="atLeast"/>
              <w:rPr>
                <w:rFonts w:eastAsia="Arial"/>
                <w:sz w:val="24"/>
                <w:szCs w:val="24"/>
              </w:rPr>
            </w:pPr>
          </w:p>
        </w:tc>
        <w:tc>
          <w:tcPr>
            <w:tcW w:w="7655" w:type="dxa"/>
          </w:tcPr>
          <w:p w14:paraId="4338E789" w14:textId="77777777" w:rsidR="00A83AE4" w:rsidRPr="0011435C" w:rsidRDefault="00A83AE4" w:rsidP="00A83AE4">
            <w:pPr>
              <w:rPr>
                <w:rFonts w:eastAsia="Arial"/>
                <w:sz w:val="24"/>
                <w:szCs w:val="24"/>
              </w:rPr>
            </w:pPr>
            <w:r w:rsidRPr="0011435C">
              <w:rPr>
                <w:rFonts w:eastAsia="Arial"/>
                <w:sz w:val="24"/>
                <w:szCs w:val="24"/>
              </w:rPr>
              <w:t>Акушерство</w:t>
            </w:r>
          </w:p>
          <w:p w14:paraId="791757C5"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Программа полуавтоматического измерения основных </w:t>
            </w:r>
            <w:proofErr w:type="spellStart"/>
            <w:r w:rsidRPr="0011435C">
              <w:rPr>
                <w:rFonts w:ascii="Times New Roman" w:eastAsia="Arial" w:hAnsi="Times New Roman" w:cs="Times New Roman"/>
                <w:sz w:val="24"/>
                <w:szCs w:val="24"/>
              </w:rPr>
              <w:t>фетометрических</w:t>
            </w:r>
            <w:proofErr w:type="spellEnd"/>
            <w:r w:rsidRPr="0011435C">
              <w:rPr>
                <w:rFonts w:ascii="Times New Roman" w:eastAsia="Arial" w:hAnsi="Times New Roman" w:cs="Times New Roman"/>
                <w:sz w:val="24"/>
                <w:szCs w:val="24"/>
              </w:rPr>
              <w:t xml:space="preserve"> показателей (</w:t>
            </w:r>
            <w:proofErr w:type="spellStart"/>
            <w:r w:rsidRPr="0011435C">
              <w:rPr>
                <w:rFonts w:ascii="Times New Roman" w:eastAsia="Arial" w:hAnsi="Times New Roman" w:cs="Times New Roman"/>
                <w:sz w:val="24"/>
                <w:szCs w:val="24"/>
              </w:rPr>
              <w:t>БПРа</w:t>
            </w:r>
            <w:proofErr w:type="spellEnd"/>
            <w:r w:rsidRPr="0011435C">
              <w:rPr>
                <w:rFonts w:ascii="Times New Roman" w:eastAsia="Arial" w:hAnsi="Times New Roman" w:cs="Times New Roman"/>
                <w:sz w:val="24"/>
                <w:szCs w:val="24"/>
              </w:rPr>
              <w:t>, ОГ, ОЖ, ДБ)</w:t>
            </w:r>
          </w:p>
          <w:p w14:paraId="0F8F1B14"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Протокол отслеживания внутриутробного развития плода</w:t>
            </w:r>
          </w:p>
          <w:p w14:paraId="000E8125"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Программы расчетов для многоплодной беременности</w:t>
            </w:r>
          </w:p>
        </w:tc>
        <w:tc>
          <w:tcPr>
            <w:tcW w:w="1276" w:type="dxa"/>
            <w:vMerge/>
            <w:vAlign w:val="bottom"/>
          </w:tcPr>
          <w:p w14:paraId="477D28BB" w14:textId="77777777" w:rsidR="00A83AE4" w:rsidRPr="0011435C" w:rsidRDefault="00A83AE4" w:rsidP="00A83AE4">
            <w:pPr>
              <w:spacing w:line="0" w:lineRule="atLeast"/>
              <w:jc w:val="center"/>
              <w:rPr>
                <w:sz w:val="24"/>
                <w:szCs w:val="24"/>
              </w:rPr>
            </w:pPr>
          </w:p>
        </w:tc>
      </w:tr>
      <w:tr w:rsidR="00A83AE4" w:rsidRPr="0011435C" w14:paraId="45F91778" w14:textId="77777777" w:rsidTr="00A83AE4">
        <w:trPr>
          <w:trHeight w:val="87"/>
        </w:trPr>
        <w:tc>
          <w:tcPr>
            <w:tcW w:w="2098" w:type="dxa"/>
            <w:vMerge/>
          </w:tcPr>
          <w:p w14:paraId="6909C053" w14:textId="77777777" w:rsidR="00A83AE4" w:rsidRPr="0011435C" w:rsidRDefault="00A83AE4" w:rsidP="00A83AE4">
            <w:pPr>
              <w:spacing w:line="0" w:lineRule="atLeast"/>
              <w:rPr>
                <w:rFonts w:eastAsia="Arial"/>
                <w:sz w:val="24"/>
                <w:szCs w:val="24"/>
              </w:rPr>
            </w:pPr>
          </w:p>
        </w:tc>
        <w:tc>
          <w:tcPr>
            <w:tcW w:w="7655" w:type="dxa"/>
          </w:tcPr>
          <w:p w14:paraId="36241A54" w14:textId="77777777" w:rsidR="00A83AE4" w:rsidRPr="0011435C" w:rsidRDefault="00A83AE4" w:rsidP="00A83AE4">
            <w:pPr>
              <w:rPr>
                <w:rFonts w:eastAsia="Arial"/>
                <w:sz w:val="24"/>
                <w:szCs w:val="24"/>
              </w:rPr>
            </w:pPr>
            <w:r w:rsidRPr="0011435C">
              <w:rPr>
                <w:rFonts w:eastAsia="Arial"/>
                <w:sz w:val="24"/>
                <w:szCs w:val="24"/>
              </w:rPr>
              <w:t>Гинекология</w:t>
            </w:r>
          </w:p>
        </w:tc>
        <w:tc>
          <w:tcPr>
            <w:tcW w:w="1276" w:type="dxa"/>
            <w:vMerge/>
            <w:vAlign w:val="bottom"/>
          </w:tcPr>
          <w:p w14:paraId="2212CAC1" w14:textId="77777777" w:rsidR="00A83AE4" w:rsidRPr="0011435C" w:rsidRDefault="00A83AE4" w:rsidP="00A83AE4">
            <w:pPr>
              <w:spacing w:line="0" w:lineRule="atLeast"/>
              <w:jc w:val="center"/>
              <w:rPr>
                <w:sz w:val="24"/>
                <w:szCs w:val="24"/>
              </w:rPr>
            </w:pPr>
          </w:p>
        </w:tc>
      </w:tr>
      <w:tr w:rsidR="00A83AE4" w:rsidRPr="0011435C" w14:paraId="26181161" w14:textId="77777777" w:rsidTr="00A83AE4">
        <w:trPr>
          <w:trHeight w:val="87"/>
        </w:trPr>
        <w:tc>
          <w:tcPr>
            <w:tcW w:w="2098" w:type="dxa"/>
            <w:vMerge/>
          </w:tcPr>
          <w:p w14:paraId="000629C5" w14:textId="77777777" w:rsidR="00A83AE4" w:rsidRPr="0011435C" w:rsidRDefault="00A83AE4" w:rsidP="00A83AE4">
            <w:pPr>
              <w:spacing w:line="0" w:lineRule="atLeast"/>
              <w:rPr>
                <w:rFonts w:eastAsia="Arial"/>
                <w:sz w:val="24"/>
                <w:szCs w:val="24"/>
              </w:rPr>
            </w:pPr>
          </w:p>
        </w:tc>
        <w:tc>
          <w:tcPr>
            <w:tcW w:w="7655" w:type="dxa"/>
          </w:tcPr>
          <w:p w14:paraId="077D0F83" w14:textId="77777777" w:rsidR="00A83AE4" w:rsidRPr="0011435C" w:rsidRDefault="00A83AE4" w:rsidP="00A83AE4">
            <w:pPr>
              <w:rPr>
                <w:rFonts w:eastAsia="Arial"/>
                <w:sz w:val="24"/>
                <w:szCs w:val="24"/>
              </w:rPr>
            </w:pPr>
            <w:r w:rsidRPr="0011435C">
              <w:rPr>
                <w:rFonts w:eastAsia="Arial"/>
                <w:sz w:val="24"/>
                <w:szCs w:val="24"/>
              </w:rPr>
              <w:t>Общая визуализация в педиатрии</w:t>
            </w:r>
          </w:p>
        </w:tc>
        <w:tc>
          <w:tcPr>
            <w:tcW w:w="1276" w:type="dxa"/>
            <w:vMerge/>
            <w:vAlign w:val="bottom"/>
          </w:tcPr>
          <w:p w14:paraId="63C8B6C2" w14:textId="77777777" w:rsidR="00A83AE4" w:rsidRPr="0011435C" w:rsidRDefault="00A83AE4" w:rsidP="00A83AE4">
            <w:pPr>
              <w:spacing w:line="0" w:lineRule="atLeast"/>
              <w:jc w:val="center"/>
              <w:rPr>
                <w:sz w:val="24"/>
                <w:szCs w:val="24"/>
              </w:rPr>
            </w:pPr>
          </w:p>
        </w:tc>
      </w:tr>
      <w:tr w:rsidR="00A83AE4" w:rsidRPr="0011435C" w14:paraId="009F884F" w14:textId="77777777" w:rsidTr="00A83AE4">
        <w:trPr>
          <w:trHeight w:val="87"/>
        </w:trPr>
        <w:tc>
          <w:tcPr>
            <w:tcW w:w="2098" w:type="dxa"/>
            <w:vMerge/>
          </w:tcPr>
          <w:p w14:paraId="045F82E5" w14:textId="77777777" w:rsidR="00A83AE4" w:rsidRPr="0011435C" w:rsidRDefault="00A83AE4" w:rsidP="00A83AE4">
            <w:pPr>
              <w:spacing w:line="0" w:lineRule="atLeast"/>
              <w:rPr>
                <w:rFonts w:eastAsia="Arial"/>
                <w:sz w:val="24"/>
                <w:szCs w:val="24"/>
              </w:rPr>
            </w:pPr>
          </w:p>
        </w:tc>
        <w:tc>
          <w:tcPr>
            <w:tcW w:w="7655" w:type="dxa"/>
          </w:tcPr>
          <w:p w14:paraId="5F2D37B2" w14:textId="77777777" w:rsidR="00A83AE4" w:rsidRPr="0011435C" w:rsidRDefault="00A83AE4" w:rsidP="00A83AE4">
            <w:pPr>
              <w:rPr>
                <w:rFonts w:eastAsia="Arial"/>
                <w:sz w:val="24"/>
                <w:szCs w:val="24"/>
              </w:rPr>
            </w:pPr>
            <w:r w:rsidRPr="0011435C">
              <w:rPr>
                <w:rFonts w:eastAsia="Arial"/>
                <w:sz w:val="24"/>
                <w:szCs w:val="24"/>
              </w:rPr>
              <w:t>Эхокардиография взрослых</w:t>
            </w:r>
          </w:p>
        </w:tc>
        <w:tc>
          <w:tcPr>
            <w:tcW w:w="1276" w:type="dxa"/>
            <w:vMerge/>
            <w:vAlign w:val="bottom"/>
          </w:tcPr>
          <w:p w14:paraId="64BEA3D1" w14:textId="77777777" w:rsidR="00A83AE4" w:rsidRPr="0011435C" w:rsidRDefault="00A83AE4" w:rsidP="00A83AE4">
            <w:pPr>
              <w:spacing w:line="0" w:lineRule="atLeast"/>
              <w:jc w:val="center"/>
              <w:rPr>
                <w:sz w:val="24"/>
                <w:szCs w:val="24"/>
              </w:rPr>
            </w:pPr>
          </w:p>
        </w:tc>
      </w:tr>
      <w:tr w:rsidR="00A83AE4" w:rsidRPr="0011435C" w14:paraId="582F6DC3" w14:textId="77777777" w:rsidTr="00A83AE4">
        <w:trPr>
          <w:trHeight w:val="87"/>
        </w:trPr>
        <w:tc>
          <w:tcPr>
            <w:tcW w:w="2098" w:type="dxa"/>
            <w:vMerge/>
          </w:tcPr>
          <w:p w14:paraId="033CEA16" w14:textId="77777777" w:rsidR="00A83AE4" w:rsidRPr="0011435C" w:rsidRDefault="00A83AE4" w:rsidP="00A83AE4">
            <w:pPr>
              <w:spacing w:line="0" w:lineRule="atLeast"/>
              <w:rPr>
                <w:rFonts w:eastAsia="Arial"/>
                <w:sz w:val="24"/>
                <w:szCs w:val="24"/>
              </w:rPr>
            </w:pPr>
          </w:p>
        </w:tc>
        <w:tc>
          <w:tcPr>
            <w:tcW w:w="7655" w:type="dxa"/>
          </w:tcPr>
          <w:p w14:paraId="52ED07FD" w14:textId="77777777" w:rsidR="00A83AE4" w:rsidRPr="0011435C" w:rsidRDefault="00A83AE4" w:rsidP="00A83AE4">
            <w:pPr>
              <w:rPr>
                <w:rFonts w:eastAsia="Arial"/>
                <w:sz w:val="24"/>
                <w:szCs w:val="24"/>
              </w:rPr>
            </w:pPr>
            <w:r w:rsidRPr="0011435C">
              <w:rPr>
                <w:rFonts w:eastAsia="Arial"/>
                <w:sz w:val="24"/>
                <w:szCs w:val="24"/>
              </w:rPr>
              <w:t>Эхокардиография детей</w:t>
            </w:r>
          </w:p>
        </w:tc>
        <w:tc>
          <w:tcPr>
            <w:tcW w:w="1276" w:type="dxa"/>
            <w:vMerge/>
            <w:vAlign w:val="bottom"/>
          </w:tcPr>
          <w:p w14:paraId="6A584A83" w14:textId="77777777" w:rsidR="00A83AE4" w:rsidRPr="0011435C" w:rsidRDefault="00A83AE4" w:rsidP="00A83AE4">
            <w:pPr>
              <w:spacing w:line="0" w:lineRule="atLeast"/>
              <w:jc w:val="center"/>
              <w:rPr>
                <w:sz w:val="24"/>
                <w:szCs w:val="24"/>
              </w:rPr>
            </w:pPr>
          </w:p>
        </w:tc>
      </w:tr>
      <w:tr w:rsidR="00A83AE4" w:rsidRPr="0011435C" w14:paraId="074E3DF3" w14:textId="77777777" w:rsidTr="00A83AE4">
        <w:trPr>
          <w:trHeight w:val="87"/>
        </w:trPr>
        <w:tc>
          <w:tcPr>
            <w:tcW w:w="2098" w:type="dxa"/>
            <w:vMerge/>
          </w:tcPr>
          <w:p w14:paraId="2E92BA71" w14:textId="77777777" w:rsidR="00A83AE4" w:rsidRPr="0011435C" w:rsidRDefault="00A83AE4" w:rsidP="00A83AE4">
            <w:pPr>
              <w:spacing w:line="0" w:lineRule="atLeast"/>
              <w:rPr>
                <w:rFonts w:eastAsia="Arial"/>
                <w:sz w:val="24"/>
                <w:szCs w:val="24"/>
              </w:rPr>
            </w:pPr>
          </w:p>
        </w:tc>
        <w:tc>
          <w:tcPr>
            <w:tcW w:w="7655" w:type="dxa"/>
          </w:tcPr>
          <w:p w14:paraId="4E074A68" w14:textId="77777777" w:rsidR="00A83AE4" w:rsidRPr="0011435C" w:rsidRDefault="00A83AE4" w:rsidP="00A83AE4">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tc>
        <w:tc>
          <w:tcPr>
            <w:tcW w:w="1276" w:type="dxa"/>
            <w:vMerge/>
            <w:vAlign w:val="bottom"/>
          </w:tcPr>
          <w:p w14:paraId="08BE4AF5" w14:textId="77777777" w:rsidR="00A83AE4" w:rsidRPr="0011435C" w:rsidRDefault="00A83AE4" w:rsidP="00A83AE4">
            <w:pPr>
              <w:spacing w:line="0" w:lineRule="atLeast"/>
              <w:jc w:val="center"/>
              <w:rPr>
                <w:sz w:val="24"/>
                <w:szCs w:val="24"/>
              </w:rPr>
            </w:pPr>
          </w:p>
        </w:tc>
      </w:tr>
      <w:tr w:rsidR="00A83AE4" w:rsidRPr="0011435C" w14:paraId="67030687" w14:textId="77777777" w:rsidTr="00A83AE4">
        <w:trPr>
          <w:trHeight w:val="87"/>
        </w:trPr>
        <w:tc>
          <w:tcPr>
            <w:tcW w:w="2098" w:type="dxa"/>
            <w:vMerge/>
          </w:tcPr>
          <w:p w14:paraId="5FAB3571" w14:textId="77777777" w:rsidR="00A83AE4" w:rsidRPr="0011435C" w:rsidRDefault="00A83AE4" w:rsidP="00A83AE4">
            <w:pPr>
              <w:spacing w:line="0" w:lineRule="atLeast"/>
              <w:rPr>
                <w:rFonts w:eastAsia="Arial"/>
                <w:sz w:val="24"/>
                <w:szCs w:val="24"/>
              </w:rPr>
            </w:pPr>
          </w:p>
        </w:tc>
        <w:tc>
          <w:tcPr>
            <w:tcW w:w="7655" w:type="dxa"/>
          </w:tcPr>
          <w:p w14:paraId="462E29A9"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tc>
        <w:tc>
          <w:tcPr>
            <w:tcW w:w="1276" w:type="dxa"/>
            <w:vMerge/>
            <w:vAlign w:val="bottom"/>
          </w:tcPr>
          <w:p w14:paraId="74010AAA" w14:textId="77777777" w:rsidR="00A83AE4" w:rsidRPr="0011435C" w:rsidRDefault="00A83AE4" w:rsidP="00A83AE4">
            <w:pPr>
              <w:spacing w:line="0" w:lineRule="atLeast"/>
              <w:jc w:val="center"/>
              <w:rPr>
                <w:sz w:val="24"/>
                <w:szCs w:val="24"/>
              </w:rPr>
            </w:pPr>
          </w:p>
        </w:tc>
      </w:tr>
      <w:tr w:rsidR="00A83AE4" w:rsidRPr="0011435C" w14:paraId="1F79D148" w14:textId="77777777" w:rsidTr="00A83AE4">
        <w:trPr>
          <w:trHeight w:val="87"/>
        </w:trPr>
        <w:tc>
          <w:tcPr>
            <w:tcW w:w="2098" w:type="dxa"/>
            <w:vMerge/>
          </w:tcPr>
          <w:p w14:paraId="7A1E6319" w14:textId="77777777" w:rsidR="00A83AE4" w:rsidRPr="0011435C" w:rsidRDefault="00A83AE4" w:rsidP="00A83AE4">
            <w:pPr>
              <w:spacing w:line="0" w:lineRule="atLeast"/>
              <w:rPr>
                <w:rFonts w:eastAsia="Arial"/>
                <w:sz w:val="24"/>
                <w:szCs w:val="24"/>
              </w:rPr>
            </w:pPr>
          </w:p>
        </w:tc>
        <w:tc>
          <w:tcPr>
            <w:tcW w:w="7655" w:type="dxa"/>
          </w:tcPr>
          <w:p w14:paraId="7ACCB229" w14:textId="77777777" w:rsidR="00A83AE4" w:rsidRPr="0011435C" w:rsidRDefault="00A83AE4" w:rsidP="00A83AE4">
            <w:pPr>
              <w:rPr>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детей и новорожденных</w:t>
            </w:r>
          </w:p>
        </w:tc>
        <w:tc>
          <w:tcPr>
            <w:tcW w:w="1276" w:type="dxa"/>
            <w:vMerge/>
            <w:vAlign w:val="bottom"/>
          </w:tcPr>
          <w:p w14:paraId="19DBC74F" w14:textId="77777777" w:rsidR="00A83AE4" w:rsidRPr="0011435C" w:rsidRDefault="00A83AE4" w:rsidP="00A83AE4">
            <w:pPr>
              <w:spacing w:line="0" w:lineRule="atLeast"/>
              <w:jc w:val="center"/>
              <w:rPr>
                <w:sz w:val="24"/>
                <w:szCs w:val="24"/>
              </w:rPr>
            </w:pPr>
          </w:p>
        </w:tc>
      </w:tr>
      <w:tr w:rsidR="00A83AE4" w:rsidRPr="0011435C" w14:paraId="7304B43F" w14:textId="77777777" w:rsidTr="00A83AE4">
        <w:trPr>
          <w:trHeight w:val="87"/>
        </w:trPr>
        <w:tc>
          <w:tcPr>
            <w:tcW w:w="2098" w:type="dxa"/>
            <w:vMerge/>
          </w:tcPr>
          <w:p w14:paraId="1F5E77BF" w14:textId="77777777" w:rsidR="00A83AE4" w:rsidRPr="0011435C" w:rsidRDefault="00A83AE4" w:rsidP="00A83AE4">
            <w:pPr>
              <w:spacing w:line="0" w:lineRule="atLeast"/>
              <w:rPr>
                <w:rFonts w:eastAsia="Arial"/>
                <w:sz w:val="24"/>
                <w:szCs w:val="24"/>
              </w:rPr>
            </w:pPr>
          </w:p>
        </w:tc>
        <w:tc>
          <w:tcPr>
            <w:tcW w:w="7655" w:type="dxa"/>
          </w:tcPr>
          <w:p w14:paraId="0624A3E5" w14:textId="77777777" w:rsidR="00A83AE4" w:rsidRPr="0011435C" w:rsidRDefault="00A83AE4" w:rsidP="00A83AE4">
            <w:pPr>
              <w:rPr>
                <w:rFonts w:eastAsia="Arial"/>
                <w:sz w:val="24"/>
                <w:szCs w:val="24"/>
              </w:rPr>
            </w:pPr>
            <w:r w:rsidRPr="0011435C">
              <w:rPr>
                <w:rFonts w:eastAsia="Arial"/>
                <w:sz w:val="24"/>
                <w:szCs w:val="24"/>
              </w:rPr>
              <w:t xml:space="preserve">Специализированная программа для достижения частоты кадров не менее 1900 в сек., обеспечивающая поддержку приемо-передающих каналов, не менее </w:t>
            </w:r>
            <w:r w:rsidRPr="0011435C">
              <w:rPr>
                <w:sz w:val="24"/>
                <w:szCs w:val="24"/>
              </w:rPr>
              <w:t xml:space="preserve">4 718 592 </w:t>
            </w:r>
            <w:r w:rsidRPr="0011435C">
              <w:rPr>
                <w:rFonts w:eastAsia="Arial"/>
                <w:sz w:val="24"/>
                <w:szCs w:val="24"/>
              </w:rPr>
              <w:t>при динамическом диапазоне не менее 280 дБ</w:t>
            </w:r>
          </w:p>
        </w:tc>
        <w:tc>
          <w:tcPr>
            <w:tcW w:w="1276" w:type="dxa"/>
            <w:vMerge/>
            <w:vAlign w:val="bottom"/>
          </w:tcPr>
          <w:p w14:paraId="46B042EF" w14:textId="77777777" w:rsidR="00A83AE4" w:rsidRPr="0011435C" w:rsidRDefault="00A83AE4" w:rsidP="00A83AE4">
            <w:pPr>
              <w:spacing w:line="0" w:lineRule="atLeast"/>
              <w:jc w:val="center"/>
              <w:rPr>
                <w:sz w:val="24"/>
                <w:szCs w:val="24"/>
              </w:rPr>
            </w:pPr>
          </w:p>
        </w:tc>
      </w:tr>
      <w:tr w:rsidR="00A83AE4" w:rsidRPr="0011435C" w14:paraId="7EDAF404" w14:textId="77777777" w:rsidTr="00A83AE4">
        <w:trPr>
          <w:trHeight w:val="87"/>
        </w:trPr>
        <w:tc>
          <w:tcPr>
            <w:tcW w:w="2098" w:type="dxa"/>
            <w:vMerge/>
          </w:tcPr>
          <w:p w14:paraId="1683C488" w14:textId="77777777" w:rsidR="00A83AE4" w:rsidRPr="0011435C" w:rsidRDefault="00A83AE4" w:rsidP="00A83AE4">
            <w:pPr>
              <w:spacing w:line="0" w:lineRule="atLeast"/>
              <w:rPr>
                <w:rFonts w:eastAsia="Arial"/>
                <w:sz w:val="24"/>
                <w:szCs w:val="24"/>
              </w:rPr>
            </w:pPr>
          </w:p>
        </w:tc>
        <w:tc>
          <w:tcPr>
            <w:tcW w:w="7655" w:type="dxa"/>
            <w:vAlign w:val="bottom"/>
          </w:tcPr>
          <w:p w14:paraId="581761C2" w14:textId="77777777" w:rsidR="00A83AE4" w:rsidRPr="0011435C" w:rsidRDefault="00A83AE4" w:rsidP="00A83AE4">
            <w:pPr>
              <w:rPr>
                <w:rFonts w:eastAsia="Arial"/>
                <w:sz w:val="24"/>
                <w:szCs w:val="24"/>
              </w:rPr>
            </w:pPr>
            <w:r w:rsidRPr="0011435C">
              <w:rPr>
                <w:rFonts w:eastAsia="Arial"/>
                <w:sz w:val="24"/>
                <w:szCs w:val="24"/>
              </w:rPr>
              <w:t>Специализированная программа для биопсии</w:t>
            </w:r>
          </w:p>
        </w:tc>
        <w:tc>
          <w:tcPr>
            <w:tcW w:w="1276" w:type="dxa"/>
            <w:vMerge/>
            <w:vAlign w:val="bottom"/>
          </w:tcPr>
          <w:p w14:paraId="140E2CD7" w14:textId="77777777" w:rsidR="00A83AE4" w:rsidRPr="0011435C" w:rsidRDefault="00A83AE4" w:rsidP="00A83AE4">
            <w:pPr>
              <w:spacing w:line="0" w:lineRule="atLeast"/>
              <w:jc w:val="center"/>
              <w:rPr>
                <w:sz w:val="24"/>
                <w:szCs w:val="24"/>
              </w:rPr>
            </w:pPr>
          </w:p>
        </w:tc>
      </w:tr>
      <w:tr w:rsidR="00A83AE4" w:rsidRPr="0011435C" w14:paraId="45A3F998" w14:textId="77777777" w:rsidTr="00A83AE4">
        <w:trPr>
          <w:trHeight w:val="87"/>
        </w:trPr>
        <w:tc>
          <w:tcPr>
            <w:tcW w:w="2098" w:type="dxa"/>
            <w:vMerge/>
          </w:tcPr>
          <w:p w14:paraId="30D03B55" w14:textId="77777777" w:rsidR="00A83AE4" w:rsidRPr="0011435C" w:rsidRDefault="00A83AE4" w:rsidP="00A83AE4">
            <w:pPr>
              <w:spacing w:line="0" w:lineRule="atLeast"/>
              <w:rPr>
                <w:rFonts w:eastAsia="Arial"/>
                <w:sz w:val="24"/>
                <w:szCs w:val="24"/>
              </w:rPr>
            </w:pPr>
          </w:p>
        </w:tc>
        <w:tc>
          <w:tcPr>
            <w:tcW w:w="7655" w:type="dxa"/>
            <w:vAlign w:val="bottom"/>
          </w:tcPr>
          <w:p w14:paraId="3F810BB6" w14:textId="77777777" w:rsidR="00A83AE4" w:rsidRPr="0011435C" w:rsidRDefault="00A83AE4" w:rsidP="00A83AE4">
            <w:pPr>
              <w:spacing w:line="0" w:lineRule="atLeast"/>
              <w:rPr>
                <w:rFonts w:eastAsia="Arial"/>
                <w:sz w:val="24"/>
                <w:szCs w:val="24"/>
              </w:rPr>
            </w:pPr>
            <w:r w:rsidRPr="0011435C">
              <w:rPr>
                <w:rFonts w:eastAsia="Arial"/>
                <w:sz w:val="24"/>
                <w:szCs w:val="24"/>
              </w:rPr>
              <w:t>Специализированная программа для коррекции тканевой аберрации: автоматическая коррекция скорости ультразвуковых волн</w:t>
            </w:r>
          </w:p>
        </w:tc>
        <w:tc>
          <w:tcPr>
            <w:tcW w:w="1276" w:type="dxa"/>
            <w:vMerge/>
            <w:vAlign w:val="bottom"/>
          </w:tcPr>
          <w:p w14:paraId="54AB2B2B" w14:textId="77777777" w:rsidR="00A83AE4" w:rsidRPr="0011435C" w:rsidRDefault="00A83AE4" w:rsidP="00A83AE4">
            <w:pPr>
              <w:spacing w:line="0" w:lineRule="atLeast"/>
              <w:jc w:val="center"/>
              <w:rPr>
                <w:sz w:val="24"/>
                <w:szCs w:val="24"/>
              </w:rPr>
            </w:pPr>
          </w:p>
        </w:tc>
      </w:tr>
      <w:tr w:rsidR="00A83AE4" w:rsidRPr="0011435C" w14:paraId="230648DE" w14:textId="77777777" w:rsidTr="00A83AE4">
        <w:tc>
          <w:tcPr>
            <w:tcW w:w="9753" w:type="dxa"/>
            <w:gridSpan w:val="2"/>
            <w:vAlign w:val="bottom"/>
          </w:tcPr>
          <w:p w14:paraId="3EAB286A" w14:textId="77777777" w:rsidR="00A83AE4" w:rsidRPr="0011435C" w:rsidRDefault="00A83AE4" w:rsidP="00A83AE4">
            <w:pPr>
              <w:pStyle w:val="afffffd"/>
              <w:numPr>
                <w:ilvl w:val="0"/>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Класс</w:t>
            </w:r>
          </w:p>
        </w:tc>
        <w:tc>
          <w:tcPr>
            <w:tcW w:w="1276" w:type="dxa"/>
            <w:vAlign w:val="bottom"/>
          </w:tcPr>
          <w:p w14:paraId="473A4F70" w14:textId="77777777" w:rsidR="00A83AE4" w:rsidRPr="0011435C" w:rsidRDefault="00A83AE4" w:rsidP="00A83AE4">
            <w:pPr>
              <w:jc w:val="center"/>
              <w:rPr>
                <w:sz w:val="24"/>
                <w:szCs w:val="24"/>
              </w:rPr>
            </w:pPr>
            <w:r w:rsidRPr="0011435C">
              <w:rPr>
                <w:sz w:val="24"/>
                <w:szCs w:val="24"/>
              </w:rPr>
              <w:t>Экспертный</w:t>
            </w:r>
          </w:p>
        </w:tc>
      </w:tr>
      <w:tr w:rsidR="00A83AE4" w:rsidRPr="0011435C" w14:paraId="1D026CF9" w14:textId="77777777" w:rsidTr="00A83AE4">
        <w:tc>
          <w:tcPr>
            <w:tcW w:w="9753" w:type="dxa"/>
            <w:gridSpan w:val="2"/>
          </w:tcPr>
          <w:p w14:paraId="43262392"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Конструктивное исполнение</w:t>
            </w:r>
          </w:p>
        </w:tc>
        <w:tc>
          <w:tcPr>
            <w:tcW w:w="1276" w:type="dxa"/>
          </w:tcPr>
          <w:p w14:paraId="292F7759" w14:textId="77777777" w:rsidR="00A83AE4" w:rsidRPr="0011435C" w:rsidRDefault="00A83AE4" w:rsidP="00A83AE4">
            <w:pPr>
              <w:jc w:val="center"/>
              <w:rPr>
                <w:sz w:val="24"/>
                <w:szCs w:val="24"/>
              </w:rPr>
            </w:pPr>
            <w:r w:rsidRPr="0011435C">
              <w:rPr>
                <w:sz w:val="24"/>
                <w:szCs w:val="24"/>
              </w:rPr>
              <w:t>Передвижной</w:t>
            </w:r>
          </w:p>
        </w:tc>
      </w:tr>
      <w:tr w:rsidR="00A83AE4" w:rsidRPr="0011435C" w14:paraId="7F5F3853" w14:textId="77777777" w:rsidTr="00A83AE4">
        <w:tc>
          <w:tcPr>
            <w:tcW w:w="9753" w:type="dxa"/>
            <w:gridSpan w:val="2"/>
          </w:tcPr>
          <w:p w14:paraId="011B458E"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Гарантийный срок, лет, не менее</w:t>
            </w:r>
          </w:p>
        </w:tc>
        <w:tc>
          <w:tcPr>
            <w:tcW w:w="1276" w:type="dxa"/>
            <w:vAlign w:val="bottom"/>
          </w:tcPr>
          <w:p w14:paraId="0E481BCD" w14:textId="77777777" w:rsidR="00A83AE4" w:rsidRPr="0011435C" w:rsidRDefault="00A83AE4" w:rsidP="00A83AE4">
            <w:pPr>
              <w:spacing w:line="0" w:lineRule="atLeast"/>
              <w:ind w:left="55"/>
              <w:jc w:val="center"/>
              <w:rPr>
                <w:rFonts w:eastAsia="Arial"/>
                <w:w w:val="84"/>
                <w:sz w:val="24"/>
                <w:szCs w:val="24"/>
              </w:rPr>
            </w:pPr>
            <w:r w:rsidRPr="0011435C">
              <w:rPr>
                <w:rFonts w:eastAsia="Arial"/>
                <w:w w:val="84"/>
                <w:sz w:val="24"/>
                <w:szCs w:val="24"/>
              </w:rPr>
              <w:t>1</w:t>
            </w:r>
          </w:p>
        </w:tc>
      </w:tr>
      <w:tr w:rsidR="00A83AE4" w:rsidRPr="0011435C" w14:paraId="5F2E1146" w14:textId="77777777" w:rsidTr="00A83AE4">
        <w:tc>
          <w:tcPr>
            <w:tcW w:w="9753" w:type="dxa"/>
            <w:gridSpan w:val="2"/>
          </w:tcPr>
          <w:p w14:paraId="0300BDFB" w14:textId="77777777" w:rsidR="00A83AE4" w:rsidRPr="0011435C" w:rsidRDefault="00A83AE4" w:rsidP="00A83AE4">
            <w:pPr>
              <w:pStyle w:val="afffffd"/>
              <w:numPr>
                <w:ilvl w:val="0"/>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Состав</w:t>
            </w:r>
          </w:p>
        </w:tc>
        <w:tc>
          <w:tcPr>
            <w:tcW w:w="1276" w:type="dxa"/>
            <w:vAlign w:val="bottom"/>
          </w:tcPr>
          <w:p w14:paraId="4E84FEC1" w14:textId="77777777" w:rsidR="00A83AE4" w:rsidRPr="0011435C" w:rsidRDefault="00A83AE4" w:rsidP="00A83AE4">
            <w:pPr>
              <w:spacing w:line="0" w:lineRule="atLeast"/>
              <w:jc w:val="center"/>
              <w:rPr>
                <w:sz w:val="24"/>
                <w:szCs w:val="24"/>
              </w:rPr>
            </w:pPr>
          </w:p>
        </w:tc>
      </w:tr>
      <w:tr w:rsidR="00A83AE4" w:rsidRPr="0011435C" w14:paraId="1E215233" w14:textId="77777777" w:rsidTr="00A83AE4">
        <w:tc>
          <w:tcPr>
            <w:tcW w:w="9753" w:type="dxa"/>
            <w:gridSpan w:val="2"/>
          </w:tcPr>
          <w:p w14:paraId="05598F23" w14:textId="77777777" w:rsidR="00A83AE4" w:rsidRPr="0011435C" w:rsidRDefault="00A83AE4" w:rsidP="00A83AE4">
            <w:pPr>
              <w:pStyle w:val="afffffd"/>
              <w:numPr>
                <w:ilvl w:val="1"/>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Электронный блок с монитором и сенсорной панелью управления размером не менее 12”</w:t>
            </w:r>
          </w:p>
        </w:tc>
        <w:tc>
          <w:tcPr>
            <w:tcW w:w="1276" w:type="dxa"/>
            <w:vAlign w:val="bottom"/>
          </w:tcPr>
          <w:p w14:paraId="57D4E9F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C2FFA50" w14:textId="77777777" w:rsidTr="00A83AE4">
        <w:tc>
          <w:tcPr>
            <w:tcW w:w="9753" w:type="dxa"/>
            <w:gridSpan w:val="2"/>
          </w:tcPr>
          <w:p w14:paraId="7F5B2658" w14:textId="77777777" w:rsidR="00A83AE4" w:rsidRPr="0011435C" w:rsidRDefault="00A83AE4" w:rsidP="00A83AE4">
            <w:pPr>
              <w:pStyle w:val="afffffd"/>
              <w:numPr>
                <w:ilvl w:val="1"/>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Набор ультразвуковых датчиков</w:t>
            </w:r>
          </w:p>
        </w:tc>
        <w:tc>
          <w:tcPr>
            <w:tcW w:w="1276" w:type="dxa"/>
            <w:vAlign w:val="bottom"/>
          </w:tcPr>
          <w:p w14:paraId="66DB0A8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D1F8715" w14:textId="77777777" w:rsidTr="00A83AE4">
        <w:trPr>
          <w:trHeight w:val="291"/>
        </w:trPr>
        <w:tc>
          <w:tcPr>
            <w:tcW w:w="9753" w:type="dxa"/>
            <w:gridSpan w:val="2"/>
            <w:vAlign w:val="bottom"/>
          </w:tcPr>
          <w:p w14:paraId="57A2D961"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Секторный фазированный датчик для эхокардиографии  взрослых и детей, исследований сердца плода, для абдоминальных исследований детей и </w:t>
            </w:r>
            <w:proofErr w:type="spellStart"/>
            <w:r w:rsidRPr="0011435C">
              <w:rPr>
                <w:rFonts w:ascii="Times New Roman" w:eastAsia="Arial" w:hAnsi="Times New Roman" w:cs="Times New Roman"/>
                <w:sz w:val="24"/>
                <w:szCs w:val="24"/>
              </w:rPr>
              <w:t>нейросонографии</w:t>
            </w:r>
            <w:proofErr w:type="spellEnd"/>
          </w:p>
        </w:tc>
        <w:tc>
          <w:tcPr>
            <w:tcW w:w="1276" w:type="dxa"/>
          </w:tcPr>
          <w:p w14:paraId="1D7A441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p w14:paraId="7692143E" w14:textId="77777777" w:rsidR="00A83AE4" w:rsidRPr="0011435C" w:rsidRDefault="00A83AE4" w:rsidP="00A83AE4">
            <w:pPr>
              <w:jc w:val="center"/>
              <w:rPr>
                <w:sz w:val="24"/>
                <w:szCs w:val="24"/>
              </w:rPr>
            </w:pPr>
          </w:p>
        </w:tc>
      </w:tr>
      <w:tr w:rsidR="00A83AE4" w:rsidRPr="0011435C" w14:paraId="4878CA71" w14:textId="77777777" w:rsidTr="00A83AE4">
        <w:trPr>
          <w:trHeight w:val="291"/>
        </w:trPr>
        <w:tc>
          <w:tcPr>
            <w:tcW w:w="9753" w:type="dxa"/>
            <w:gridSpan w:val="2"/>
            <w:vAlign w:val="bottom"/>
          </w:tcPr>
          <w:p w14:paraId="1D8E1483"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276" w:type="dxa"/>
          </w:tcPr>
          <w:p w14:paraId="6EB59DE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3 – 8 </w:t>
            </w:r>
          </w:p>
        </w:tc>
      </w:tr>
      <w:tr w:rsidR="00A83AE4" w:rsidRPr="0011435C" w14:paraId="72E93573" w14:textId="77777777" w:rsidTr="00A83AE4">
        <w:trPr>
          <w:trHeight w:val="291"/>
        </w:trPr>
        <w:tc>
          <w:tcPr>
            <w:tcW w:w="9753" w:type="dxa"/>
            <w:gridSpan w:val="2"/>
            <w:vAlign w:val="bottom"/>
          </w:tcPr>
          <w:p w14:paraId="5CFB2B30"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276" w:type="dxa"/>
          </w:tcPr>
          <w:p w14:paraId="2AB4BDF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15,4 </w:t>
            </w:r>
          </w:p>
        </w:tc>
      </w:tr>
      <w:tr w:rsidR="00A83AE4" w:rsidRPr="0011435C" w14:paraId="11F325C9" w14:textId="77777777" w:rsidTr="00A83AE4">
        <w:trPr>
          <w:trHeight w:val="291"/>
        </w:trPr>
        <w:tc>
          <w:tcPr>
            <w:tcW w:w="9753" w:type="dxa"/>
            <w:gridSpan w:val="2"/>
            <w:vAlign w:val="bottom"/>
          </w:tcPr>
          <w:p w14:paraId="77B472DC"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276" w:type="dxa"/>
          </w:tcPr>
          <w:p w14:paraId="60A76C5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96</w:t>
            </w:r>
          </w:p>
        </w:tc>
      </w:tr>
      <w:tr w:rsidR="00A83AE4" w:rsidRPr="0011435C" w14:paraId="1315AF47" w14:textId="77777777" w:rsidTr="00A83AE4">
        <w:trPr>
          <w:trHeight w:val="291"/>
        </w:trPr>
        <w:tc>
          <w:tcPr>
            <w:tcW w:w="9753" w:type="dxa"/>
            <w:gridSpan w:val="2"/>
            <w:vAlign w:val="bottom"/>
          </w:tcPr>
          <w:p w14:paraId="37FD5900"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Конвексный</w:t>
            </w:r>
            <w:proofErr w:type="spellEnd"/>
            <w:r w:rsidRPr="0011435C">
              <w:rPr>
                <w:rFonts w:ascii="Times New Roman" w:eastAsia="Arial" w:hAnsi="Times New Roman" w:cs="Times New Roman"/>
                <w:sz w:val="24"/>
                <w:szCs w:val="24"/>
              </w:rPr>
              <w:t xml:space="preserve">  датчик для общих абдоминальных, акушерских, гинекологических  исследований, сердца плода и урологии</w:t>
            </w:r>
          </w:p>
        </w:tc>
        <w:tc>
          <w:tcPr>
            <w:tcW w:w="1276" w:type="dxa"/>
          </w:tcPr>
          <w:p w14:paraId="0D4C2BB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p w14:paraId="3E350536" w14:textId="77777777" w:rsidR="00A83AE4" w:rsidRPr="0011435C" w:rsidRDefault="00A83AE4" w:rsidP="00A83AE4">
            <w:pPr>
              <w:jc w:val="center"/>
              <w:rPr>
                <w:sz w:val="24"/>
                <w:szCs w:val="24"/>
              </w:rPr>
            </w:pPr>
          </w:p>
        </w:tc>
      </w:tr>
      <w:tr w:rsidR="00A83AE4" w:rsidRPr="0011435C" w14:paraId="2BA43BFB" w14:textId="77777777" w:rsidTr="00A83AE4">
        <w:trPr>
          <w:trHeight w:val="291"/>
        </w:trPr>
        <w:tc>
          <w:tcPr>
            <w:tcW w:w="9753" w:type="dxa"/>
            <w:gridSpan w:val="2"/>
            <w:vAlign w:val="bottom"/>
          </w:tcPr>
          <w:p w14:paraId="41F1F549"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Диапазон частот, МГц, не менее</w:t>
            </w:r>
          </w:p>
        </w:tc>
        <w:tc>
          <w:tcPr>
            <w:tcW w:w="1276" w:type="dxa"/>
          </w:tcPr>
          <w:p w14:paraId="7A5BB7B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2 – 6 </w:t>
            </w:r>
          </w:p>
        </w:tc>
      </w:tr>
      <w:tr w:rsidR="00A83AE4" w:rsidRPr="0011435C" w14:paraId="64FAEE21" w14:textId="77777777" w:rsidTr="00A83AE4">
        <w:trPr>
          <w:trHeight w:val="291"/>
        </w:trPr>
        <w:tc>
          <w:tcPr>
            <w:tcW w:w="9753" w:type="dxa"/>
            <w:gridSpan w:val="2"/>
            <w:vAlign w:val="bottom"/>
          </w:tcPr>
          <w:p w14:paraId="569DC4C1"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Радиус кривизны,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276" w:type="dxa"/>
          </w:tcPr>
          <w:p w14:paraId="7D91FF4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50</w:t>
            </w:r>
          </w:p>
        </w:tc>
      </w:tr>
      <w:tr w:rsidR="00A83AE4" w:rsidRPr="0011435C" w14:paraId="3D74AFFE" w14:textId="77777777" w:rsidTr="00A83AE4">
        <w:trPr>
          <w:trHeight w:val="291"/>
        </w:trPr>
        <w:tc>
          <w:tcPr>
            <w:tcW w:w="9753" w:type="dxa"/>
            <w:gridSpan w:val="2"/>
            <w:vAlign w:val="bottom"/>
          </w:tcPr>
          <w:p w14:paraId="098E4FC5"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Количество элементов, не менее</w:t>
            </w:r>
          </w:p>
        </w:tc>
        <w:tc>
          <w:tcPr>
            <w:tcW w:w="1276" w:type="dxa"/>
          </w:tcPr>
          <w:p w14:paraId="3396DBA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128</w:t>
            </w:r>
          </w:p>
        </w:tc>
      </w:tr>
      <w:tr w:rsidR="00A83AE4" w:rsidRPr="0011435C" w14:paraId="406B52AE" w14:textId="77777777" w:rsidTr="00A83AE4">
        <w:trPr>
          <w:trHeight w:val="291"/>
        </w:trPr>
        <w:tc>
          <w:tcPr>
            <w:tcW w:w="9753" w:type="dxa"/>
            <w:gridSpan w:val="2"/>
            <w:vAlign w:val="bottom"/>
          </w:tcPr>
          <w:p w14:paraId="40906A75"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Линейный датчик для сосудов, поверхностных органов и структур, скелетно-мышечной системы</w:t>
            </w:r>
          </w:p>
        </w:tc>
        <w:tc>
          <w:tcPr>
            <w:tcW w:w="1276" w:type="dxa"/>
          </w:tcPr>
          <w:p w14:paraId="7F50D36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p w14:paraId="5ACB32DE" w14:textId="77777777" w:rsidR="00A83AE4" w:rsidRPr="0011435C" w:rsidRDefault="00A83AE4" w:rsidP="00A83AE4">
            <w:pPr>
              <w:jc w:val="center"/>
              <w:rPr>
                <w:sz w:val="24"/>
                <w:szCs w:val="24"/>
              </w:rPr>
            </w:pPr>
          </w:p>
        </w:tc>
      </w:tr>
      <w:tr w:rsidR="00A83AE4" w:rsidRPr="0011435C" w14:paraId="4478E9B1" w14:textId="77777777" w:rsidTr="00A83AE4">
        <w:trPr>
          <w:trHeight w:val="291"/>
        </w:trPr>
        <w:tc>
          <w:tcPr>
            <w:tcW w:w="9753" w:type="dxa"/>
            <w:gridSpan w:val="2"/>
            <w:vAlign w:val="bottom"/>
          </w:tcPr>
          <w:p w14:paraId="704FA37E"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276" w:type="dxa"/>
          </w:tcPr>
          <w:p w14:paraId="3A40012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5 – 18 </w:t>
            </w:r>
          </w:p>
        </w:tc>
      </w:tr>
      <w:tr w:rsidR="00A83AE4" w:rsidRPr="0011435C" w14:paraId="4C7611BC" w14:textId="77777777" w:rsidTr="00A83AE4">
        <w:trPr>
          <w:trHeight w:val="291"/>
        </w:trPr>
        <w:tc>
          <w:tcPr>
            <w:tcW w:w="9753" w:type="dxa"/>
            <w:gridSpan w:val="2"/>
            <w:vAlign w:val="bottom"/>
          </w:tcPr>
          <w:p w14:paraId="6DAA11CD"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276" w:type="dxa"/>
          </w:tcPr>
          <w:p w14:paraId="3079D1E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38,9</w:t>
            </w:r>
          </w:p>
        </w:tc>
      </w:tr>
      <w:tr w:rsidR="00A83AE4" w:rsidRPr="0011435C" w14:paraId="30CFA2BA" w14:textId="77777777" w:rsidTr="00A83AE4">
        <w:trPr>
          <w:trHeight w:val="291"/>
        </w:trPr>
        <w:tc>
          <w:tcPr>
            <w:tcW w:w="9753" w:type="dxa"/>
            <w:gridSpan w:val="2"/>
            <w:vAlign w:val="bottom"/>
          </w:tcPr>
          <w:p w14:paraId="68934770" w14:textId="77777777" w:rsidR="00A83AE4" w:rsidRPr="0011435C" w:rsidRDefault="00A83AE4" w:rsidP="00A83AE4">
            <w:pPr>
              <w:pStyle w:val="afffffd"/>
              <w:numPr>
                <w:ilvl w:val="3"/>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276" w:type="dxa"/>
          </w:tcPr>
          <w:p w14:paraId="7528945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288</w:t>
            </w:r>
          </w:p>
        </w:tc>
      </w:tr>
      <w:tr w:rsidR="00A83AE4" w:rsidRPr="0011435C" w14:paraId="103AD40E" w14:textId="77777777" w:rsidTr="00A83AE4">
        <w:tc>
          <w:tcPr>
            <w:tcW w:w="9753" w:type="dxa"/>
            <w:gridSpan w:val="2"/>
            <w:vAlign w:val="bottom"/>
          </w:tcPr>
          <w:p w14:paraId="28A27A3C"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Комплект кабелей электропитания</w:t>
            </w:r>
          </w:p>
        </w:tc>
        <w:tc>
          <w:tcPr>
            <w:tcW w:w="1276" w:type="dxa"/>
            <w:vAlign w:val="bottom"/>
          </w:tcPr>
          <w:p w14:paraId="7C38204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28C228A" w14:textId="77777777" w:rsidTr="00A83AE4">
        <w:tc>
          <w:tcPr>
            <w:tcW w:w="9753" w:type="dxa"/>
            <w:gridSpan w:val="2"/>
            <w:vAlign w:val="bottom"/>
          </w:tcPr>
          <w:p w14:paraId="3BE5E099"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Руководство по эксплуатации на русском языке</w:t>
            </w:r>
          </w:p>
        </w:tc>
        <w:tc>
          <w:tcPr>
            <w:tcW w:w="1276" w:type="dxa"/>
            <w:vAlign w:val="bottom"/>
          </w:tcPr>
          <w:p w14:paraId="7CE61A4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BEA2256" w14:textId="77777777" w:rsidTr="00A83AE4">
        <w:tc>
          <w:tcPr>
            <w:tcW w:w="9753" w:type="dxa"/>
            <w:gridSpan w:val="2"/>
            <w:vAlign w:val="bottom"/>
          </w:tcPr>
          <w:p w14:paraId="7515D9E0"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Декларация о соответствии, зарегистрированная в уполномоченном органе по сертификации</w:t>
            </w:r>
          </w:p>
        </w:tc>
        <w:tc>
          <w:tcPr>
            <w:tcW w:w="1276" w:type="dxa"/>
            <w:vAlign w:val="bottom"/>
          </w:tcPr>
          <w:p w14:paraId="62546D1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0436B09" w14:textId="77777777" w:rsidTr="00A83AE4">
        <w:tc>
          <w:tcPr>
            <w:tcW w:w="9753" w:type="dxa"/>
            <w:gridSpan w:val="2"/>
            <w:vAlign w:val="bottom"/>
          </w:tcPr>
          <w:p w14:paraId="4034174E"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Регистрационное удостоверение МЗ России</w:t>
            </w:r>
          </w:p>
        </w:tc>
        <w:tc>
          <w:tcPr>
            <w:tcW w:w="1276" w:type="dxa"/>
            <w:vAlign w:val="bottom"/>
          </w:tcPr>
          <w:p w14:paraId="296EF1EA" w14:textId="77777777" w:rsidR="00A83AE4" w:rsidRPr="0011435C" w:rsidRDefault="00A83AE4" w:rsidP="00A83AE4">
            <w:pPr>
              <w:spacing w:line="0" w:lineRule="atLeast"/>
              <w:ind w:left="35"/>
              <w:jc w:val="center"/>
              <w:rPr>
                <w:rFonts w:eastAsia="Arial"/>
                <w:sz w:val="24"/>
                <w:szCs w:val="24"/>
              </w:rPr>
            </w:pPr>
          </w:p>
        </w:tc>
      </w:tr>
      <w:tr w:rsidR="00A83AE4" w:rsidRPr="0011435C" w14:paraId="6D01882A" w14:textId="77777777" w:rsidTr="00A83AE4">
        <w:tc>
          <w:tcPr>
            <w:tcW w:w="9753" w:type="dxa"/>
            <w:gridSpan w:val="2"/>
            <w:vAlign w:val="bottom"/>
          </w:tcPr>
          <w:p w14:paraId="556E079E"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Дополнительные средства</w:t>
            </w:r>
          </w:p>
        </w:tc>
        <w:tc>
          <w:tcPr>
            <w:tcW w:w="1276" w:type="dxa"/>
            <w:vAlign w:val="bottom"/>
          </w:tcPr>
          <w:p w14:paraId="79271FF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AF3FBDD" w14:textId="77777777" w:rsidTr="00A83AE4">
        <w:tc>
          <w:tcPr>
            <w:tcW w:w="9753" w:type="dxa"/>
            <w:gridSpan w:val="2"/>
            <w:vAlign w:val="bottom"/>
          </w:tcPr>
          <w:p w14:paraId="6ED199D5"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Видеопринтер</w:t>
            </w:r>
            <w:proofErr w:type="spellEnd"/>
          </w:p>
        </w:tc>
        <w:tc>
          <w:tcPr>
            <w:tcW w:w="1276" w:type="dxa"/>
          </w:tcPr>
          <w:p w14:paraId="7A0773D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513F0B5" w14:textId="77777777" w:rsidTr="00A83AE4">
        <w:tc>
          <w:tcPr>
            <w:tcW w:w="9753" w:type="dxa"/>
            <w:gridSpan w:val="2"/>
          </w:tcPr>
          <w:p w14:paraId="4D121165"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Основные технические характеристики</w:t>
            </w:r>
          </w:p>
        </w:tc>
        <w:tc>
          <w:tcPr>
            <w:tcW w:w="1276" w:type="dxa"/>
            <w:vAlign w:val="bottom"/>
          </w:tcPr>
          <w:p w14:paraId="49322DC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FCDE2C3" w14:textId="77777777" w:rsidTr="00A83AE4">
        <w:tc>
          <w:tcPr>
            <w:tcW w:w="9753" w:type="dxa"/>
            <w:gridSpan w:val="2"/>
          </w:tcPr>
          <w:p w14:paraId="0906246D" w14:textId="77777777" w:rsidR="00A83AE4" w:rsidRPr="0011435C" w:rsidRDefault="00A83AE4" w:rsidP="00A83AE4">
            <w:pPr>
              <w:pStyle w:val="afffffd"/>
              <w:numPr>
                <w:ilvl w:val="1"/>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Режимы сканирования: </w:t>
            </w:r>
          </w:p>
        </w:tc>
        <w:tc>
          <w:tcPr>
            <w:tcW w:w="1276" w:type="dxa"/>
            <w:vAlign w:val="bottom"/>
          </w:tcPr>
          <w:p w14:paraId="4BB026D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85C0E2F" w14:textId="77777777" w:rsidTr="00A83AE4">
        <w:tc>
          <w:tcPr>
            <w:tcW w:w="9753" w:type="dxa"/>
            <w:gridSpan w:val="2"/>
          </w:tcPr>
          <w:p w14:paraId="58812D94"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В-режим</w:t>
            </w:r>
          </w:p>
        </w:tc>
        <w:tc>
          <w:tcPr>
            <w:tcW w:w="1276" w:type="dxa"/>
            <w:vAlign w:val="bottom"/>
          </w:tcPr>
          <w:p w14:paraId="6EBE5F5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917A6DD" w14:textId="77777777" w:rsidTr="00A83AE4">
        <w:tc>
          <w:tcPr>
            <w:tcW w:w="9753" w:type="dxa"/>
            <w:gridSpan w:val="2"/>
          </w:tcPr>
          <w:p w14:paraId="1E98CD82"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М-режим</w:t>
            </w:r>
          </w:p>
        </w:tc>
        <w:tc>
          <w:tcPr>
            <w:tcW w:w="1276" w:type="dxa"/>
            <w:vAlign w:val="bottom"/>
          </w:tcPr>
          <w:p w14:paraId="6710C30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C39B669" w14:textId="77777777" w:rsidTr="00A83AE4">
        <w:tc>
          <w:tcPr>
            <w:tcW w:w="9753" w:type="dxa"/>
            <w:gridSpan w:val="2"/>
          </w:tcPr>
          <w:p w14:paraId="6B69174B"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псевдоконвексное</w:t>
            </w:r>
            <w:proofErr w:type="spellEnd"/>
            <w:r w:rsidRPr="0011435C">
              <w:rPr>
                <w:rFonts w:ascii="Times New Roman" w:eastAsia="Arial" w:hAnsi="Times New Roman" w:cs="Times New Roman"/>
                <w:sz w:val="24"/>
                <w:szCs w:val="24"/>
              </w:rPr>
              <w:t xml:space="preserve"> сканирование в В-режиме для линейных датчиков</w:t>
            </w:r>
          </w:p>
        </w:tc>
        <w:tc>
          <w:tcPr>
            <w:tcW w:w="1276" w:type="dxa"/>
            <w:vAlign w:val="bottom"/>
          </w:tcPr>
          <w:p w14:paraId="39AF7C2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8B45862" w14:textId="77777777" w:rsidTr="00A83AE4">
        <w:tc>
          <w:tcPr>
            <w:tcW w:w="9753" w:type="dxa"/>
            <w:gridSpan w:val="2"/>
          </w:tcPr>
          <w:p w14:paraId="6D17AB5D"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пространственное компаундирование</w:t>
            </w:r>
          </w:p>
        </w:tc>
        <w:tc>
          <w:tcPr>
            <w:tcW w:w="1276" w:type="dxa"/>
            <w:vAlign w:val="bottom"/>
          </w:tcPr>
          <w:p w14:paraId="40160B1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31EE744" w14:textId="77777777" w:rsidTr="00A83AE4">
        <w:tc>
          <w:tcPr>
            <w:tcW w:w="9753" w:type="dxa"/>
            <w:gridSpan w:val="2"/>
          </w:tcPr>
          <w:p w14:paraId="29AF7814"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второй (тканевой) гармоники THI</w:t>
            </w:r>
          </w:p>
        </w:tc>
        <w:tc>
          <w:tcPr>
            <w:tcW w:w="1276" w:type="dxa"/>
            <w:vAlign w:val="bottom"/>
          </w:tcPr>
          <w:p w14:paraId="4B9E4DE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9C51B51" w14:textId="77777777" w:rsidTr="00A83AE4">
        <w:tc>
          <w:tcPr>
            <w:tcW w:w="9753" w:type="dxa"/>
            <w:gridSpan w:val="2"/>
          </w:tcPr>
          <w:p w14:paraId="239AE177"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импульсно-волновой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PW</w:t>
            </w:r>
          </w:p>
        </w:tc>
        <w:tc>
          <w:tcPr>
            <w:tcW w:w="1276" w:type="dxa"/>
          </w:tcPr>
          <w:p w14:paraId="07C849D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48F4FC4" w14:textId="77777777" w:rsidTr="00A83AE4">
        <w:tc>
          <w:tcPr>
            <w:tcW w:w="9753" w:type="dxa"/>
            <w:gridSpan w:val="2"/>
          </w:tcPr>
          <w:p w14:paraId="09B5A8FA"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высокой частоты повторения импульсов излучения (HPRF)</w:t>
            </w:r>
          </w:p>
        </w:tc>
        <w:tc>
          <w:tcPr>
            <w:tcW w:w="1276" w:type="dxa"/>
            <w:vAlign w:val="bottom"/>
          </w:tcPr>
          <w:p w14:paraId="19203B4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2BEE706" w14:textId="77777777" w:rsidTr="00A83AE4">
        <w:tc>
          <w:tcPr>
            <w:tcW w:w="9753" w:type="dxa"/>
            <w:gridSpan w:val="2"/>
          </w:tcPr>
          <w:p w14:paraId="08F3C96E"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цветной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CFM</w:t>
            </w:r>
          </w:p>
        </w:tc>
        <w:tc>
          <w:tcPr>
            <w:tcW w:w="1276" w:type="dxa"/>
          </w:tcPr>
          <w:p w14:paraId="0B832F6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A72D069" w14:textId="77777777" w:rsidTr="00A83AE4">
        <w:tc>
          <w:tcPr>
            <w:tcW w:w="9753" w:type="dxa"/>
            <w:gridSpan w:val="2"/>
          </w:tcPr>
          <w:p w14:paraId="30B1B223" w14:textId="77777777" w:rsidR="00A83AE4" w:rsidRPr="0011435C" w:rsidRDefault="00A83AE4" w:rsidP="00A83AE4">
            <w:pPr>
              <w:pStyle w:val="afffffd"/>
              <w:numPr>
                <w:ilvl w:val="2"/>
                <w:numId w:val="45"/>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энергетический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PD</w:t>
            </w:r>
          </w:p>
        </w:tc>
        <w:tc>
          <w:tcPr>
            <w:tcW w:w="1276" w:type="dxa"/>
            <w:vAlign w:val="bottom"/>
          </w:tcPr>
          <w:p w14:paraId="2C0BC43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BC7C8BF" w14:textId="77777777" w:rsidTr="00A83AE4">
        <w:tc>
          <w:tcPr>
            <w:tcW w:w="9753" w:type="dxa"/>
            <w:gridSpan w:val="2"/>
          </w:tcPr>
          <w:p w14:paraId="01B23DF7" w14:textId="77777777" w:rsidR="00A83AE4" w:rsidRPr="0011435C" w:rsidRDefault="00A83AE4" w:rsidP="00A83AE4">
            <w:pPr>
              <w:pStyle w:val="afffffd"/>
              <w:numPr>
                <w:ilvl w:val="2"/>
                <w:numId w:val="45"/>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направленный энергетический </w:t>
            </w:r>
            <w:proofErr w:type="spellStart"/>
            <w:r w:rsidRPr="0011435C">
              <w:rPr>
                <w:rFonts w:ascii="Times New Roman" w:eastAsia="Arial" w:hAnsi="Times New Roman" w:cs="Times New Roman"/>
                <w:sz w:val="24"/>
                <w:szCs w:val="24"/>
              </w:rPr>
              <w:t>допплер</w:t>
            </w:r>
            <w:proofErr w:type="spellEnd"/>
          </w:p>
        </w:tc>
        <w:tc>
          <w:tcPr>
            <w:tcW w:w="1276" w:type="dxa"/>
            <w:vAlign w:val="bottom"/>
          </w:tcPr>
          <w:p w14:paraId="2DFFDCD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EBACDCC" w14:textId="77777777" w:rsidTr="00A83AE4">
        <w:tc>
          <w:tcPr>
            <w:tcW w:w="9753" w:type="dxa"/>
            <w:gridSpan w:val="2"/>
          </w:tcPr>
          <w:p w14:paraId="4A6D3169" w14:textId="77777777" w:rsidR="00A83AE4" w:rsidRPr="0011435C" w:rsidRDefault="00A83AE4" w:rsidP="00A83AE4">
            <w:pPr>
              <w:pStyle w:val="afffffd"/>
              <w:numPr>
                <w:ilvl w:val="2"/>
                <w:numId w:val="45"/>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триплексный режим в реальном времени</w:t>
            </w:r>
          </w:p>
        </w:tc>
        <w:tc>
          <w:tcPr>
            <w:tcW w:w="1276" w:type="dxa"/>
            <w:vAlign w:val="bottom"/>
          </w:tcPr>
          <w:p w14:paraId="5A0D63C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E7EC391" w14:textId="77777777" w:rsidTr="00A83AE4">
        <w:tc>
          <w:tcPr>
            <w:tcW w:w="9753" w:type="dxa"/>
            <w:gridSpan w:val="2"/>
          </w:tcPr>
          <w:p w14:paraId="6F75DD87" w14:textId="77777777" w:rsidR="00A83AE4" w:rsidRPr="0011435C" w:rsidRDefault="00A83AE4" w:rsidP="00A83AE4">
            <w:pPr>
              <w:pStyle w:val="afffffd"/>
              <w:numPr>
                <w:ilvl w:val="2"/>
                <w:numId w:val="45"/>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многолучевой режим</w:t>
            </w:r>
          </w:p>
        </w:tc>
        <w:tc>
          <w:tcPr>
            <w:tcW w:w="1276" w:type="dxa"/>
            <w:vAlign w:val="bottom"/>
          </w:tcPr>
          <w:p w14:paraId="17C07CC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58DCE82" w14:textId="77777777" w:rsidTr="00A83AE4">
        <w:tc>
          <w:tcPr>
            <w:tcW w:w="9753" w:type="dxa"/>
            <w:gridSpan w:val="2"/>
          </w:tcPr>
          <w:p w14:paraId="70216824" w14:textId="77777777" w:rsidR="00A83AE4" w:rsidRPr="0011435C" w:rsidRDefault="00A83AE4" w:rsidP="00A83AE4">
            <w:pPr>
              <w:pStyle w:val="afffffd"/>
              <w:numPr>
                <w:ilvl w:val="1"/>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Формирование изображений</w:t>
            </w:r>
          </w:p>
        </w:tc>
        <w:tc>
          <w:tcPr>
            <w:tcW w:w="1276" w:type="dxa"/>
            <w:vAlign w:val="bottom"/>
          </w:tcPr>
          <w:p w14:paraId="4CA51E7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84BFBA0" w14:textId="77777777" w:rsidTr="00A83AE4">
        <w:tc>
          <w:tcPr>
            <w:tcW w:w="9753" w:type="dxa"/>
            <w:gridSpan w:val="2"/>
          </w:tcPr>
          <w:p w14:paraId="5C383BEC"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мощности  акустического  излучения  с отображением  значений  на  экране монитора</w:t>
            </w:r>
          </w:p>
        </w:tc>
        <w:tc>
          <w:tcPr>
            <w:tcW w:w="1276" w:type="dxa"/>
            <w:vAlign w:val="bottom"/>
          </w:tcPr>
          <w:p w14:paraId="745FBFB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1F7F17A" w14:textId="77777777" w:rsidTr="00A83AE4">
        <w:tc>
          <w:tcPr>
            <w:tcW w:w="9753" w:type="dxa"/>
            <w:gridSpan w:val="2"/>
          </w:tcPr>
          <w:p w14:paraId="3600D8B5"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усиления принимаемого сигнала с отображением значений на экране монитора</w:t>
            </w:r>
          </w:p>
        </w:tc>
        <w:tc>
          <w:tcPr>
            <w:tcW w:w="1276" w:type="dxa"/>
            <w:vAlign w:val="bottom"/>
          </w:tcPr>
          <w:p w14:paraId="5986585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40FB084" w14:textId="77777777" w:rsidTr="00A83AE4">
        <w:tc>
          <w:tcPr>
            <w:tcW w:w="9753" w:type="dxa"/>
            <w:gridSpan w:val="2"/>
          </w:tcPr>
          <w:p w14:paraId="6FF79010"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фокусировка на прием</w:t>
            </w:r>
          </w:p>
        </w:tc>
        <w:tc>
          <w:tcPr>
            <w:tcW w:w="1276" w:type="dxa"/>
            <w:vAlign w:val="bottom"/>
          </w:tcPr>
          <w:p w14:paraId="075E9F3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6AF1412" w14:textId="77777777" w:rsidTr="00A83AE4">
        <w:tc>
          <w:tcPr>
            <w:tcW w:w="9753" w:type="dxa"/>
            <w:gridSpan w:val="2"/>
          </w:tcPr>
          <w:p w14:paraId="78F38B1F"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апертура на излучение и прием</w:t>
            </w:r>
          </w:p>
        </w:tc>
        <w:tc>
          <w:tcPr>
            <w:tcW w:w="1276" w:type="dxa"/>
            <w:vAlign w:val="bottom"/>
          </w:tcPr>
          <w:p w14:paraId="322D15E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0A40F78" w14:textId="77777777" w:rsidTr="00A83AE4">
        <w:tc>
          <w:tcPr>
            <w:tcW w:w="9753" w:type="dxa"/>
            <w:gridSpan w:val="2"/>
          </w:tcPr>
          <w:p w14:paraId="05A1AA65"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lastRenderedPageBreak/>
              <w:t>аподизация</w:t>
            </w:r>
            <w:proofErr w:type="spellEnd"/>
            <w:r w:rsidRPr="0011435C">
              <w:rPr>
                <w:rFonts w:ascii="Times New Roman" w:eastAsia="Arial" w:hAnsi="Times New Roman" w:cs="Times New Roman"/>
                <w:sz w:val="24"/>
                <w:szCs w:val="24"/>
              </w:rPr>
              <w:t xml:space="preserve"> на излучение и прием</w:t>
            </w:r>
          </w:p>
        </w:tc>
        <w:tc>
          <w:tcPr>
            <w:tcW w:w="1276" w:type="dxa"/>
            <w:vAlign w:val="bottom"/>
          </w:tcPr>
          <w:p w14:paraId="26128C7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998993D" w14:textId="77777777" w:rsidTr="00A83AE4">
        <w:tc>
          <w:tcPr>
            <w:tcW w:w="9753" w:type="dxa"/>
            <w:gridSpan w:val="2"/>
          </w:tcPr>
          <w:p w14:paraId="20F23EB2"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частотное компаундирование</w:t>
            </w:r>
          </w:p>
        </w:tc>
        <w:tc>
          <w:tcPr>
            <w:tcW w:w="1276" w:type="dxa"/>
            <w:vAlign w:val="bottom"/>
          </w:tcPr>
          <w:p w14:paraId="085BECD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15E8E00" w14:textId="77777777" w:rsidTr="00A83AE4">
        <w:tc>
          <w:tcPr>
            <w:tcW w:w="9753" w:type="dxa"/>
            <w:gridSpan w:val="2"/>
          </w:tcPr>
          <w:p w14:paraId="7E3BA368"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фильтрация по глубине сканирования</w:t>
            </w:r>
          </w:p>
        </w:tc>
        <w:tc>
          <w:tcPr>
            <w:tcW w:w="1276" w:type="dxa"/>
            <w:vAlign w:val="bottom"/>
          </w:tcPr>
          <w:p w14:paraId="50F8BC5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73E98B8" w14:textId="77777777" w:rsidTr="00A83AE4">
        <w:tc>
          <w:tcPr>
            <w:tcW w:w="9753" w:type="dxa"/>
            <w:gridSpan w:val="2"/>
          </w:tcPr>
          <w:p w14:paraId="537A96E0"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псевдоокрашивание</w:t>
            </w:r>
            <w:proofErr w:type="spellEnd"/>
            <w:r w:rsidRPr="0011435C">
              <w:rPr>
                <w:rFonts w:ascii="Times New Roman" w:eastAsia="Arial" w:hAnsi="Times New Roman" w:cs="Times New Roman"/>
                <w:sz w:val="24"/>
                <w:szCs w:val="24"/>
              </w:rPr>
              <w:t xml:space="preserve"> полутонового изображения</w:t>
            </w:r>
          </w:p>
        </w:tc>
        <w:tc>
          <w:tcPr>
            <w:tcW w:w="1276" w:type="dxa"/>
            <w:vAlign w:val="bottom"/>
          </w:tcPr>
          <w:p w14:paraId="20FAF96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3178D4F" w14:textId="77777777" w:rsidTr="00A83AE4">
        <w:tc>
          <w:tcPr>
            <w:tcW w:w="9753" w:type="dxa"/>
            <w:gridSpan w:val="2"/>
          </w:tcPr>
          <w:p w14:paraId="17759C72"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изменение параметров визуализации (</w:t>
            </w:r>
            <w:proofErr w:type="spellStart"/>
            <w:r w:rsidRPr="0011435C">
              <w:rPr>
                <w:rFonts w:ascii="Times New Roman" w:eastAsia="Arial" w:hAnsi="Times New Roman" w:cs="Times New Roman"/>
                <w:sz w:val="24"/>
                <w:szCs w:val="24"/>
              </w:rPr>
              <w:t>постпроцессинг</w:t>
            </w:r>
            <w:proofErr w:type="spellEnd"/>
            <w:r w:rsidRPr="0011435C">
              <w:rPr>
                <w:rFonts w:ascii="Times New Roman" w:eastAsia="Arial" w:hAnsi="Times New Roman" w:cs="Times New Roman"/>
                <w:sz w:val="24"/>
                <w:szCs w:val="24"/>
              </w:rPr>
              <w:t>) на «замороженном» изображении</w:t>
            </w:r>
          </w:p>
        </w:tc>
        <w:tc>
          <w:tcPr>
            <w:tcW w:w="1276" w:type="dxa"/>
            <w:vAlign w:val="bottom"/>
          </w:tcPr>
          <w:p w14:paraId="15FF6D7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C374650" w14:textId="77777777" w:rsidTr="00A83AE4">
        <w:tc>
          <w:tcPr>
            <w:tcW w:w="9753" w:type="dxa"/>
            <w:gridSpan w:val="2"/>
          </w:tcPr>
          <w:p w14:paraId="3994B4B7"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и автоматического измерения параметров кровотока</w:t>
            </w:r>
          </w:p>
        </w:tc>
        <w:tc>
          <w:tcPr>
            <w:tcW w:w="1276" w:type="dxa"/>
            <w:vAlign w:val="bottom"/>
          </w:tcPr>
          <w:p w14:paraId="18E59FF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06B6EF8" w14:textId="77777777" w:rsidTr="00A83AE4">
        <w:tc>
          <w:tcPr>
            <w:tcW w:w="9753" w:type="dxa"/>
            <w:gridSpan w:val="2"/>
          </w:tcPr>
          <w:p w14:paraId="2F9134A5"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поворот и инверсия изображения</w:t>
            </w:r>
          </w:p>
        </w:tc>
        <w:tc>
          <w:tcPr>
            <w:tcW w:w="1276" w:type="dxa"/>
            <w:vAlign w:val="bottom"/>
          </w:tcPr>
          <w:p w14:paraId="709D5FA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2C5AC2A" w14:textId="77777777" w:rsidTr="00A83AE4">
        <w:tc>
          <w:tcPr>
            <w:tcW w:w="9753" w:type="dxa"/>
            <w:gridSpan w:val="2"/>
          </w:tcPr>
          <w:p w14:paraId="148D101D"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фильтр подчеркивания границ изображения</w:t>
            </w:r>
          </w:p>
        </w:tc>
        <w:tc>
          <w:tcPr>
            <w:tcW w:w="1276" w:type="dxa"/>
            <w:vAlign w:val="bottom"/>
          </w:tcPr>
          <w:p w14:paraId="02AFF13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48CAFDF" w14:textId="77777777" w:rsidTr="00A83AE4">
        <w:tc>
          <w:tcPr>
            <w:tcW w:w="9753" w:type="dxa"/>
            <w:gridSpan w:val="2"/>
          </w:tcPr>
          <w:p w14:paraId="646A914A"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сглаживание изображения</w:t>
            </w:r>
          </w:p>
        </w:tc>
        <w:tc>
          <w:tcPr>
            <w:tcW w:w="1276" w:type="dxa"/>
            <w:vAlign w:val="bottom"/>
          </w:tcPr>
          <w:p w14:paraId="6754A00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0F8962C" w14:textId="77777777" w:rsidTr="00A83AE4">
        <w:tc>
          <w:tcPr>
            <w:tcW w:w="9753" w:type="dxa"/>
            <w:gridSpan w:val="2"/>
          </w:tcPr>
          <w:p w14:paraId="1443CABE" w14:textId="77777777" w:rsidR="00A83AE4" w:rsidRPr="0011435C" w:rsidRDefault="00A83AE4" w:rsidP="00A83AE4">
            <w:pPr>
              <w:pStyle w:val="afffffd"/>
              <w:numPr>
                <w:ilvl w:val="2"/>
                <w:numId w:val="45"/>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управление </w:t>
            </w:r>
            <w:proofErr w:type="gramStart"/>
            <w:r w:rsidRPr="0011435C">
              <w:rPr>
                <w:rFonts w:ascii="Times New Roman" w:eastAsia="Arial" w:hAnsi="Times New Roman" w:cs="Times New Roman"/>
                <w:sz w:val="24"/>
                <w:szCs w:val="24"/>
              </w:rPr>
              <w:t>гамма-коррекцией</w:t>
            </w:r>
            <w:proofErr w:type="gramEnd"/>
          </w:p>
        </w:tc>
        <w:tc>
          <w:tcPr>
            <w:tcW w:w="1276" w:type="dxa"/>
            <w:vAlign w:val="bottom"/>
          </w:tcPr>
          <w:p w14:paraId="07C58E8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4F32534" w14:textId="77777777" w:rsidTr="00A83AE4">
        <w:tc>
          <w:tcPr>
            <w:tcW w:w="9753" w:type="dxa"/>
            <w:gridSpan w:val="2"/>
          </w:tcPr>
          <w:p w14:paraId="1BA5EF60" w14:textId="77777777" w:rsidR="00A83AE4" w:rsidRPr="0011435C" w:rsidRDefault="00A83AE4" w:rsidP="00A83AE4">
            <w:pPr>
              <w:pStyle w:val="afffffd"/>
              <w:numPr>
                <w:ilvl w:val="1"/>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w:t>
            </w:r>
          </w:p>
        </w:tc>
        <w:tc>
          <w:tcPr>
            <w:tcW w:w="1276" w:type="dxa"/>
            <w:vAlign w:val="bottom"/>
          </w:tcPr>
          <w:p w14:paraId="47DD041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41E5DFB" w14:textId="77777777" w:rsidTr="00A83AE4">
        <w:tc>
          <w:tcPr>
            <w:tcW w:w="9753" w:type="dxa"/>
            <w:gridSpan w:val="2"/>
          </w:tcPr>
          <w:p w14:paraId="7EE6E180"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варианты проведения измерений:</w:t>
            </w:r>
          </w:p>
        </w:tc>
        <w:tc>
          <w:tcPr>
            <w:tcW w:w="1276" w:type="dxa"/>
            <w:vAlign w:val="bottom"/>
          </w:tcPr>
          <w:p w14:paraId="7A65F2B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080F76F" w14:textId="77777777" w:rsidTr="00A83AE4">
        <w:tc>
          <w:tcPr>
            <w:tcW w:w="9753" w:type="dxa"/>
            <w:gridSpan w:val="2"/>
          </w:tcPr>
          <w:p w14:paraId="0C0842E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 время исследования</w:t>
            </w:r>
          </w:p>
        </w:tc>
        <w:tc>
          <w:tcPr>
            <w:tcW w:w="1276" w:type="dxa"/>
            <w:vAlign w:val="bottom"/>
          </w:tcPr>
          <w:p w14:paraId="33FA32F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9459101" w14:textId="77777777" w:rsidTr="00A83AE4">
        <w:tc>
          <w:tcPr>
            <w:tcW w:w="9753" w:type="dxa"/>
            <w:gridSpan w:val="2"/>
          </w:tcPr>
          <w:p w14:paraId="0EA1136D"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 памяти </w:t>
            </w:r>
            <w:proofErr w:type="spellStart"/>
            <w:r w:rsidRPr="0011435C">
              <w:rPr>
                <w:rFonts w:ascii="Times New Roman" w:eastAsia="Arial" w:hAnsi="Times New Roman" w:cs="Times New Roman"/>
                <w:sz w:val="24"/>
                <w:szCs w:val="24"/>
              </w:rPr>
              <w:t>кинопетли</w:t>
            </w:r>
            <w:proofErr w:type="spellEnd"/>
          </w:p>
        </w:tc>
        <w:tc>
          <w:tcPr>
            <w:tcW w:w="1276" w:type="dxa"/>
            <w:vAlign w:val="bottom"/>
          </w:tcPr>
          <w:p w14:paraId="5472F59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F203485" w14:textId="77777777" w:rsidTr="00A83AE4">
        <w:tc>
          <w:tcPr>
            <w:tcW w:w="9753" w:type="dxa"/>
            <w:gridSpan w:val="2"/>
          </w:tcPr>
          <w:p w14:paraId="5CD8AEB3"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 сохраненных файлов</w:t>
            </w:r>
          </w:p>
        </w:tc>
        <w:tc>
          <w:tcPr>
            <w:tcW w:w="1276" w:type="dxa"/>
            <w:vAlign w:val="bottom"/>
          </w:tcPr>
          <w:p w14:paraId="7FB2F2F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4C22229" w14:textId="77777777" w:rsidTr="00A83AE4">
        <w:tc>
          <w:tcPr>
            <w:tcW w:w="9753" w:type="dxa"/>
            <w:gridSpan w:val="2"/>
          </w:tcPr>
          <w:p w14:paraId="618B81BF"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 в В-режиме</w:t>
            </w:r>
          </w:p>
        </w:tc>
        <w:tc>
          <w:tcPr>
            <w:tcW w:w="1276" w:type="dxa"/>
            <w:vAlign w:val="bottom"/>
          </w:tcPr>
          <w:p w14:paraId="3FFD556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73588BB" w14:textId="77777777" w:rsidTr="00A83AE4">
        <w:tc>
          <w:tcPr>
            <w:tcW w:w="9753" w:type="dxa"/>
            <w:gridSpan w:val="2"/>
          </w:tcPr>
          <w:p w14:paraId="56A5859D"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276" w:type="dxa"/>
            <w:vAlign w:val="bottom"/>
          </w:tcPr>
          <w:p w14:paraId="2703C8A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1E966C0" w14:textId="77777777" w:rsidTr="00A83AE4">
        <w:tc>
          <w:tcPr>
            <w:tcW w:w="9753" w:type="dxa"/>
            <w:gridSpan w:val="2"/>
          </w:tcPr>
          <w:p w14:paraId="3BCB5483"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площадь </w:t>
            </w:r>
          </w:p>
        </w:tc>
        <w:tc>
          <w:tcPr>
            <w:tcW w:w="1276" w:type="dxa"/>
            <w:vAlign w:val="bottom"/>
          </w:tcPr>
          <w:p w14:paraId="0275F29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73187D9" w14:textId="77777777" w:rsidTr="00A83AE4">
        <w:tc>
          <w:tcPr>
            <w:tcW w:w="9753" w:type="dxa"/>
            <w:gridSpan w:val="2"/>
          </w:tcPr>
          <w:p w14:paraId="721794F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Объем</w:t>
            </w:r>
          </w:p>
        </w:tc>
        <w:tc>
          <w:tcPr>
            <w:tcW w:w="1276" w:type="dxa"/>
            <w:vAlign w:val="bottom"/>
          </w:tcPr>
          <w:p w14:paraId="0DB9AD1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96B1BC5" w14:textId="77777777" w:rsidTr="00A83AE4">
        <w:tc>
          <w:tcPr>
            <w:tcW w:w="9753" w:type="dxa"/>
            <w:gridSpan w:val="2"/>
          </w:tcPr>
          <w:p w14:paraId="3235506C"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угол</w:t>
            </w:r>
          </w:p>
        </w:tc>
        <w:tc>
          <w:tcPr>
            <w:tcW w:w="1276" w:type="dxa"/>
            <w:vAlign w:val="bottom"/>
          </w:tcPr>
          <w:p w14:paraId="425B08B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2B305C5" w14:textId="77777777" w:rsidTr="00A83AE4">
        <w:tc>
          <w:tcPr>
            <w:tcW w:w="9753" w:type="dxa"/>
            <w:gridSpan w:val="2"/>
          </w:tcPr>
          <w:p w14:paraId="5D1517A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линейных размеров</w:t>
            </w:r>
          </w:p>
        </w:tc>
        <w:tc>
          <w:tcPr>
            <w:tcW w:w="1276" w:type="dxa"/>
            <w:vAlign w:val="bottom"/>
          </w:tcPr>
          <w:p w14:paraId="0D3844C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14CD7BB" w14:textId="77777777" w:rsidTr="00A83AE4">
        <w:tc>
          <w:tcPr>
            <w:tcW w:w="9753" w:type="dxa"/>
            <w:gridSpan w:val="2"/>
          </w:tcPr>
          <w:p w14:paraId="68F125FD"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площадей</w:t>
            </w:r>
          </w:p>
        </w:tc>
        <w:tc>
          <w:tcPr>
            <w:tcW w:w="1276" w:type="dxa"/>
            <w:vAlign w:val="bottom"/>
          </w:tcPr>
          <w:p w14:paraId="064B496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35BD14B" w14:textId="77777777" w:rsidTr="00A83AE4">
        <w:tc>
          <w:tcPr>
            <w:tcW w:w="9753" w:type="dxa"/>
            <w:gridSpan w:val="2"/>
          </w:tcPr>
          <w:p w14:paraId="4BFCE172"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степень</w:t>
            </w:r>
          </w:p>
        </w:tc>
        <w:tc>
          <w:tcPr>
            <w:tcW w:w="1276" w:type="dxa"/>
            <w:vAlign w:val="bottom"/>
          </w:tcPr>
          <w:p w14:paraId="3F61BB5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0492FEF" w14:textId="77777777" w:rsidTr="00A83AE4">
        <w:tc>
          <w:tcPr>
            <w:tcW w:w="9753" w:type="dxa"/>
            <w:gridSpan w:val="2"/>
          </w:tcPr>
          <w:p w14:paraId="1478ECEF"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М-режиме </w:t>
            </w:r>
          </w:p>
        </w:tc>
        <w:tc>
          <w:tcPr>
            <w:tcW w:w="1276" w:type="dxa"/>
            <w:vAlign w:val="bottom"/>
          </w:tcPr>
          <w:p w14:paraId="7E26599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9EA2349" w14:textId="77777777" w:rsidTr="00A83AE4">
        <w:tc>
          <w:tcPr>
            <w:tcW w:w="9753" w:type="dxa"/>
            <w:gridSpan w:val="2"/>
          </w:tcPr>
          <w:p w14:paraId="32C0B16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276" w:type="dxa"/>
            <w:vAlign w:val="bottom"/>
          </w:tcPr>
          <w:p w14:paraId="256189A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71D86BC" w14:textId="77777777" w:rsidTr="00A83AE4">
        <w:tc>
          <w:tcPr>
            <w:tcW w:w="9753" w:type="dxa"/>
            <w:gridSpan w:val="2"/>
          </w:tcPr>
          <w:p w14:paraId="16585EAB"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Скорость</w:t>
            </w:r>
          </w:p>
        </w:tc>
        <w:tc>
          <w:tcPr>
            <w:tcW w:w="1276" w:type="dxa"/>
            <w:vAlign w:val="bottom"/>
          </w:tcPr>
          <w:p w14:paraId="573493F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3E0457E" w14:textId="77777777" w:rsidTr="00A83AE4">
        <w:tc>
          <w:tcPr>
            <w:tcW w:w="9753" w:type="dxa"/>
            <w:gridSpan w:val="2"/>
          </w:tcPr>
          <w:p w14:paraId="62C69484"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временной интервал </w:t>
            </w:r>
          </w:p>
        </w:tc>
        <w:tc>
          <w:tcPr>
            <w:tcW w:w="1276" w:type="dxa"/>
            <w:vAlign w:val="bottom"/>
          </w:tcPr>
          <w:p w14:paraId="773C6AF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4188CC8" w14:textId="77777777" w:rsidTr="00A83AE4">
        <w:tc>
          <w:tcPr>
            <w:tcW w:w="9753" w:type="dxa"/>
            <w:gridSpan w:val="2"/>
          </w:tcPr>
          <w:p w14:paraId="2DD6E2CB"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частота сердечных сокращений  </w:t>
            </w:r>
          </w:p>
        </w:tc>
        <w:tc>
          <w:tcPr>
            <w:tcW w:w="1276" w:type="dxa"/>
            <w:vAlign w:val="bottom"/>
          </w:tcPr>
          <w:p w14:paraId="27C74E6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16E0AA9" w14:textId="77777777" w:rsidTr="00A83AE4">
        <w:tc>
          <w:tcPr>
            <w:tcW w:w="9753" w:type="dxa"/>
            <w:gridSpan w:val="2"/>
          </w:tcPr>
          <w:p w14:paraId="5CDD9EAF"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Ускорение </w:t>
            </w:r>
          </w:p>
        </w:tc>
        <w:tc>
          <w:tcPr>
            <w:tcW w:w="1276" w:type="dxa"/>
            <w:vAlign w:val="bottom"/>
          </w:tcPr>
          <w:p w14:paraId="3D1D8B1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FC49F52" w14:textId="77777777" w:rsidTr="00A83AE4">
        <w:tc>
          <w:tcPr>
            <w:tcW w:w="9753" w:type="dxa"/>
            <w:gridSpan w:val="2"/>
          </w:tcPr>
          <w:p w14:paraId="659BC14C"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время нарастания/спада</w:t>
            </w:r>
          </w:p>
        </w:tc>
        <w:tc>
          <w:tcPr>
            <w:tcW w:w="1276" w:type="dxa"/>
            <w:vAlign w:val="bottom"/>
          </w:tcPr>
          <w:p w14:paraId="23535A8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74642F4" w14:textId="77777777" w:rsidTr="00A83AE4">
        <w:tc>
          <w:tcPr>
            <w:tcW w:w="9753" w:type="dxa"/>
            <w:gridSpan w:val="2"/>
          </w:tcPr>
          <w:p w14:paraId="4520E20F"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режиме регистрации спектрального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w:t>
            </w:r>
          </w:p>
        </w:tc>
        <w:tc>
          <w:tcPr>
            <w:tcW w:w="1276" w:type="dxa"/>
            <w:vAlign w:val="bottom"/>
          </w:tcPr>
          <w:p w14:paraId="198D280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83FC2C3" w14:textId="77777777" w:rsidTr="00A83AE4">
        <w:tc>
          <w:tcPr>
            <w:tcW w:w="9753" w:type="dxa"/>
            <w:gridSpan w:val="2"/>
          </w:tcPr>
          <w:p w14:paraId="3D83686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линейная скорость</w:t>
            </w:r>
          </w:p>
        </w:tc>
        <w:tc>
          <w:tcPr>
            <w:tcW w:w="1276" w:type="dxa"/>
            <w:vAlign w:val="bottom"/>
          </w:tcPr>
          <w:p w14:paraId="75480DA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7704FE6" w14:textId="77777777" w:rsidTr="00A83AE4">
        <w:tc>
          <w:tcPr>
            <w:tcW w:w="9753" w:type="dxa"/>
            <w:gridSpan w:val="2"/>
          </w:tcPr>
          <w:p w14:paraId="711F949E"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средняя скорость</w:t>
            </w:r>
          </w:p>
        </w:tc>
        <w:tc>
          <w:tcPr>
            <w:tcW w:w="1276" w:type="dxa"/>
            <w:vAlign w:val="bottom"/>
          </w:tcPr>
          <w:p w14:paraId="6395732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9826DEB" w14:textId="77777777" w:rsidTr="00A83AE4">
        <w:tc>
          <w:tcPr>
            <w:tcW w:w="9753" w:type="dxa"/>
            <w:gridSpan w:val="2"/>
          </w:tcPr>
          <w:p w14:paraId="2AB6207E"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временные интервалы </w:t>
            </w:r>
          </w:p>
        </w:tc>
        <w:tc>
          <w:tcPr>
            <w:tcW w:w="1276" w:type="dxa"/>
            <w:vAlign w:val="bottom"/>
          </w:tcPr>
          <w:p w14:paraId="2809580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FCBE329" w14:textId="77777777" w:rsidTr="00A83AE4">
        <w:tc>
          <w:tcPr>
            <w:tcW w:w="9753" w:type="dxa"/>
            <w:gridSpan w:val="2"/>
          </w:tcPr>
          <w:p w14:paraId="6BBF8964"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индекс резистентности </w:t>
            </w:r>
          </w:p>
        </w:tc>
        <w:tc>
          <w:tcPr>
            <w:tcW w:w="1276" w:type="dxa"/>
            <w:vAlign w:val="bottom"/>
          </w:tcPr>
          <w:p w14:paraId="2E06A3E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689B7F9" w14:textId="77777777" w:rsidTr="00A83AE4">
        <w:tc>
          <w:tcPr>
            <w:tcW w:w="9753" w:type="dxa"/>
            <w:gridSpan w:val="2"/>
          </w:tcPr>
          <w:p w14:paraId="5BD685D7"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пульсационный индекс </w:t>
            </w:r>
          </w:p>
        </w:tc>
        <w:tc>
          <w:tcPr>
            <w:tcW w:w="1276" w:type="dxa"/>
            <w:vAlign w:val="bottom"/>
          </w:tcPr>
          <w:p w14:paraId="4FD9832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10734EF" w14:textId="77777777" w:rsidTr="00A83AE4">
        <w:tc>
          <w:tcPr>
            <w:tcW w:w="9753" w:type="dxa"/>
            <w:gridSpan w:val="2"/>
          </w:tcPr>
          <w:p w14:paraId="4C63C3DE"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градиент давления</w:t>
            </w:r>
          </w:p>
        </w:tc>
        <w:tc>
          <w:tcPr>
            <w:tcW w:w="1276" w:type="dxa"/>
            <w:vAlign w:val="bottom"/>
          </w:tcPr>
          <w:p w14:paraId="2A5DF18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BA26E31" w14:textId="77777777" w:rsidTr="00A83AE4">
        <w:tc>
          <w:tcPr>
            <w:tcW w:w="9753" w:type="dxa"/>
            <w:gridSpan w:val="2"/>
          </w:tcPr>
          <w:p w14:paraId="3C86A8D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частота сердечных сокращений</w:t>
            </w:r>
          </w:p>
        </w:tc>
        <w:tc>
          <w:tcPr>
            <w:tcW w:w="1276" w:type="dxa"/>
            <w:vAlign w:val="bottom"/>
          </w:tcPr>
          <w:p w14:paraId="1507144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BA816BD" w14:textId="77777777" w:rsidTr="00A83AE4">
        <w:tc>
          <w:tcPr>
            <w:tcW w:w="9753" w:type="dxa"/>
            <w:gridSpan w:val="2"/>
          </w:tcPr>
          <w:p w14:paraId="316A2BB0"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в реальном времени</w:t>
            </w:r>
          </w:p>
        </w:tc>
        <w:tc>
          <w:tcPr>
            <w:tcW w:w="1276" w:type="dxa"/>
            <w:vAlign w:val="bottom"/>
          </w:tcPr>
          <w:p w14:paraId="511AC94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CC934C7" w14:textId="77777777" w:rsidTr="00A83AE4">
        <w:tc>
          <w:tcPr>
            <w:tcW w:w="9753" w:type="dxa"/>
            <w:gridSpan w:val="2"/>
          </w:tcPr>
          <w:p w14:paraId="4A7D0CC1" w14:textId="77777777" w:rsidR="00A83AE4" w:rsidRPr="0011435C" w:rsidRDefault="00A83AE4" w:rsidP="00A83AE4">
            <w:pPr>
              <w:pStyle w:val="afffffd"/>
              <w:numPr>
                <w:ilvl w:val="3"/>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автоматический расчет параметров допплеровского спектра в реальном времени</w:t>
            </w:r>
          </w:p>
        </w:tc>
        <w:tc>
          <w:tcPr>
            <w:tcW w:w="1276" w:type="dxa"/>
            <w:vAlign w:val="bottom"/>
          </w:tcPr>
          <w:p w14:paraId="3A5F158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ADF6B98" w14:textId="77777777" w:rsidTr="00A83AE4">
        <w:tc>
          <w:tcPr>
            <w:tcW w:w="9753" w:type="dxa"/>
            <w:gridSpan w:val="2"/>
          </w:tcPr>
          <w:p w14:paraId="7DFAAF99" w14:textId="77777777" w:rsidR="00A83AE4" w:rsidRPr="0011435C" w:rsidRDefault="00A83AE4" w:rsidP="00A83AE4">
            <w:pPr>
              <w:pStyle w:val="afffffd"/>
              <w:numPr>
                <w:ilvl w:val="1"/>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Сервисные функции:</w:t>
            </w:r>
          </w:p>
        </w:tc>
        <w:tc>
          <w:tcPr>
            <w:tcW w:w="1276" w:type="dxa"/>
            <w:vAlign w:val="bottom"/>
          </w:tcPr>
          <w:p w14:paraId="152F83C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AFB48C1" w14:textId="77777777" w:rsidTr="00A83AE4">
        <w:tc>
          <w:tcPr>
            <w:tcW w:w="9753" w:type="dxa"/>
            <w:gridSpan w:val="2"/>
          </w:tcPr>
          <w:p w14:paraId="482F7B30"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предварительные установки, в том числе задаваемые пользователем; </w:t>
            </w:r>
          </w:p>
        </w:tc>
        <w:tc>
          <w:tcPr>
            <w:tcW w:w="1276" w:type="dxa"/>
            <w:vAlign w:val="bottom"/>
          </w:tcPr>
          <w:p w14:paraId="6095B98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A9E69D9" w14:textId="77777777" w:rsidTr="00A83AE4">
        <w:tc>
          <w:tcPr>
            <w:tcW w:w="9753" w:type="dxa"/>
            <w:gridSpan w:val="2"/>
          </w:tcPr>
          <w:p w14:paraId="452316B7"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конфигуратор отчетов с возможностью редактирования и экспорта;</w:t>
            </w:r>
          </w:p>
        </w:tc>
        <w:tc>
          <w:tcPr>
            <w:tcW w:w="1276" w:type="dxa"/>
            <w:vAlign w:val="bottom"/>
          </w:tcPr>
          <w:p w14:paraId="6E2B350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1C5484C" w14:textId="77777777" w:rsidTr="00A83AE4">
        <w:tc>
          <w:tcPr>
            <w:tcW w:w="9753" w:type="dxa"/>
            <w:gridSpan w:val="2"/>
          </w:tcPr>
          <w:p w14:paraId="7A4F59B5"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регулировка скорости просмотра </w:t>
            </w:r>
            <w:proofErr w:type="spellStart"/>
            <w:r w:rsidRPr="0011435C">
              <w:rPr>
                <w:rFonts w:ascii="Times New Roman" w:eastAsia="Arial" w:hAnsi="Times New Roman" w:cs="Times New Roman"/>
                <w:sz w:val="24"/>
                <w:szCs w:val="24"/>
              </w:rPr>
              <w:t>кинопетли</w:t>
            </w:r>
            <w:proofErr w:type="spellEnd"/>
            <w:r w:rsidRPr="0011435C">
              <w:rPr>
                <w:rFonts w:ascii="Times New Roman" w:eastAsia="Arial" w:hAnsi="Times New Roman" w:cs="Times New Roman"/>
                <w:sz w:val="24"/>
                <w:szCs w:val="24"/>
              </w:rPr>
              <w:t xml:space="preserve">; </w:t>
            </w:r>
          </w:p>
        </w:tc>
        <w:tc>
          <w:tcPr>
            <w:tcW w:w="1276" w:type="dxa"/>
            <w:vAlign w:val="bottom"/>
          </w:tcPr>
          <w:p w14:paraId="5131779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F7F2FC7" w14:textId="77777777" w:rsidTr="00A83AE4">
        <w:tc>
          <w:tcPr>
            <w:tcW w:w="9753" w:type="dxa"/>
            <w:gridSpan w:val="2"/>
          </w:tcPr>
          <w:p w14:paraId="38737C27"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 xml:space="preserve">возможность печати изображений на черно-белый и/или цветной </w:t>
            </w:r>
            <w:proofErr w:type="spellStart"/>
            <w:r w:rsidRPr="0011435C">
              <w:rPr>
                <w:rFonts w:ascii="Times New Roman" w:eastAsia="Arial" w:hAnsi="Times New Roman" w:cs="Times New Roman"/>
                <w:sz w:val="24"/>
                <w:szCs w:val="24"/>
              </w:rPr>
              <w:t>видеопринтер</w:t>
            </w:r>
            <w:proofErr w:type="spellEnd"/>
            <w:r w:rsidRPr="0011435C">
              <w:rPr>
                <w:rFonts w:ascii="Times New Roman" w:eastAsia="Arial" w:hAnsi="Times New Roman" w:cs="Times New Roman"/>
                <w:sz w:val="24"/>
                <w:szCs w:val="24"/>
              </w:rPr>
              <w:t>;</w:t>
            </w:r>
            <w:proofErr w:type="gramEnd"/>
          </w:p>
        </w:tc>
        <w:tc>
          <w:tcPr>
            <w:tcW w:w="1276" w:type="dxa"/>
          </w:tcPr>
          <w:p w14:paraId="416EB76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42633DC" w14:textId="77777777" w:rsidTr="00A83AE4">
        <w:tc>
          <w:tcPr>
            <w:tcW w:w="9753" w:type="dxa"/>
            <w:gridSpan w:val="2"/>
          </w:tcPr>
          <w:p w14:paraId="5D58D010" w14:textId="77777777" w:rsidR="00A83AE4" w:rsidRPr="0011435C" w:rsidRDefault="00A83AE4" w:rsidP="00A83AE4">
            <w:pPr>
              <w:pStyle w:val="afffffd"/>
              <w:numPr>
                <w:ilvl w:val="2"/>
                <w:numId w:val="45"/>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индикация параметров акустического выхода по ГОСТ IEC 61157, ГОСТ </w:t>
            </w:r>
            <w:proofErr w:type="gramStart"/>
            <w:r w:rsidRPr="0011435C">
              <w:rPr>
                <w:rFonts w:ascii="Times New Roman" w:eastAsia="Arial" w:hAnsi="Times New Roman" w:cs="Times New Roman"/>
                <w:sz w:val="24"/>
                <w:szCs w:val="24"/>
              </w:rPr>
              <w:t>Р</w:t>
            </w:r>
            <w:proofErr w:type="gramEnd"/>
            <w:r w:rsidRPr="0011435C">
              <w:rPr>
                <w:rFonts w:ascii="Times New Roman" w:eastAsia="Arial" w:hAnsi="Times New Roman" w:cs="Times New Roman"/>
                <w:sz w:val="24"/>
                <w:szCs w:val="24"/>
              </w:rPr>
              <w:t xml:space="preserve"> МЭК </w:t>
            </w:r>
            <w:r w:rsidRPr="0011435C">
              <w:rPr>
                <w:rFonts w:ascii="Times New Roman" w:eastAsia="Arial" w:hAnsi="Times New Roman" w:cs="Times New Roman"/>
                <w:sz w:val="24"/>
                <w:szCs w:val="24"/>
              </w:rPr>
              <w:lastRenderedPageBreak/>
              <w:t>62359</w:t>
            </w:r>
          </w:p>
        </w:tc>
        <w:tc>
          <w:tcPr>
            <w:tcW w:w="1276" w:type="dxa"/>
            <w:vAlign w:val="bottom"/>
          </w:tcPr>
          <w:p w14:paraId="3332EFC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lastRenderedPageBreak/>
              <w:t>Наличие</w:t>
            </w:r>
          </w:p>
        </w:tc>
      </w:tr>
      <w:tr w:rsidR="00A83AE4" w:rsidRPr="0011435C" w14:paraId="6A44F056" w14:textId="77777777" w:rsidTr="00A83AE4">
        <w:tc>
          <w:tcPr>
            <w:tcW w:w="9753" w:type="dxa"/>
            <w:gridSpan w:val="2"/>
            <w:vAlign w:val="bottom"/>
          </w:tcPr>
          <w:p w14:paraId="08A05518"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Режим автоподстройки В-изображения</w:t>
            </w:r>
          </w:p>
        </w:tc>
        <w:tc>
          <w:tcPr>
            <w:tcW w:w="1276" w:type="dxa"/>
            <w:vAlign w:val="bottom"/>
          </w:tcPr>
          <w:p w14:paraId="09ED28D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6F48745" w14:textId="77777777" w:rsidTr="00A83AE4">
        <w:tc>
          <w:tcPr>
            <w:tcW w:w="9753" w:type="dxa"/>
            <w:gridSpan w:val="2"/>
            <w:vAlign w:val="bottom"/>
          </w:tcPr>
          <w:p w14:paraId="71C4F578"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автоподстройки допплеровского изображения</w:t>
            </w:r>
          </w:p>
        </w:tc>
        <w:tc>
          <w:tcPr>
            <w:tcW w:w="1276" w:type="dxa"/>
            <w:vAlign w:val="bottom"/>
          </w:tcPr>
          <w:p w14:paraId="2C0A01D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B62C35F" w14:textId="77777777" w:rsidTr="00A83AE4">
        <w:tc>
          <w:tcPr>
            <w:tcW w:w="9753" w:type="dxa"/>
            <w:gridSpan w:val="2"/>
            <w:vAlign w:val="bottom"/>
          </w:tcPr>
          <w:p w14:paraId="3DF61B76"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программирования пользовательских протоколов</w:t>
            </w:r>
          </w:p>
        </w:tc>
        <w:tc>
          <w:tcPr>
            <w:tcW w:w="1276" w:type="dxa"/>
            <w:vAlign w:val="bottom"/>
          </w:tcPr>
          <w:p w14:paraId="25885CF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90B802B" w14:textId="77777777" w:rsidTr="00A83AE4">
        <w:tc>
          <w:tcPr>
            <w:tcW w:w="9753" w:type="dxa"/>
            <w:gridSpan w:val="2"/>
            <w:vAlign w:val="bottom"/>
          </w:tcPr>
          <w:p w14:paraId="16EDFF56"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Наличие предустановленных протоколов исследований</w:t>
            </w:r>
          </w:p>
        </w:tc>
        <w:tc>
          <w:tcPr>
            <w:tcW w:w="1276" w:type="dxa"/>
            <w:vAlign w:val="bottom"/>
          </w:tcPr>
          <w:p w14:paraId="4369486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59A5A3D" w14:textId="77777777" w:rsidTr="00A83AE4">
        <w:tc>
          <w:tcPr>
            <w:tcW w:w="9753" w:type="dxa"/>
            <w:gridSpan w:val="2"/>
            <w:vAlign w:val="bottom"/>
          </w:tcPr>
          <w:p w14:paraId="0940C8EB"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дистанционная диагностика аппарата с безопасным доступом через интернет, регулируемым заказчиком</w:t>
            </w:r>
          </w:p>
        </w:tc>
        <w:tc>
          <w:tcPr>
            <w:tcW w:w="1276" w:type="dxa"/>
            <w:vAlign w:val="bottom"/>
          </w:tcPr>
          <w:p w14:paraId="156883F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6621681" w14:textId="77777777" w:rsidTr="00A83AE4">
        <w:tc>
          <w:tcPr>
            <w:tcW w:w="9753" w:type="dxa"/>
            <w:gridSpan w:val="2"/>
            <w:vAlign w:val="bottom"/>
          </w:tcPr>
          <w:p w14:paraId="6D84BE02"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формате DICOM</w:t>
            </w:r>
          </w:p>
        </w:tc>
        <w:tc>
          <w:tcPr>
            <w:tcW w:w="1276" w:type="dxa"/>
            <w:vAlign w:val="bottom"/>
          </w:tcPr>
          <w:p w14:paraId="187A497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87214B6" w14:textId="77777777" w:rsidTr="00A83AE4">
        <w:tc>
          <w:tcPr>
            <w:tcW w:w="9753" w:type="dxa"/>
            <w:gridSpan w:val="2"/>
            <w:vAlign w:val="bottom"/>
          </w:tcPr>
          <w:p w14:paraId="1C062164"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форматах, совместимых с </w:t>
            </w:r>
            <w:proofErr w:type="spellStart"/>
            <w:r w:rsidRPr="0011435C">
              <w:rPr>
                <w:rFonts w:ascii="Times New Roman" w:eastAsia="Arial" w:hAnsi="Times New Roman" w:cs="Times New Roman"/>
                <w:sz w:val="24"/>
                <w:szCs w:val="24"/>
              </w:rPr>
              <w:t>Windows</w:t>
            </w:r>
            <w:proofErr w:type="spellEnd"/>
          </w:p>
        </w:tc>
        <w:tc>
          <w:tcPr>
            <w:tcW w:w="1276" w:type="dxa"/>
            <w:vAlign w:val="bottom"/>
          </w:tcPr>
          <w:p w14:paraId="323BBA9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9EE10C6" w14:textId="77777777" w:rsidTr="00A83AE4">
        <w:tc>
          <w:tcPr>
            <w:tcW w:w="9753" w:type="dxa"/>
            <w:gridSpan w:val="2"/>
            <w:vAlign w:val="bottom"/>
          </w:tcPr>
          <w:p w14:paraId="0B916C80"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 пациентов с поиском</w:t>
            </w:r>
          </w:p>
        </w:tc>
        <w:tc>
          <w:tcPr>
            <w:tcW w:w="1276" w:type="dxa"/>
            <w:vAlign w:val="bottom"/>
          </w:tcPr>
          <w:p w14:paraId="64FC30E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7C64CB9" w14:textId="77777777" w:rsidTr="00A83AE4">
        <w:tc>
          <w:tcPr>
            <w:tcW w:w="9753" w:type="dxa"/>
            <w:gridSpan w:val="2"/>
            <w:vAlign w:val="bottom"/>
          </w:tcPr>
          <w:p w14:paraId="7D064E7F"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Составление отчетов на русском языке с возможностью добавления изображений и</w:t>
            </w:r>
          </w:p>
          <w:p w14:paraId="75FE64C8" w14:textId="77777777" w:rsidR="00A83AE4" w:rsidRPr="0011435C" w:rsidRDefault="00A83AE4" w:rsidP="00A83AE4">
            <w:pPr>
              <w:pStyle w:val="afffffd"/>
              <w:spacing w:line="0" w:lineRule="atLeast"/>
              <w:ind w:left="1224"/>
              <w:rPr>
                <w:rFonts w:ascii="Times New Roman" w:eastAsia="Arial" w:hAnsi="Times New Roman" w:cs="Times New Roman"/>
                <w:sz w:val="24"/>
                <w:szCs w:val="24"/>
              </w:rPr>
            </w:pPr>
            <w:r w:rsidRPr="0011435C">
              <w:rPr>
                <w:rFonts w:ascii="Times New Roman" w:eastAsia="Arial" w:hAnsi="Times New Roman" w:cs="Times New Roman"/>
                <w:sz w:val="24"/>
                <w:szCs w:val="24"/>
              </w:rPr>
              <w:t>комментариев</w:t>
            </w:r>
          </w:p>
        </w:tc>
        <w:tc>
          <w:tcPr>
            <w:tcW w:w="1276" w:type="dxa"/>
            <w:vAlign w:val="bottom"/>
          </w:tcPr>
          <w:p w14:paraId="3B6D363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98AD112" w14:textId="77777777" w:rsidTr="00A83AE4">
        <w:tc>
          <w:tcPr>
            <w:tcW w:w="9753" w:type="dxa"/>
            <w:gridSpan w:val="2"/>
            <w:vAlign w:val="bottom"/>
          </w:tcPr>
          <w:p w14:paraId="3D7A4680"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встроенный жесткий диск</w:t>
            </w:r>
          </w:p>
        </w:tc>
        <w:tc>
          <w:tcPr>
            <w:tcW w:w="1276" w:type="dxa"/>
            <w:vAlign w:val="bottom"/>
          </w:tcPr>
          <w:p w14:paraId="16EF688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D3900B4" w14:textId="77777777" w:rsidTr="00A83AE4">
        <w:tc>
          <w:tcPr>
            <w:tcW w:w="9753" w:type="dxa"/>
            <w:gridSpan w:val="2"/>
            <w:vAlign w:val="bottom"/>
          </w:tcPr>
          <w:p w14:paraId="5D83964D"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CD и DVD диски</w:t>
            </w:r>
          </w:p>
        </w:tc>
        <w:tc>
          <w:tcPr>
            <w:tcW w:w="1276" w:type="dxa"/>
            <w:vAlign w:val="bottom"/>
          </w:tcPr>
          <w:p w14:paraId="1C29DE1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EF6490F" w14:textId="77777777" w:rsidTr="00A83AE4">
        <w:tc>
          <w:tcPr>
            <w:tcW w:w="9753" w:type="dxa"/>
            <w:gridSpan w:val="2"/>
            <w:vAlign w:val="bottom"/>
          </w:tcPr>
          <w:p w14:paraId="5EDCBAA7"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внешние носители, через порт USB</w:t>
            </w:r>
          </w:p>
        </w:tc>
        <w:tc>
          <w:tcPr>
            <w:tcW w:w="1276" w:type="dxa"/>
            <w:vAlign w:val="bottom"/>
          </w:tcPr>
          <w:p w14:paraId="54F17A8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4FF1D51" w14:textId="77777777" w:rsidTr="00A83AE4">
        <w:tc>
          <w:tcPr>
            <w:tcW w:w="9753" w:type="dxa"/>
            <w:gridSpan w:val="2"/>
          </w:tcPr>
          <w:p w14:paraId="595DB13E"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Параметры формирования изображения</w:t>
            </w:r>
          </w:p>
        </w:tc>
        <w:tc>
          <w:tcPr>
            <w:tcW w:w="1276" w:type="dxa"/>
            <w:vAlign w:val="bottom"/>
          </w:tcPr>
          <w:p w14:paraId="7A658DD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32ECAA0" w14:textId="77777777" w:rsidTr="00A83AE4">
        <w:tc>
          <w:tcPr>
            <w:tcW w:w="9753" w:type="dxa"/>
            <w:gridSpan w:val="2"/>
            <w:vAlign w:val="bottom"/>
          </w:tcPr>
          <w:p w14:paraId="6A14667E"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Датчик фазированный </w:t>
            </w:r>
          </w:p>
        </w:tc>
        <w:tc>
          <w:tcPr>
            <w:tcW w:w="1276" w:type="dxa"/>
            <w:vAlign w:val="bottom"/>
          </w:tcPr>
          <w:p w14:paraId="2BACE736"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41CF61A1" w14:textId="77777777" w:rsidTr="00A83AE4">
        <w:tc>
          <w:tcPr>
            <w:tcW w:w="9753" w:type="dxa"/>
            <w:gridSpan w:val="2"/>
            <w:vAlign w:val="bottom"/>
          </w:tcPr>
          <w:p w14:paraId="552024F4"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4D3693C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1,1</w:t>
            </w:r>
          </w:p>
        </w:tc>
      </w:tr>
      <w:tr w:rsidR="00A83AE4" w:rsidRPr="0011435C" w14:paraId="0603FAEA" w14:textId="77777777" w:rsidTr="00A83AE4">
        <w:tc>
          <w:tcPr>
            <w:tcW w:w="9753" w:type="dxa"/>
            <w:gridSpan w:val="2"/>
            <w:vAlign w:val="bottom"/>
          </w:tcPr>
          <w:p w14:paraId="4BE12365"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1717C59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3,6</w:t>
            </w:r>
          </w:p>
        </w:tc>
      </w:tr>
      <w:tr w:rsidR="00A83AE4" w:rsidRPr="0011435C" w14:paraId="365458A8" w14:textId="77777777" w:rsidTr="00A83AE4">
        <w:tc>
          <w:tcPr>
            <w:tcW w:w="9753" w:type="dxa"/>
            <w:gridSpan w:val="2"/>
          </w:tcPr>
          <w:p w14:paraId="61BD9A4E" w14:textId="77777777" w:rsidR="00A83AE4" w:rsidRPr="0011435C" w:rsidRDefault="00A83AE4" w:rsidP="00A83AE4">
            <w:pPr>
              <w:pStyle w:val="afffffd"/>
              <w:numPr>
                <w:ilvl w:val="1"/>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Датчик </w:t>
            </w:r>
            <w:proofErr w:type="spellStart"/>
            <w:r w:rsidRPr="0011435C">
              <w:rPr>
                <w:rFonts w:ascii="Times New Roman" w:eastAsia="Arial" w:hAnsi="Times New Roman" w:cs="Times New Roman"/>
                <w:sz w:val="24"/>
                <w:szCs w:val="24"/>
              </w:rPr>
              <w:t>конвексный</w:t>
            </w:r>
            <w:proofErr w:type="spellEnd"/>
          </w:p>
        </w:tc>
        <w:tc>
          <w:tcPr>
            <w:tcW w:w="1276" w:type="dxa"/>
            <w:vAlign w:val="bottom"/>
          </w:tcPr>
          <w:p w14:paraId="41D57E20"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450AAA08" w14:textId="77777777" w:rsidTr="00A83AE4">
        <w:tc>
          <w:tcPr>
            <w:tcW w:w="9753" w:type="dxa"/>
            <w:gridSpan w:val="2"/>
            <w:vAlign w:val="bottom"/>
          </w:tcPr>
          <w:p w14:paraId="5CDA065D"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3332F5C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11435C" w14:paraId="0CDCD01A" w14:textId="77777777" w:rsidTr="00A83AE4">
        <w:tc>
          <w:tcPr>
            <w:tcW w:w="9753" w:type="dxa"/>
            <w:gridSpan w:val="2"/>
            <w:vAlign w:val="bottom"/>
          </w:tcPr>
          <w:p w14:paraId="4529C23B"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6E0D3CA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8,2</w:t>
            </w:r>
          </w:p>
        </w:tc>
      </w:tr>
      <w:tr w:rsidR="00A83AE4" w:rsidRPr="0011435C" w14:paraId="3F8DCE3C" w14:textId="77777777" w:rsidTr="00A83AE4">
        <w:tc>
          <w:tcPr>
            <w:tcW w:w="9753" w:type="dxa"/>
            <w:gridSpan w:val="2"/>
            <w:vAlign w:val="bottom"/>
          </w:tcPr>
          <w:p w14:paraId="0E282B9F"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Датчик линейный</w:t>
            </w:r>
          </w:p>
        </w:tc>
        <w:tc>
          <w:tcPr>
            <w:tcW w:w="1276" w:type="dxa"/>
            <w:vAlign w:val="bottom"/>
          </w:tcPr>
          <w:p w14:paraId="361E32C0"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6160901F" w14:textId="77777777" w:rsidTr="00A83AE4">
        <w:tc>
          <w:tcPr>
            <w:tcW w:w="9753" w:type="dxa"/>
            <w:gridSpan w:val="2"/>
          </w:tcPr>
          <w:p w14:paraId="3E2DAF82" w14:textId="77777777" w:rsidR="00A83AE4" w:rsidRPr="0011435C" w:rsidRDefault="00A83AE4" w:rsidP="00A83AE4">
            <w:pPr>
              <w:pStyle w:val="afffffd"/>
              <w:numPr>
                <w:ilvl w:val="2"/>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79B2F4A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0,6</w:t>
            </w:r>
          </w:p>
        </w:tc>
      </w:tr>
      <w:tr w:rsidR="00A83AE4" w:rsidRPr="0011435C" w14:paraId="4F7CC559" w14:textId="77777777" w:rsidTr="00A83AE4">
        <w:tc>
          <w:tcPr>
            <w:tcW w:w="9753" w:type="dxa"/>
            <w:gridSpan w:val="2"/>
          </w:tcPr>
          <w:p w14:paraId="5085CD01" w14:textId="77777777" w:rsidR="00A83AE4" w:rsidRPr="0011435C" w:rsidRDefault="00A83AE4" w:rsidP="00A83AE4">
            <w:pPr>
              <w:pStyle w:val="afffffd"/>
              <w:numPr>
                <w:ilvl w:val="2"/>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276" w:type="dxa"/>
            <w:vAlign w:val="bottom"/>
          </w:tcPr>
          <w:p w14:paraId="38166DB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1,5</w:t>
            </w:r>
          </w:p>
        </w:tc>
      </w:tr>
      <w:tr w:rsidR="00A83AE4" w:rsidRPr="0011435C" w14:paraId="1FD076B3" w14:textId="77777777" w:rsidTr="00A83AE4">
        <w:tc>
          <w:tcPr>
            <w:tcW w:w="9753" w:type="dxa"/>
            <w:gridSpan w:val="2"/>
            <w:vAlign w:val="bottom"/>
          </w:tcPr>
          <w:p w14:paraId="00ABD16F"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положений по глубине сканирования зоны фокуса на излучение, не менее</w:t>
            </w:r>
          </w:p>
        </w:tc>
        <w:tc>
          <w:tcPr>
            <w:tcW w:w="1276" w:type="dxa"/>
          </w:tcPr>
          <w:p w14:paraId="5A8E4A9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w:t>
            </w:r>
          </w:p>
        </w:tc>
      </w:tr>
      <w:tr w:rsidR="00A83AE4" w:rsidRPr="0011435C" w14:paraId="5CE61AB5" w14:textId="77777777" w:rsidTr="00A83AE4">
        <w:tc>
          <w:tcPr>
            <w:tcW w:w="9753" w:type="dxa"/>
            <w:gridSpan w:val="2"/>
            <w:vAlign w:val="bottom"/>
          </w:tcPr>
          <w:p w14:paraId="1B6668ED"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наклонного ультразвукового сканирования при исследовании линейным датчиком в допплеровских режимах, градусы, не менее</w:t>
            </w:r>
          </w:p>
        </w:tc>
        <w:tc>
          <w:tcPr>
            <w:tcW w:w="1276" w:type="dxa"/>
          </w:tcPr>
          <w:p w14:paraId="42D412E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20</w:t>
            </w:r>
          </w:p>
        </w:tc>
      </w:tr>
      <w:tr w:rsidR="00A83AE4" w:rsidRPr="0011435C" w14:paraId="2D3527EA" w14:textId="77777777" w:rsidTr="00A83AE4">
        <w:tc>
          <w:tcPr>
            <w:tcW w:w="9753" w:type="dxa"/>
            <w:gridSpan w:val="2"/>
            <w:vAlign w:val="bottom"/>
          </w:tcPr>
          <w:p w14:paraId="029B7616"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Диапазон частоты повторения импульсов излучения (PRF) в режиме импульсно-волнового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PW, кГц, не менее</w:t>
            </w:r>
          </w:p>
        </w:tc>
        <w:tc>
          <w:tcPr>
            <w:tcW w:w="1276" w:type="dxa"/>
          </w:tcPr>
          <w:p w14:paraId="210DE5C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0,2 – 34,0</w:t>
            </w:r>
          </w:p>
        </w:tc>
      </w:tr>
      <w:tr w:rsidR="00A83AE4" w:rsidRPr="0011435C" w14:paraId="79EFC435" w14:textId="77777777" w:rsidTr="00A83AE4">
        <w:tc>
          <w:tcPr>
            <w:tcW w:w="9753" w:type="dxa"/>
            <w:gridSpan w:val="2"/>
            <w:vAlign w:val="bottom"/>
          </w:tcPr>
          <w:p w14:paraId="6B4908F5"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частоты повторения импульсов излучения (PRF) при допплеровском сканировании в режиме CFM, кГц, не менее</w:t>
            </w:r>
          </w:p>
        </w:tc>
        <w:tc>
          <w:tcPr>
            <w:tcW w:w="1276" w:type="dxa"/>
          </w:tcPr>
          <w:p w14:paraId="6BE98DB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0,150 – 34 </w:t>
            </w:r>
          </w:p>
        </w:tc>
      </w:tr>
      <w:tr w:rsidR="00A83AE4" w:rsidRPr="0011435C" w14:paraId="1EBB813C" w14:textId="77777777" w:rsidTr="00A83AE4">
        <w:tc>
          <w:tcPr>
            <w:tcW w:w="9753" w:type="dxa"/>
            <w:gridSpan w:val="2"/>
            <w:vAlign w:val="bottom"/>
          </w:tcPr>
          <w:p w14:paraId="7E470DC7"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Увеличение изображения в режиме реального времени (</w:t>
            </w:r>
            <w:proofErr w:type="gramStart"/>
            <w:r w:rsidRPr="0011435C">
              <w:rPr>
                <w:rFonts w:ascii="Times New Roman" w:eastAsia="Arial" w:hAnsi="Times New Roman" w:cs="Times New Roman"/>
                <w:sz w:val="24"/>
                <w:szCs w:val="24"/>
              </w:rPr>
              <w:t>акустический</w:t>
            </w:r>
            <w:proofErr w:type="gramEnd"/>
            <w:r w:rsidRPr="0011435C">
              <w:rPr>
                <w:rFonts w:ascii="Times New Roman" w:eastAsia="Arial" w:hAnsi="Times New Roman" w:cs="Times New Roman"/>
                <w:sz w:val="24"/>
                <w:szCs w:val="24"/>
              </w:rPr>
              <w:t xml:space="preserve"> зум), не менее</w:t>
            </w:r>
          </w:p>
        </w:tc>
        <w:tc>
          <w:tcPr>
            <w:tcW w:w="1276" w:type="dxa"/>
            <w:vAlign w:val="bottom"/>
          </w:tcPr>
          <w:p w14:paraId="06E8741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11435C" w14:paraId="5AF41F75" w14:textId="77777777" w:rsidTr="00A83AE4">
        <w:tc>
          <w:tcPr>
            <w:tcW w:w="9753" w:type="dxa"/>
            <w:gridSpan w:val="2"/>
          </w:tcPr>
          <w:p w14:paraId="1A59A893" w14:textId="77777777" w:rsidR="00A83AE4" w:rsidRPr="0011435C" w:rsidRDefault="00A83AE4" w:rsidP="00A83AE4">
            <w:pPr>
              <w:pStyle w:val="afffffd"/>
              <w:numPr>
                <w:ilvl w:val="1"/>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Увеличение изображения в режиме стоп-кадра (PAN-зум), не менее</w:t>
            </w:r>
          </w:p>
        </w:tc>
        <w:tc>
          <w:tcPr>
            <w:tcW w:w="1276" w:type="dxa"/>
            <w:vAlign w:val="bottom"/>
          </w:tcPr>
          <w:p w14:paraId="7CA4D7B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11435C" w14:paraId="4489CFF8" w14:textId="77777777" w:rsidTr="00A83AE4">
        <w:tc>
          <w:tcPr>
            <w:tcW w:w="9753" w:type="dxa"/>
            <w:gridSpan w:val="2"/>
          </w:tcPr>
          <w:p w14:paraId="6267AA23" w14:textId="77777777" w:rsidR="00A83AE4" w:rsidRPr="0011435C" w:rsidRDefault="00A83AE4" w:rsidP="00A83AE4">
            <w:pPr>
              <w:pStyle w:val="afffffd"/>
              <w:numPr>
                <w:ilvl w:val="1"/>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Шкала </w:t>
            </w:r>
            <w:proofErr w:type="gramStart"/>
            <w:r w:rsidRPr="0011435C">
              <w:rPr>
                <w:rFonts w:ascii="Times New Roman" w:eastAsia="Arial" w:hAnsi="Times New Roman" w:cs="Times New Roman"/>
                <w:sz w:val="24"/>
                <w:szCs w:val="24"/>
              </w:rPr>
              <w:t>серого</w:t>
            </w:r>
            <w:proofErr w:type="gramEnd"/>
            <w:r w:rsidRPr="0011435C">
              <w:rPr>
                <w:rFonts w:ascii="Times New Roman" w:eastAsia="Arial" w:hAnsi="Times New Roman" w:cs="Times New Roman"/>
                <w:sz w:val="24"/>
                <w:szCs w:val="24"/>
              </w:rPr>
              <w:t>, градаций, не менее</w:t>
            </w:r>
          </w:p>
        </w:tc>
        <w:tc>
          <w:tcPr>
            <w:tcW w:w="1276" w:type="dxa"/>
          </w:tcPr>
          <w:p w14:paraId="3DF6EA5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256</w:t>
            </w:r>
          </w:p>
        </w:tc>
      </w:tr>
      <w:tr w:rsidR="00A83AE4" w:rsidRPr="0011435C" w14:paraId="681D618F" w14:textId="77777777" w:rsidTr="00A83AE4">
        <w:tc>
          <w:tcPr>
            <w:tcW w:w="9753" w:type="dxa"/>
            <w:gridSpan w:val="2"/>
            <w:vAlign w:val="bottom"/>
          </w:tcPr>
          <w:p w14:paraId="75FC434B"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Кинопетля</w:t>
            </w:r>
            <w:proofErr w:type="spellEnd"/>
            <w:r w:rsidRPr="0011435C">
              <w:rPr>
                <w:rFonts w:ascii="Times New Roman" w:eastAsia="Arial" w:hAnsi="Times New Roman" w:cs="Times New Roman"/>
                <w:sz w:val="24"/>
                <w:szCs w:val="24"/>
              </w:rPr>
              <w:t>, количество кадров, не менее</w:t>
            </w:r>
          </w:p>
        </w:tc>
        <w:tc>
          <w:tcPr>
            <w:tcW w:w="1276" w:type="dxa"/>
          </w:tcPr>
          <w:p w14:paraId="69AE8B2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2200</w:t>
            </w:r>
          </w:p>
        </w:tc>
      </w:tr>
      <w:tr w:rsidR="00A83AE4" w:rsidRPr="0011435C" w14:paraId="02D9C409" w14:textId="77777777" w:rsidTr="00A83AE4">
        <w:tc>
          <w:tcPr>
            <w:tcW w:w="9753" w:type="dxa"/>
            <w:gridSpan w:val="2"/>
          </w:tcPr>
          <w:p w14:paraId="4A349798"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Опции УЗ</w:t>
            </w:r>
          </w:p>
        </w:tc>
        <w:tc>
          <w:tcPr>
            <w:tcW w:w="1276" w:type="dxa"/>
            <w:vAlign w:val="bottom"/>
          </w:tcPr>
          <w:p w14:paraId="5EA88A9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90EEC9C" w14:textId="77777777" w:rsidTr="00A83AE4">
        <w:tc>
          <w:tcPr>
            <w:tcW w:w="9753" w:type="dxa"/>
            <w:gridSpan w:val="2"/>
          </w:tcPr>
          <w:p w14:paraId="77424670" w14:textId="77777777" w:rsidR="00A83AE4" w:rsidRPr="0011435C" w:rsidRDefault="00A83AE4" w:rsidP="00A83AE4">
            <w:pPr>
              <w:pStyle w:val="afffffd"/>
              <w:numPr>
                <w:ilvl w:val="1"/>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Режимы сканирования</w:t>
            </w:r>
          </w:p>
        </w:tc>
        <w:tc>
          <w:tcPr>
            <w:tcW w:w="1276" w:type="dxa"/>
            <w:vAlign w:val="bottom"/>
          </w:tcPr>
          <w:p w14:paraId="4495273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643C852B" w14:textId="77777777" w:rsidTr="00A83AE4">
        <w:tc>
          <w:tcPr>
            <w:tcW w:w="9753" w:type="dxa"/>
            <w:gridSpan w:val="2"/>
            <w:vAlign w:val="bottom"/>
          </w:tcPr>
          <w:p w14:paraId="3C97DEE9"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Анатомический М-режим</w:t>
            </w:r>
          </w:p>
        </w:tc>
        <w:tc>
          <w:tcPr>
            <w:tcW w:w="1276" w:type="dxa"/>
            <w:vAlign w:val="bottom"/>
          </w:tcPr>
          <w:p w14:paraId="294F5A0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9490CC1" w14:textId="77777777" w:rsidTr="00A83AE4">
        <w:tc>
          <w:tcPr>
            <w:tcW w:w="9753" w:type="dxa"/>
            <w:gridSpan w:val="2"/>
            <w:vAlign w:val="bottom"/>
          </w:tcPr>
          <w:p w14:paraId="00CDB44B"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Тканевой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TVI</w:t>
            </w:r>
          </w:p>
        </w:tc>
        <w:tc>
          <w:tcPr>
            <w:tcW w:w="1276" w:type="dxa"/>
            <w:vAlign w:val="bottom"/>
          </w:tcPr>
          <w:p w14:paraId="6E8A436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C79AF8D" w14:textId="77777777" w:rsidTr="00A83AE4">
        <w:tc>
          <w:tcPr>
            <w:tcW w:w="9753" w:type="dxa"/>
            <w:gridSpan w:val="2"/>
            <w:vAlign w:val="bottom"/>
          </w:tcPr>
          <w:p w14:paraId="127B2600"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Синхронизация по сигналу ЭКГ</w:t>
            </w:r>
          </w:p>
        </w:tc>
        <w:tc>
          <w:tcPr>
            <w:tcW w:w="1276" w:type="dxa"/>
            <w:vAlign w:val="bottom"/>
          </w:tcPr>
          <w:p w14:paraId="196D985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33B3B0D9" w14:textId="77777777" w:rsidTr="00A83AE4">
        <w:tc>
          <w:tcPr>
            <w:tcW w:w="9753" w:type="dxa"/>
            <w:gridSpan w:val="2"/>
            <w:vAlign w:val="bottom"/>
          </w:tcPr>
          <w:p w14:paraId="03507052"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сердца:</w:t>
            </w:r>
          </w:p>
        </w:tc>
        <w:tc>
          <w:tcPr>
            <w:tcW w:w="1276" w:type="dxa"/>
            <w:vAlign w:val="bottom"/>
          </w:tcPr>
          <w:p w14:paraId="3FF1A0D4"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2DFE7465" w14:textId="77777777" w:rsidTr="00A83AE4">
        <w:tc>
          <w:tcPr>
            <w:tcW w:w="9753" w:type="dxa"/>
            <w:gridSpan w:val="2"/>
            <w:vAlign w:val="bottom"/>
          </w:tcPr>
          <w:p w14:paraId="0F94386C"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потоков крови в камерах сердца:</w:t>
            </w:r>
          </w:p>
        </w:tc>
        <w:tc>
          <w:tcPr>
            <w:tcW w:w="1276" w:type="dxa"/>
            <w:vAlign w:val="bottom"/>
          </w:tcPr>
          <w:p w14:paraId="44453491"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59B37B06" w14:textId="77777777" w:rsidTr="00A83AE4">
        <w:tc>
          <w:tcPr>
            <w:tcW w:w="9753" w:type="dxa"/>
            <w:gridSpan w:val="2"/>
            <w:vAlign w:val="bottom"/>
          </w:tcPr>
          <w:p w14:paraId="15C418BE"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определение объема крови заменяемого в ЛЖ сердца за </w:t>
            </w:r>
            <w:proofErr w:type="spellStart"/>
            <w:r w:rsidRPr="0011435C">
              <w:rPr>
                <w:rFonts w:ascii="Times New Roman" w:eastAsia="Arial" w:hAnsi="Times New Roman" w:cs="Times New Roman"/>
                <w:sz w:val="24"/>
                <w:szCs w:val="24"/>
              </w:rPr>
              <w:t>кардиоцикл</w:t>
            </w:r>
            <w:proofErr w:type="spellEnd"/>
          </w:p>
        </w:tc>
        <w:tc>
          <w:tcPr>
            <w:tcW w:w="1276" w:type="dxa"/>
            <w:vAlign w:val="bottom"/>
          </w:tcPr>
          <w:p w14:paraId="1EF5E08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6B6C4A4" w14:textId="77777777" w:rsidTr="00A83AE4">
        <w:tc>
          <w:tcPr>
            <w:tcW w:w="9753" w:type="dxa"/>
            <w:gridSpan w:val="2"/>
            <w:vAlign w:val="bottom"/>
          </w:tcPr>
          <w:p w14:paraId="5583892B"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определение работы сердечной мышцы на выбрасывание крови в аорту</w:t>
            </w:r>
          </w:p>
        </w:tc>
        <w:tc>
          <w:tcPr>
            <w:tcW w:w="1276" w:type="dxa"/>
            <w:vAlign w:val="bottom"/>
          </w:tcPr>
          <w:p w14:paraId="3232175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7B609EFA" w14:textId="77777777" w:rsidTr="00A83AE4">
        <w:tc>
          <w:tcPr>
            <w:tcW w:w="9753" w:type="dxa"/>
            <w:gridSpan w:val="2"/>
            <w:vAlign w:val="bottom"/>
          </w:tcPr>
          <w:p w14:paraId="6CA2A576"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оценка </w:t>
            </w:r>
            <w:proofErr w:type="spellStart"/>
            <w:r w:rsidRPr="0011435C">
              <w:rPr>
                <w:rFonts w:ascii="Times New Roman" w:eastAsia="Arial" w:hAnsi="Times New Roman" w:cs="Times New Roman"/>
                <w:sz w:val="24"/>
                <w:szCs w:val="24"/>
              </w:rPr>
              <w:t>физиологичности</w:t>
            </w:r>
            <w:proofErr w:type="spellEnd"/>
            <w:r w:rsidRPr="0011435C">
              <w:rPr>
                <w:rFonts w:ascii="Times New Roman" w:eastAsia="Arial" w:hAnsi="Times New Roman" w:cs="Times New Roman"/>
                <w:sz w:val="24"/>
                <w:szCs w:val="24"/>
              </w:rPr>
              <w:t xml:space="preserve"> направления потока</w:t>
            </w:r>
          </w:p>
        </w:tc>
        <w:tc>
          <w:tcPr>
            <w:tcW w:w="1276" w:type="dxa"/>
            <w:vAlign w:val="bottom"/>
          </w:tcPr>
          <w:p w14:paraId="36B2908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05C7D5C2" w14:textId="77777777" w:rsidTr="00A83AE4">
        <w:tc>
          <w:tcPr>
            <w:tcW w:w="9753" w:type="dxa"/>
            <w:gridSpan w:val="2"/>
            <w:vAlign w:val="bottom"/>
          </w:tcPr>
          <w:p w14:paraId="44BFE5A4"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сосудов:</w:t>
            </w:r>
          </w:p>
        </w:tc>
        <w:tc>
          <w:tcPr>
            <w:tcW w:w="1276" w:type="dxa"/>
            <w:vAlign w:val="bottom"/>
          </w:tcPr>
          <w:p w14:paraId="10D99222"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1435C" w14:paraId="3C91B88A" w14:textId="77777777" w:rsidTr="00A83AE4">
        <w:tc>
          <w:tcPr>
            <w:tcW w:w="9753" w:type="dxa"/>
            <w:gridSpan w:val="2"/>
            <w:vAlign w:val="bottom"/>
          </w:tcPr>
          <w:p w14:paraId="5E6017D1"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полуавтоматическое определение степени атеросклероза</w:t>
            </w:r>
          </w:p>
        </w:tc>
        <w:tc>
          <w:tcPr>
            <w:tcW w:w="1276" w:type="dxa"/>
            <w:vAlign w:val="bottom"/>
          </w:tcPr>
          <w:p w14:paraId="277E8A7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62269CC" w14:textId="77777777" w:rsidTr="00A83AE4">
        <w:tc>
          <w:tcPr>
            <w:tcW w:w="9753" w:type="dxa"/>
            <w:gridSpan w:val="2"/>
            <w:vAlign w:val="bottom"/>
          </w:tcPr>
          <w:p w14:paraId="3D615568"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исследование потоков крови в сосудах, направлений вихрей, </w:t>
            </w:r>
            <w:proofErr w:type="spellStart"/>
            <w:r w:rsidRPr="0011435C">
              <w:rPr>
                <w:rFonts w:ascii="Times New Roman" w:eastAsia="Arial" w:hAnsi="Times New Roman" w:cs="Times New Roman"/>
                <w:sz w:val="24"/>
                <w:szCs w:val="24"/>
              </w:rPr>
              <w:t>омывания</w:t>
            </w:r>
            <w:proofErr w:type="spellEnd"/>
            <w:r w:rsidRPr="0011435C">
              <w:rPr>
                <w:rFonts w:ascii="Times New Roman" w:eastAsia="Arial" w:hAnsi="Times New Roman" w:cs="Times New Roman"/>
                <w:sz w:val="24"/>
                <w:szCs w:val="24"/>
              </w:rPr>
              <w:t xml:space="preserve"> стенок сосудов и бляшек</w:t>
            </w:r>
          </w:p>
        </w:tc>
        <w:tc>
          <w:tcPr>
            <w:tcW w:w="1276" w:type="dxa"/>
            <w:vAlign w:val="bottom"/>
          </w:tcPr>
          <w:p w14:paraId="5A16575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6E7D0B7" w14:textId="77777777" w:rsidTr="00A83AE4">
        <w:tc>
          <w:tcPr>
            <w:tcW w:w="9753" w:type="dxa"/>
            <w:gridSpan w:val="2"/>
          </w:tcPr>
          <w:p w14:paraId="114176E0" w14:textId="77777777" w:rsidR="00A83AE4" w:rsidRPr="0011435C" w:rsidRDefault="00A83AE4" w:rsidP="00A83AE4">
            <w:pPr>
              <w:pStyle w:val="afffffd"/>
              <w:numPr>
                <w:ilvl w:val="0"/>
                <w:numId w:val="45"/>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Конструктивные характеристики и параметры</w:t>
            </w:r>
          </w:p>
        </w:tc>
        <w:tc>
          <w:tcPr>
            <w:tcW w:w="1276" w:type="dxa"/>
            <w:vAlign w:val="bottom"/>
          </w:tcPr>
          <w:p w14:paraId="177A38F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AA8A687" w14:textId="77777777" w:rsidTr="00A83AE4">
        <w:tc>
          <w:tcPr>
            <w:tcW w:w="9753" w:type="dxa"/>
            <w:gridSpan w:val="2"/>
          </w:tcPr>
          <w:p w14:paraId="463EE1C9" w14:textId="77777777" w:rsidR="00A83AE4" w:rsidRPr="0011435C" w:rsidRDefault="00A83AE4" w:rsidP="00A83AE4">
            <w:pPr>
              <w:pStyle w:val="afffffd"/>
              <w:numPr>
                <w:ilvl w:val="1"/>
                <w:numId w:val="45"/>
              </w:numPr>
              <w:tabs>
                <w:tab w:val="left" w:pos="1470"/>
              </w:tabs>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Цветной жидкокристаллический монитор высокого разрешения с антибликовым покрытием</w:t>
            </w:r>
          </w:p>
        </w:tc>
        <w:tc>
          <w:tcPr>
            <w:tcW w:w="1276" w:type="dxa"/>
            <w:vAlign w:val="bottom"/>
          </w:tcPr>
          <w:p w14:paraId="7568A5A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2A536763" w14:textId="77777777" w:rsidTr="00A83AE4">
        <w:tc>
          <w:tcPr>
            <w:tcW w:w="9753" w:type="dxa"/>
            <w:gridSpan w:val="2"/>
            <w:vAlign w:val="bottom"/>
          </w:tcPr>
          <w:p w14:paraId="43096A60"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Диагональ, дюйм,  не менее</w:t>
            </w:r>
          </w:p>
        </w:tc>
        <w:tc>
          <w:tcPr>
            <w:tcW w:w="1276" w:type="dxa"/>
            <w:vAlign w:val="bottom"/>
          </w:tcPr>
          <w:p w14:paraId="5B42BCD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21,5</w:t>
            </w:r>
          </w:p>
        </w:tc>
      </w:tr>
      <w:tr w:rsidR="00A83AE4" w:rsidRPr="0011435C" w14:paraId="31389AE0" w14:textId="77777777" w:rsidTr="00A83AE4">
        <w:tc>
          <w:tcPr>
            <w:tcW w:w="9753" w:type="dxa"/>
            <w:gridSpan w:val="2"/>
            <w:vAlign w:val="bottom"/>
          </w:tcPr>
          <w:p w14:paraId="5CB20E4A"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Разрешение, пиксель, не менее</w:t>
            </w:r>
          </w:p>
        </w:tc>
        <w:tc>
          <w:tcPr>
            <w:tcW w:w="1276" w:type="dxa"/>
            <w:vAlign w:val="bottom"/>
          </w:tcPr>
          <w:p w14:paraId="35DB181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1920x1080</w:t>
            </w:r>
          </w:p>
        </w:tc>
      </w:tr>
      <w:tr w:rsidR="00A83AE4" w:rsidRPr="0011435C" w14:paraId="453C6857" w14:textId="77777777" w:rsidTr="00A83AE4">
        <w:tc>
          <w:tcPr>
            <w:tcW w:w="9753" w:type="dxa"/>
            <w:gridSpan w:val="2"/>
            <w:vAlign w:val="bottom"/>
          </w:tcPr>
          <w:p w14:paraId="639A5FC2"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Устройства ввода</w:t>
            </w:r>
          </w:p>
        </w:tc>
        <w:tc>
          <w:tcPr>
            <w:tcW w:w="1276" w:type="dxa"/>
          </w:tcPr>
          <w:p w14:paraId="3458944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5FAF87BD" w14:textId="77777777" w:rsidTr="00A83AE4">
        <w:tc>
          <w:tcPr>
            <w:tcW w:w="9753" w:type="dxa"/>
            <w:gridSpan w:val="2"/>
            <w:vAlign w:val="bottom"/>
          </w:tcPr>
          <w:p w14:paraId="397BAC92"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Функциональная клавиатура</w:t>
            </w:r>
          </w:p>
        </w:tc>
        <w:tc>
          <w:tcPr>
            <w:tcW w:w="1276" w:type="dxa"/>
          </w:tcPr>
          <w:p w14:paraId="5898242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E3B514B" w14:textId="77777777" w:rsidTr="00A83AE4">
        <w:tc>
          <w:tcPr>
            <w:tcW w:w="9753" w:type="dxa"/>
            <w:gridSpan w:val="2"/>
          </w:tcPr>
          <w:p w14:paraId="6BF757DE" w14:textId="77777777" w:rsidR="00A83AE4" w:rsidRPr="0011435C" w:rsidRDefault="00A83AE4" w:rsidP="00A83AE4">
            <w:pPr>
              <w:pStyle w:val="afffffd"/>
              <w:numPr>
                <w:ilvl w:val="1"/>
                <w:numId w:val="45"/>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Порты</w:t>
            </w:r>
          </w:p>
        </w:tc>
        <w:tc>
          <w:tcPr>
            <w:tcW w:w="1276" w:type="dxa"/>
          </w:tcPr>
          <w:p w14:paraId="0AF2C34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4A25DE7E" w14:textId="77777777" w:rsidTr="00A83AE4">
        <w:tc>
          <w:tcPr>
            <w:tcW w:w="9753" w:type="dxa"/>
            <w:gridSpan w:val="2"/>
            <w:vAlign w:val="bottom"/>
          </w:tcPr>
          <w:p w14:paraId="64AA686F"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портов для подключения УЗ датчиков, шт., не менее</w:t>
            </w:r>
          </w:p>
        </w:tc>
        <w:tc>
          <w:tcPr>
            <w:tcW w:w="1276" w:type="dxa"/>
            <w:vAlign w:val="bottom"/>
          </w:tcPr>
          <w:p w14:paraId="7875616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4</w:t>
            </w:r>
          </w:p>
        </w:tc>
      </w:tr>
      <w:tr w:rsidR="00A83AE4" w:rsidRPr="0011435C" w14:paraId="49C5F4E5" w14:textId="77777777" w:rsidTr="00A83AE4">
        <w:tc>
          <w:tcPr>
            <w:tcW w:w="9753" w:type="dxa"/>
            <w:gridSpan w:val="2"/>
            <w:vAlign w:val="bottom"/>
          </w:tcPr>
          <w:p w14:paraId="29D56536"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USB-портов, шт., не менее</w:t>
            </w:r>
          </w:p>
        </w:tc>
        <w:tc>
          <w:tcPr>
            <w:tcW w:w="1276" w:type="dxa"/>
            <w:vAlign w:val="bottom"/>
          </w:tcPr>
          <w:p w14:paraId="7A988F7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6</w:t>
            </w:r>
          </w:p>
        </w:tc>
      </w:tr>
      <w:tr w:rsidR="00A83AE4" w:rsidRPr="0011435C" w14:paraId="02BF94C2" w14:textId="77777777" w:rsidTr="00A83AE4">
        <w:tc>
          <w:tcPr>
            <w:tcW w:w="9753" w:type="dxa"/>
            <w:gridSpan w:val="2"/>
            <w:vAlign w:val="bottom"/>
          </w:tcPr>
          <w:p w14:paraId="4A50D579" w14:textId="77777777" w:rsidR="00A83AE4" w:rsidRPr="0011435C" w:rsidRDefault="00A83AE4" w:rsidP="00A83AE4">
            <w:pPr>
              <w:pStyle w:val="afffffd"/>
              <w:numPr>
                <w:ilvl w:val="2"/>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Внешний сетевой порт</w:t>
            </w:r>
          </w:p>
        </w:tc>
        <w:tc>
          <w:tcPr>
            <w:tcW w:w="1276" w:type="dxa"/>
          </w:tcPr>
          <w:p w14:paraId="1A1A6C7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400105D" w14:textId="77777777" w:rsidTr="00A83AE4">
        <w:tc>
          <w:tcPr>
            <w:tcW w:w="9753" w:type="dxa"/>
            <w:gridSpan w:val="2"/>
            <w:vAlign w:val="bottom"/>
          </w:tcPr>
          <w:p w14:paraId="0ABA7833"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Масса-габаритные</w:t>
            </w:r>
            <w:proofErr w:type="gramEnd"/>
            <w:r w:rsidRPr="0011435C">
              <w:rPr>
                <w:rFonts w:ascii="Times New Roman" w:eastAsia="Arial" w:hAnsi="Times New Roman" w:cs="Times New Roman"/>
                <w:sz w:val="24"/>
                <w:szCs w:val="24"/>
              </w:rPr>
              <w:t xml:space="preserve"> характеристики</w:t>
            </w:r>
          </w:p>
        </w:tc>
        <w:tc>
          <w:tcPr>
            <w:tcW w:w="1276" w:type="dxa"/>
          </w:tcPr>
          <w:p w14:paraId="2EA1E5F7" w14:textId="77777777" w:rsidR="00A83AE4" w:rsidRPr="0011435C" w:rsidRDefault="00A83AE4" w:rsidP="00A83AE4">
            <w:pPr>
              <w:spacing w:line="0" w:lineRule="atLeast"/>
              <w:ind w:left="35"/>
              <w:jc w:val="center"/>
              <w:rPr>
                <w:rFonts w:eastAsia="Arial"/>
                <w:sz w:val="24"/>
                <w:szCs w:val="24"/>
              </w:rPr>
            </w:pPr>
          </w:p>
        </w:tc>
      </w:tr>
      <w:tr w:rsidR="00A83AE4" w:rsidRPr="0011435C" w14:paraId="2C6C5C7E" w14:textId="77777777" w:rsidTr="00A83AE4">
        <w:tc>
          <w:tcPr>
            <w:tcW w:w="9753" w:type="dxa"/>
            <w:gridSpan w:val="2"/>
          </w:tcPr>
          <w:p w14:paraId="618069A2" w14:textId="77777777" w:rsidR="00A83AE4" w:rsidRPr="0011435C" w:rsidRDefault="00A83AE4" w:rsidP="00A83AE4">
            <w:pPr>
              <w:pStyle w:val="afffffd"/>
              <w:numPr>
                <w:ilvl w:val="2"/>
                <w:numId w:val="45"/>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Габаритные размеры (длина х ширина х высота),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более</w:t>
            </w:r>
          </w:p>
        </w:tc>
        <w:tc>
          <w:tcPr>
            <w:tcW w:w="1276" w:type="dxa"/>
          </w:tcPr>
          <w:p w14:paraId="166143A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983х 572х1156</w:t>
            </w:r>
          </w:p>
        </w:tc>
      </w:tr>
      <w:tr w:rsidR="00A83AE4" w:rsidRPr="0011435C" w14:paraId="377B2074" w14:textId="77777777" w:rsidTr="00A83AE4">
        <w:tc>
          <w:tcPr>
            <w:tcW w:w="9753" w:type="dxa"/>
            <w:gridSpan w:val="2"/>
          </w:tcPr>
          <w:p w14:paraId="542521EB" w14:textId="77777777" w:rsidR="00A83AE4" w:rsidRPr="0011435C" w:rsidRDefault="00A83AE4" w:rsidP="00A83AE4">
            <w:pPr>
              <w:pStyle w:val="afffffd"/>
              <w:numPr>
                <w:ilvl w:val="2"/>
                <w:numId w:val="45"/>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Масса, </w:t>
            </w:r>
            <w:proofErr w:type="gramStart"/>
            <w:r w:rsidRPr="0011435C">
              <w:rPr>
                <w:rFonts w:ascii="Times New Roman" w:eastAsia="Arial" w:hAnsi="Times New Roman" w:cs="Times New Roman"/>
                <w:sz w:val="24"/>
                <w:szCs w:val="24"/>
              </w:rPr>
              <w:t>кг</w:t>
            </w:r>
            <w:proofErr w:type="gramEnd"/>
            <w:r w:rsidRPr="0011435C">
              <w:rPr>
                <w:rFonts w:ascii="Times New Roman" w:eastAsia="Arial" w:hAnsi="Times New Roman" w:cs="Times New Roman"/>
                <w:sz w:val="24"/>
                <w:szCs w:val="24"/>
              </w:rPr>
              <w:t>, не более</w:t>
            </w:r>
          </w:p>
        </w:tc>
        <w:tc>
          <w:tcPr>
            <w:tcW w:w="1276" w:type="dxa"/>
            <w:vAlign w:val="bottom"/>
          </w:tcPr>
          <w:p w14:paraId="2F930D8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84,1</w:t>
            </w:r>
          </w:p>
        </w:tc>
      </w:tr>
      <w:tr w:rsidR="00A83AE4" w:rsidRPr="0011435C" w14:paraId="58331076" w14:textId="77777777" w:rsidTr="00A83AE4">
        <w:tc>
          <w:tcPr>
            <w:tcW w:w="9753" w:type="dxa"/>
            <w:gridSpan w:val="2"/>
            <w:vAlign w:val="bottom"/>
          </w:tcPr>
          <w:p w14:paraId="0998DA43" w14:textId="77777777" w:rsidR="00A83AE4" w:rsidRPr="0011435C" w:rsidRDefault="00A83AE4" w:rsidP="00A83AE4">
            <w:pPr>
              <w:pStyle w:val="afffffd"/>
              <w:numPr>
                <w:ilvl w:val="0"/>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Электропитание</w:t>
            </w:r>
          </w:p>
        </w:tc>
        <w:tc>
          <w:tcPr>
            <w:tcW w:w="1276" w:type="dxa"/>
            <w:vAlign w:val="bottom"/>
          </w:tcPr>
          <w:p w14:paraId="47F9E0D4" w14:textId="77777777" w:rsidR="00A83AE4" w:rsidRPr="0011435C" w:rsidRDefault="00A83AE4" w:rsidP="00A83AE4">
            <w:pPr>
              <w:spacing w:line="0" w:lineRule="atLeast"/>
              <w:ind w:left="35"/>
              <w:jc w:val="center"/>
              <w:rPr>
                <w:rFonts w:eastAsia="Arial"/>
                <w:sz w:val="24"/>
                <w:szCs w:val="24"/>
              </w:rPr>
            </w:pPr>
          </w:p>
        </w:tc>
      </w:tr>
      <w:tr w:rsidR="00A83AE4" w:rsidRPr="0011435C" w14:paraId="3FD5ED87" w14:textId="77777777" w:rsidTr="00A83AE4">
        <w:tc>
          <w:tcPr>
            <w:tcW w:w="9753" w:type="dxa"/>
            <w:gridSpan w:val="2"/>
            <w:vAlign w:val="bottom"/>
          </w:tcPr>
          <w:p w14:paraId="3A0B6AD7"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Напряжение 220В/50 Гц</w:t>
            </w:r>
          </w:p>
        </w:tc>
        <w:tc>
          <w:tcPr>
            <w:tcW w:w="1276" w:type="dxa"/>
            <w:vAlign w:val="bottom"/>
          </w:tcPr>
          <w:p w14:paraId="630E8A2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1435C" w14:paraId="1FB33FEF" w14:textId="77777777" w:rsidTr="00A83AE4">
        <w:tc>
          <w:tcPr>
            <w:tcW w:w="9753" w:type="dxa"/>
            <w:gridSpan w:val="2"/>
            <w:vAlign w:val="bottom"/>
          </w:tcPr>
          <w:p w14:paraId="0D063035" w14:textId="77777777" w:rsidR="00A83AE4" w:rsidRPr="0011435C" w:rsidRDefault="00A83AE4" w:rsidP="00A83AE4">
            <w:pPr>
              <w:pStyle w:val="afffffd"/>
              <w:numPr>
                <w:ilvl w:val="1"/>
                <w:numId w:val="45"/>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Потребляемая мощность, </w:t>
            </w:r>
            <w:proofErr w:type="spellStart"/>
            <w:r w:rsidRPr="0011435C">
              <w:rPr>
                <w:rFonts w:ascii="Times New Roman" w:eastAsia="Arial" w:hAnsi="Times New Roman" w:cs="Times New Roman"/>
                <w:sz w:val="24"/>
                <w:szCs w:val="24"/>
              </w:rPr>
              <w:t>кВА</w:t>
            </w:r>
            <w:proofErr w:type="spellEnd"/>
            <w:r w:rsidRPr="0011435C">
              <w:rPr>
                <w:rFonts w:ascii="Times New Roman" w:eastAsia="Arial" w:hAnsi="Times New Roman" w:cs="Times New Roman"/>
                <w:sz w:val="24"/>
                <w:szCs w:val="24"/>
              </w:rPr>
              <w:t>, не более</w:t>
            </w:r>
          </w:p>
        </w:tc>
        <w:tc>
          <w:tcPr>
            <w:tcW w:w="1276" w:type="dxa"/>
            <w:vAlign w:val="bottom"/>
          </w:tcPr>
          <w:p w14:paraId="417424C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0,289</w:t>
            </w:r>
          </w:p>
        </w:tc>
      </w:tr>
      <w:tr w:rsidR="00AA01D5" w:rsidRPr="0011435C" w14:paraId="59B7E31F" w14:textId="77777777" w:rsidTr="00A83AE4">
        <w:tc>
          <w:tcPr>
            <w:tcW w:w="9753" w:type="dxa"/>
            <w:gridSpan w:val="2"/>
            <w:vAlign w:val="bottom"/>
          </w:tcPr>
          <w:p w14:paraId="1D6879E0" w14:textId="07AAFA37" w:rsidR="00AA01D5" w:rsidRPr="00AA01D5" w:rsidRDefault="00AA01D5" w:rsidP="00EA18B0">
            <w:pPr>
              <w:spacing w:line="0" w:lineRule="atLeast"/>
              <w:contextualSpacing/>
              <w:rPr>
                <w:rFonts w:eastAsia="Arial"/>
                <w:sz w:val="24"/>
                <w:szCs w:val="24"/>
              </w:rPr>
            </w:pPr>
            <w:r w:rsidRPr="00AA01D5">
              <w:rPr>
                <w:rFonts w:eastAsia="Arial"/>
                <w:sz w:val="24"/>
                <w:szCs w:val="24"/>
              </w:rPr>
              <w:t>12. Гарантий срок, кол-во месяцев</w:t>
            </w:r>
            <w:r w:rsidRPr="00AA01D5">
              <w:rPr>
                <w:rFonts w:eastAsia="Arial"/>
                <w:sz w:val="24"/>
                <w:szCs w:val="24"/>
              </w:rPr>
              <w:tab/>
            </w:r>
          </w:p>
        </w:tc>
        <w:tc>
          <w:tcPr>
            <w:tcW w:w="1276" w:type="dxa"/>
            <w:vAlign w:val="bottom"/>
          </w:tcPr>
          <w:p w14:paraId="4C184264" w14:textId="454DC2DB" w:rsidR="00AA01D5" w:rsidRPr="0011435C" w:rsidRDefault="00EA18B0" w:rsidP="00A83AE4">
            <w:pPr>
              <w:spacing w:line="0" w:lineRule="atLeast"/>
              <w:ind w:left="35"/>
              <w:jc w:val="center"/>
              <w:rPr>
                <w:rFonts w:eastAsia="Arial"/>
                <w:sz w:val="24"/>
                <w:szCs w:val="24"/>
              </w:rPr>
            </w:pPr>
            <w:r>
              <w:rPr>
                <w:rFonts w:eastAsia="Arial"/>
                <w:sz w:val="24"/>
                <w:szCs w:val="24"/>
              </w:rPr>
              <w:t>12</w:t>
            </w:r>
          </w:p>
        </w:tc>
      </w:tr>
    </w:tbl>
    <w:p w14:paraId="71F8DAAB" w14:textId="77777777" w:rsidR="00B40A42" w:rsidRDefault="00B40A42"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bookmarkStart w:id="31" w:name="_Hlk499290567"/>
    </w:p>
    <w:p w14:paraId="55971421" w14:textId="44B51524" w:rsidR="00A83AE4" w:rsidRDefault="00A83AE4"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 xml:space="preserve">*Срок поставки, включая ввод в эксплуатацию, обучение специалистов на рабочем месте,  </w:t>
      </w:r>
    </w:p>
    <w:p w14:paraId="4CA2681B" w14:textId="7E000013" w:rsidR="00A83AE4" w:rsidRDefault="00B40A42"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8 недель. </w:t>
      </w:r>
    </w:p>
    <w:p w14:paraId="610FC1E0" w14:textId="7405EE8D" w:rsidR="00E3265A" w:rsidRDefault="00E3265A"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229D9960" w14:textId="77777777" w:rsidR="00E3265A" w:rsidRPr="00B40A42" w:rsidRDefault="00E3265A"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bookmarkEnd w:id="31"/>
    <w:p w14:paraId="0D809F91" w14:textId="77777777" w:rsidR="00A83AE4" w:rsidRPr="00404AA5" w:rsidRDefault="00A83AE4" w:rsidP="00B83A58">
      <w:pPr>
        <w:widowControl w:val="0"/>
        <w:suppressAutoHyphens/>
        <w:autoSpaceDE w:val="0"/>
        <w:spacing w:after="0" w:line="240" w:lineRule="auto"/>
        <w:rPr>
          <w:rFonts w:ascii="Times New Roman" w:eastAsia="Times New Roman" w:hAnsi="Times New Roman" w:cs="Times New Roman"/>
          <w:b/>
          <w:sz w:val="24"/>
          <w:szCs w:val="24"/>
          <w:lang w:eastAsia="ar-SA"/>
        </w:rPr>
      </w:pPr>
      <w:r w:rsidRPr="00404AA5">
        <w:rPr>
          <w:rFonts w:ascii="Times New Roman" w:eastAsia="Times New Roman" w:hAnsi="Times New Roman" w:cs="Times New Roman"/>
          <w:b/>
          <w:sz w:val="24"/>
          <w:szCs w:val="24"/>
          <w:lang w:eastAsia="ar-SA"/>
        </w:rPr>
        <w:t xml:space="preserve">Для поставки </w:t>
      </w:r>
      <w:proofErr w:type="gramStart"/>
      <w:r w:rsidRPr="00404AA5">
        <w:rPr>
          <w:rFonts w:ascii="Times New Roman" w:eastAsia="Times New Roman" w:hAnsi="Times New Roman" w:cs="Times New Roman"/>
          <w:b/>
          <w:sz w:val="24"/>
          <w:szCs w:val="24"/>
          <w:lang w:eastAsia="ar-SA"/>
        </w:rPr>
        <w:t>в</w:t>
      </w:r>
      <w:proofErr w:type="gramEnd"/>
      <w:r w:rsidRPr="00404AA5">
        <w:rPr>
          <w:rFonts w:ascii="Times New Roman" w:eastAsia="Times New Roman" w:hAnsi="Times New Roman" w:cs="Times New Roman"/>
          <w:b/>
          <w:sz w:val="24"/>
          <w:szCs w:val="24"/>
          <w:lang w:eastAsia="ar-SA"/>
        </w:rPr>
        <w:t>:</w:t>
      </w:r>
    </w:p>
    <w:p w14:paraId="004E2D66" w14:textId="77777777" w:rsidR="00A83AE4" w:rsidRDefault="00A83AE4" w:rsidP="00B83A58">
      <w:pPr>
        <w:widowControl w:val="0"/>
        <w:suppressAutoHyphens/>
        <w:autoSpaceDE w:val="0"/>
        <w:spacing w:after="0" w:line="240" w:lineRule="auto"/>
        <w:rPr>
          <w:rFonts w:ascii="Times New Roman" w:eastAsia="Times New Roman" w:hAnsi="Times New Roman" w:cs="Times New Roman"/>
          <w:sz w:val="24"/>
          <w:szCs w:val="24"/>
          <w:lang w:eastAsia="ar-SA"/>
        </w:rPr>
      </w:pPr>
      <w:r w:rsidRPr="00404AA5">
        <w:rPr>
          <w:rFonts w:ascii="Times New Roman" w:eastAsia="Times New Roman" w:hAnsi="Times New Roman" w:cs="Times New Roman"/>
          <w:sz w:val="24"/>
          <w:szCs w:val="24"/>
          <w:lang w:eastAsia="ar-SA"/>
        </w:rPr>
        <w:t>- муниципального автономного учреждения «</w:t>
      </w:r>
      <w:r>
        <w:rPr>
          <w:rFonts w:ascii="Times New Roman" w:eastAsia="Times New Roman" w:hAnsi="Times New Roman" w:cs="Times New Roman"/>
          <w:sz w:val="24"/>
          <w:szCs w:val="24"/>
          <w:lang w:eastAsia="ar-SA"/>
        </w:rPr>
        <w:t xml:space="preserve">Клинико-диагностический центр» </w:t>
      </w:r>
      <w:r w:rsidRPr="00404AA5">
        <w:rPr>
          <w:rFonts w:ascii="Times New Roman" w:eastAsia="Times New Roman" w:hAnsi="Times New Roman" w:cs="Times New Roman"/>
          <w:sz w:val="24"/>
          <w:szCs w:val="24"/>
          <w:lang w:eastAsia="ar-SA"/>
        </w:rPr>
        <w:t>управления здравоохранения муниципального образования г. Новороссийск – 1 шт.</w:t>
      </w:r>
    </w:p>
    <w:p w14:paraId="1D2169BA" w14:textId="686228CF" w:rsidR="00A83AE4" w:rsidRDefault="00A83AE4" w:rsidP="00B83A58">
      <w:pPr>
        <w:widowControl w:val="0"/>
        <w:suppressAutoHyphens/>
        <w:autoSpaceDE w:val="0"/>
        <w:spacing w:after="0" w:line="240" w:lineRule="auto"/>
        <w:rPr>
          <w:rFonts w:ascii="Times New Roman" w:eastAsia="Times New Roman" w:hAnsi="Times New Roman" w:cs="Times New Roman"/>
          <w:b/>
          <w:sz w:val="24"/>
          <w:szCs w:val="24"/>
          <w:lang w:eastAsia="ar-SA"/>
        </w:rPr>
      </w:pPr>
      <w:r w:rsidRPr="00404AA5">
        <w:rPr>
          <w:rFonts w:ascii="Times New Roman" w:eastAsia="Times New Roman" w:hAnsi="Times New Roman" w:cs="Times New Roman"/>
          <w:b/>
          <w:sz w:val="24"/>
          <w:szCs w:val="24"/>
          <w:lang w:eastAsia="ar-SA"/>
        </w:rPr>
        <w:t>Итого: 1 шт.</w:t>
      </w:r>
    </w:p>
    <w:p w14:paraId="3C18A70F" w14:textId="3DA1A5A9" w:rsidR="00E3265A" w:rsidRDefault="00E3265A" w:rsidP="00B25C40">
      <w:pPr>
        <w:widowControl w:val="0"/>
        <w:suppressAutoHyphens/>
        <w:autoSpaceDE w:val="0"/>
        <w:spacing w:after="0" w:line="240" w:lineRule="auto"/>
        <w:rPr>
          <w:rFonts w:ascii="Times New Roman" w:eastAsia="Times New Roman" w:hAnsi="Times New Roman" w:cs="Times New Roman"/>
          <w:b/>
          <w:sz w:val="24"/>
          <w:szCs w:val="24"/>
          <w:lang w:eastAsia="ar-SA"/>
        </w:rPr>
      </w:pPr>
    </w:p>
    <w:p w14:paraId="0F728574" w14:textId="377674C8" w:rsidR="00E3265A" w:rsidRPr="00404AA5" w:rsidRDefault="00E3265A" w:rsidP="00E3265A">
      <w:pPr>
        <w:widowControl w:val="0"/>
        <w:suppressAutoHyphens/>
        <w:autoSpaceDE w:val="0"/>
        <w:spacing w:after="0" w:line="240" w:lineRule="auto"/>
        <w:ind w:firstLine="720"/>
        <w:rPr>
          <w:rFonts w:ascii="Times New Roman" w:eastAsia="Times New Roman" w:hAnsi="Times New Roman" w:cs="Times New Roman"/>
          <w:b/>
          <w:sz w:val="24"/>
          <w:szCs w:val="24"/>
          <w:lang w:eastAsia="ar-SA"/>
        </w:rPr>
      </w:pPr>
    </w:p>
    <w:tbl>
      <w:tblPr>
        <w:tblStyle w:val="affffff7"/>
        <w:tblW w:w="10803" w:type="dxa"/>
        <w:tblInd w:w="-318" w:type="dxa"/>
        <w:tblLayout w:type="fixed"/>
        <w:tblLook w:val="04A0" w:firstRow="1" w:lastRow="0" w:firstColumn="1" w:lastColumn="0" w:noHBand="0" w:noVBand="1"/>
      </w:tblPr>
      <w:tblGrid>
        <w:gridCol w:w="2127"/>
        <w:gridCol w:w="7258"/>
        <w:gridCol w:w="1418"/>
      </w:tblGrid>
      <w:tr w:rsidR="00A83AE4" w:rsidRPr="000F3FF7" w14:paraId="12F947D6" w14:textId="77777777" w:rsidTr="00A83AE4">
        <w:trPr>
          <w:trHeight w:val="557"/>
        </w:trPr>
        <w:tc>
          <w:tcPr>
            <w:tcW w:w="9385" w:type="dxa"/>
            <w:gridSpan w:val="2"/>
          </w:tcPr>
          <w:p w14:paraId="25E1B3DA" w14:textId="77777777" w:rsidR="00A83AE4" w:rsidRPr="0011435C" w:rsidRDefault="00A83AE4" w:rsidP="00A83AE4">
            <w:pPr>
              <w:jc w:val="center"/>
              <w:rPr>
                <w:rFonts w:eastAsia="Arial"/>
                <w:b/>
                <w:sz w:val="24"/>
                <w:szCs w:val="24"/>
              </w:rPr>
            </w:pPr>
            <w:commentRangeStart w:id="32"/>
          </w:p>
          <w:p w14:paraId="5EBD7D46" w14:textId="77777777" w:rsidR="00A83AE4" w:rsidRPr="0011435C" w:rsidRDefault="00A83AE4" w:rsidP="00A83AE4">
            <w:pPr>
              <w:jc w:val="center"/>
              <w:rPr>
                <w:b/>
                <w:sz w:val="24"/>
                <w:szCs w:val="24"/>
              </w:rPr>
            </w:pPr>
            <w:r w:rsidRPr="0011435C">
              <w:rPr>
                <w:rFonts w:eastAsia="Arial"/>
                <w:b/>
                <w:sz w:val="24"/>
                <w:szCs w:val="24"/>
              </w:rPr>
              <w:t>Характеристика (параметр)</w:t>
            </w:r>
          </w:p>
        </w:tc>
        <w:tc>
          <w:tcPr>
            <w:tcW w:w="1418" w:type="dxa"/>
          </w:tcPr>
          <w:p w14:paraId="267BC06C" w14:textId="77777777" w:rsidR="00A83AE4" w:rsidRPr="0011435C" w:rsidRDefault="00A83AE4" w:rsidP="00A83AE4">
            <w:pPr>
              <w:jc w:val="center"/>
              <w:rPr>
                <w:rFonts w:eastAsia="Arial"/>
                <w:b/>
                <w:sz w:val="24"/>
                <w:szCs w:val="24"/>
              </w:rPr>
            </w:pPr>
          </w:p>
          <w:p w14:paraId="7491A87A" w14:textId="77777777" w:rsidR="00A83AE4" w:rsidRPr="0011435C" w:rsidRDefault="00A83AE4" w:rsidP="00A83AE4">
            <w:pPr>
              <w:jc w:val="center"/>
              <w:rPr>
                <w:b/>
                <w:sz w:val="24"/>
                <w:szCs w:val="24"/>
              </w:rPr>
            </w:pPr>
            <w:r w:rsidRPr="0011435C">
              <w:rPr>
                <w:rFonts w:eastAsia="Arial"/>
                <w:b/>
                <w:sz w:val="24"/>
                <w:szCs w:val="24"/>
              </w:rPr>
              <w:t>Значение</w:t>
            </w:r>
            <w:commentRangeEnd w:id="32"/>
            <w:r>
              <w:rPr>
                <w:rStyle w:val="affffff8"/>
                <w:rFonts w:ascii="Arial" w:eastAsiaTheme="minorHAnsi" w:hAnsi="Arial" w:cs="Arial"/>
                <w:lang w:val="en-US" w:eastAsia="ar-SA"/>
              </w:rPr>
              <w:commentReference w:id="32"/>
            </w:r>
          </w:p>
        </w:tc>
      </w:tr>
      <w:tr w:rsidR="00A83AE4" w:rsidRPr="006E175C" w14:paraId="061C98A4" w14:textId="77777777" w:rsidTr="00A83AE4">
        <w:tc>
          <w:tcPr>
            <w:tcW w:w="10803" w:type="dxa"/>
            <w:gridSpan w:val="3"/>
          </w:tcPr>
          <w:p w14:paraId="0045856F" w14:textId="77777777" w:rsidR="00A83AE4" w:rsidRPr="00A6529D" w:rsidRDefault="00A83AE4" w:rsidP="00A83AE4">
            <w:pPr>
              <w:spacing w:line="0" w:lineRule="atLeast"/>
              <w:ind w:left="35"/>
              <w:rPr>
                <w:rFonts w:eastAsia="Arial"/>
                <w:sz w:val="24"/>
                <w:szCs w:val="24"/>
              </w:rPr>
            </w:pPr>
            <w:proofErr w:type="gramStart"/>
            <w:r>
              <w:rPr>
                <w:rFonts w:eastAsia="Arial"/>
                <w:sz w:val="24"/>
                <w:szCs w:val="24"/>
              </w:rPr>
              <w:t xml:space="preserve">Ультразвуковой аппарат </w:t>
            </w:r>
            <w:r>
              <w:rPr>
                <w:rFonts w:eastAsia="Arial"/>
                <w:sz w:val="24"/>
                <w:szCs w:val="24"/>
                <w:lang w:val="en-US"/>
              </w:rPr>
              <w:t>Affinity</w:t>
            </w:r>
            <w:r w:rsidRPr="00A6529D">
              <w:rPr>
                <w:rFonts w:eastAsia="Arial"/>
                <w:sz w:val="24"/>
                <w:szCs w:val="24"/>
              </w:rPr>
              <w:t xml:space="preserve"> 70</w:t>
            </w:r>
            <w:r>
              <w:rPr>
                <w:rFonts w:eastAsia="Arial"/>
                <w:sz w:val="24"/>
                <w:szCs w:val="24"/>
                <w:lang w:val="en-US"/>
              </w:rPr>
              <w:t>G</w:t>
            </w:r>
            <w:r w:rsidRPr="00A6529D">
              <w:rPr>
                <w:rFonts w:eastAsia="Arial"/>
                <w:sz w:val="24"/>
                <w:szCs w:val="24"/>
              </w:rPr>
              <w:t xml:space="preserve"> (</w:t>
            </w:r>
            <w:r>
              <w:rPr>
                <w:rFonts w:eastAsia="Arial"/>
                <w:sz w:val="24"/>
                <w:szCs w:val="24"/>
              </w:rPr>
              <w:t>Производитель:</w:t>
            </w:r>
            <w:proofErr w:type="gramEnd"/>
            <w:r>
              <w:rPr>
                <w:rFonts w:eastAsia="Arial"/>
                <w:sz w:val="24"/>
                <w:szCs w:val="24"/>
              </w:rPr>
              <w:t xml:space="preserve"> </w:t>
            </w:r>
            <w:r>
              <w:rPr>
                <w:rFonts w:eastAsia="Arial"/>
                <w:sz w:val="24"/>
                <w:szCs w:val="24"/>
                <w:lang w:val="en-US"/>
              </w:rPr>
              <w:t>FHILIPS</w:t>
            </w:r>
            <w:r w:rsidRPr="00A6529D">
              <w:rPr>
                <w:rFonts w:eastAsia="Arial"/>
                <w:sz w:val="24"/>
                <w:szCs w:val="24"/>
              </w:rPr>
              <w:t>)</w:t>
            </w:r>
          </w:p>
        </w:tc>
      </w:tr>
      <w:tr w:rsidR="00A83AE4" w:rsidRPr="006E175C" w14:paraId="7988D5DD" w14:textId="77777777" w:rsidTr="00A83AE4">
        <w:tc>
          <w:tcPr>
            <w:tcW w:w="2127" w:type="dxa"/>
          </w:tcPr>
          <w:p w14:paraId="12189097"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Области применения</w:t>
            </w:r>
          </w:p>
        </w:tc>
        <w:tc>
          <w:tcPr>
            <w:tcW w:w="7258" w:type="dxa"/>
            <w:vAlign w:val="bottom"/>
          </w:tcPr>
          <w:p w14:paraId="536FBDDE" w14:textId="77777777" w:rsidR="00A83AE4" w:rsidRPr="0011435C" w:rsidRDefault="00A83AE4" w:rsidP="00A83AE4">
            <w:pPr>
              <w:rPr>
                <w:rFonts w:eastAsia="Arial"/>
                <w:sz w:val="24"/>
                <w:szCs w:val="24"/>
              </w:rPr>
            </w:pPr>
            <w:r w:rsidRPr="0011435C">
              <w:rPr>
                <w:rFonts w:eastAsia="Arial"/>
                <w:sz w:val="24"/>
                <w:szCs w:val="24"/>
              </w:rPr>
              <w:t>Абдоминальные исследования</w:t>
            </w:r>
          </w:p>
          <w:p w14:paraId="00D3CC79" w14:textId="77777777" w:rsidR="00A83AE4" w:rsidRPr="0011435C" w:rsidRDefault="00A83AE4" w:rsidP="00A83AE4">
            <w:pPr>
              <w:rPr>
                <w:rFonts w:eastAsia="Arial"/>
                <w:sz w:val="24"/>
                <w:szCs w:val="24"/>
              </w:rPr>
            </w:pPr>
            <w:r w:rsidRPr="0011435C">
              <w:rPr>
                <w:rFonts w:eastAsia="Arial"/>
                <w:sz w:val="24"/>
                <w:szCs w:val="24"/>
              </w:rPr>
              <w:t>Малые органы и поверхностные структуры</w:t>
            </w:r>
          </w:p>
          <w:p w14:paraId="5857FF71" w14:textId="77777777" w:rsidR="00A83AE4" w:rsidRPr="0011435C" w:rsidRDefault="00A83AE4" w:rsidP="00A83AE4">
            <w:pPr>
              <w:rPr>
                <w:rFonts w:eastAsia="Arial"/>
                <w:sz w:val="24"/>
                <w:szCs w:val="24"/>
              </w:rPr>
            </w:pPr>
            <w:r w:rsidRPr="0011435C">
              <w:rPr>
                <w:rFonts w:eastAsia="Arial"/>
                <w:sz w:val="24"/>
                <w:szCs w:val="24"/>
              </w:rPr>
              <w:t>Костно-мышечная система</w:t>
            </w:r>
          </w:p>
          <w:p w14:paraId="42EF88D0" w14:textId="77777777" w:rsidR="00A83AE4" w:rsidRPr="0011435C" w:rsidRDefault="00A83AE4" w:rsidP="00A83AE4">
            <w:pPr>
              <w:rPr>
                <w:rFonts w:eastAsia="Arial"/>
                <w:sz w:val="24"/>
                <w:szCs w:val="24"/>
              </w:rPr>
            </w:pPr>
            <w:r w:rsidRPr="0011435C">
              <w:rPr>
                <w:rFonts w:eastAsia="Arial"/>
                <w:sz w:val="24"/>
                <w:szCs w:val="24"/>
              </w:rPr>
              <w:t>Акушерство</w:t>
            </w:r>
          </w:p>
          <w:p w14:paraId="7A60750A" w14:textId="77777777" w:rsidR="00A83AE4" w:rsidRPr="0011435C" w:rsidRDefault="00A83AE4" w:rsidP="00A83AE4">
            <w:pPr>
              <w:rPr>
                <w:rFonts w:eastAsia="Arial"/>
                <w:sz w:val="24"/>
                <w:szCs w:val="24"/>
              </w:rPr>
            </w:pPr>
            <w:r w:rsidRPr="0011435C">
              <w:rPr>
                <w:rFonts w:eastAsia="Arial"/>
                <w:sz w:val="24"/>
                <w:szCs w:val="24"/>
              </w:rPr>
              <w:t>Гинекология</w:t>
            </w:r>
          </w:p>
          <w:p w14:paraId="61770CE6" w14:textId="77777777" w:rsidR="00A83AE4" w:rsidRPr="0011435C" w:rsidRDefault="00A83AE4" w:rsidP="00A83AE4">
            <w:pPr>
              <w:rPr>
                <w:rFonts w:eastAsia="Arial"/>
                <w:sz w:val="24"/>
                <w:szCs w:val="24"/>
              </w:rPr>
            </w:pPr>
            <w:r w:rsidRPr="0011435C">
              <w:rPr>
                <w:rFonts w:eastAsia="Arial"/>
                <w:sz w:val="24"/>
                <w:szCs w:val="24"/>
              </w:rPr>
              <w:t>Урология</w:t>
            </w:r>
          </w:p>
          <w:p w14:paraId="2F36AE98" w14:textId="77777777" w:rsidR="00A83AE4" w:rsidRPr="0011435C" w:rsidRDefault="00A83AE4" w:rsidP="00A83AE4">
            <w:pPr>
              <w:rPr>
                <w:rFonts w:eastAsia="Arial"/>
                <w:sz w:val="24"/>
                <w:szCs w:val="24"/>
              </w:rPr>
            </w:pPr>
            <w:r w:rsidRPr="0011435C">
              <w:rPr>
                <w:rFonts w:eastAsia="Arial"/>
                <w:sz w:val="24"/>
                <w:szCs w:val="24"/>
              </w:rPr>
              <w:t>Эхокардиография взрослых</w:t>
            </w:r>
          </w:p>
          <w:p w14:paraId="5FD4CB4B" w14:textId="77777777" w:rsidR="00A83AE4" w:rsidRPr="0011435C" w:rsidRDefault="00A83AE4" w:rsidP="00A83AE4">
            <w:pPr>
              <w:rPr>
                <w:rFonts w:eastAsia="Arial"/>
                <w:sz w:val="24"/>
                <w:szCs w:val="24"/>
              </w:rPr>
            </w:pPr>
            <w:r w:rsidRPr="0011435C">
              <w:rPr>
                <w:rFonts w:eastAsia="Arial"/>
                <w:sz w:val="24"/>
                <w:szCs w:val="24"/>
              </w:rPr>
              <w:t>Эхокардиография детей</w:t>
            </w:r>
          </w:p>
          <w:p w14:paraId="0187E06E" w14:textId="77777777" w:rsidR="00A83AE4" w:rsidRPr="0011435C" w:rsidRDefault="00A83AE4" w:rsidP="00A83AE4">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p w14:paraId="54B989D1"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p w14:paraId="6CE8F70F"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детей и новорожденных</w:t>
            </w:r>
          </w:p>
        </w:tc>
        <w:tc>
          <w:tcPr>
            <w:tcW w:w="1418" w:type="dxa"/>
          </w:tcPr>
          <w:p w14:paraId="405AE17A" w14:textId="77777777" w:rsidR="00A83AE4" w:rsidRPr="0011435C" w:rsidRDefault="00A83AE4" w:rsidP="00A83AE4">
            <w:pPr>
              <w:spacing w:line="0" w:lineRule="atLeast"/>
              <w:ind w:left="35"/>
              <w:rPr>
                <w:rFonts w:eastAsia="Arial"/>
                <w:sz w:val="24"/>
                <w:szCs w:val="24"/>
              </w:rPr>
            </w:pPr>
            <w:r w:rsidRPr="0011435C">
              <w:rPr>
                <w:rFonts w:eastAsia="Arial"/>
                <w:sz w:val="24"/>
                <w:szCs w:val="24"/>
              </w:rPr>
              <w:t>Наличие</w:t>
            </w:r>
          </w:p>
        </w:tc>
      </w:tr>
      <w:tr w:rsidR="00A83AE4" w:rsidRPr="006E175C" w14:paraId="63208032" w14:textId="77777777" w:rsidTr="00A83AE4">
        <w:trPr>
          <w:trHeight w:val="99"/>
        </w:trPr>
        <w:tc>
          <w:tcPr>
            <w:tcW w:w="2127" w:type="dxa"/>
            <w:vMerge w:val="restart"/>
          </w:tcPr>
          <w:p w14:paraId="1181899B" w14:textId="77777777" w:rsidR="00A83AE4" w:rsidRPr="0011435C" w:rsidRDefault="00A83AE4" w:rsidP="00A83AE4">
            <w:pPr>
              <w:pStyle w:val="afffffd"/>
              <w:numPr>
                <w:ilvl w:val="0"/>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Пакеты </w:t>
            </w:r>
            <w:r w:rsidRPr="0011435C">
              <w:rPr>
                <w:rFonts w:ascii="Times New Roman" w:eastAsia="Arial" w:hAnsi="Times New Roman" w:cs="Times New Roman"/>
                <w:sz w:val="24"/>
                <w:szCs w:val="24"/>
              </w:rPr>
              <w:lastRenderedPageBreak/>
              <w:t>специализированных программ</w:t>
            </w:r>
          </w:p>
        </w:tc>
        <w:tc>
          <w:tcPr>
            <w:tcW w:w="7258" w:type="dxa"/>
          </w:tcPr>
          <w:p w14:paraId="3188BEC6" w14:textId="77777777" w:rsidR="00A83AE4" w:rsidRPr="0011435C" w:rsidRDefault="00A83AE4" w:rsidP="00A83AE4">
            <w:pPr>
              <w:rPr>
                <w:rFonts w:eastAsia="Arial"/>
                <w:sz w:val="24"/>
                <w:szCs w:val="24"/>
              </w:rPr>
            </w:pPr>
            <w:r w:rsidRPr="0011435C">
              <w:rPr>
                <w:rFonts w:eastAsia="Arial"/>
                <w:sz w:val="24"/>
                <w:szCs w:val="24"/>
              </w:rPr>
              <w:lastRenderedPageBreak/>
              <w:t>Абдоминальные исследования</w:t>
            </w:r>
          </w:p>
        </w:tc>
        <w:tc>
          <w:tcPr>
            <w:tcW w:w="1418" w:type="dxa"/>
            <w:vMerge w:val="restart"/>
          </w:tcPr>
          <w:p w14:paraId="660B85FF" w14:textId="77777777" w:rsidR="00A83AE4" w:rsidRPr="0011435C" w:rsidRDefault="00A83AE4" w:rsidP="00A83AE4">
            <w:pPr>
              <w:spacing w:line="0" w:lineRule="atLeast"/>
              <w:ind w:left="35"/>
              <w:rPr>
                <w:rFonts w:eastAsia="Arial"/>
                <w:sz w:val="24"/>
                <w:szCs w:val="24"/>
              </w:rPr>
            </w:pPr>
            <w:r w:rsidRPr="0011435C">
              <w:rPr>
                <w:rFonts w:eastAsia="Arial"/>
                <w:sz w:val="24"/>
                <w:szCs w:val="24"/>
              </w:rPr>
              <w:t>Наличие</w:t>
            </w:r>
          </w:p>
        </w:tc>
      </w:tr>
      <w:tr w:rsidR="00A83AE4" w:rsidRPr="00CE70EB" w14:paraId="0ED7C676" w14:textId="77777777" w:rsidTr="00A83AE4">
        <w:trPr>
          <w:trHeight w:val="87"/>
        </w:trPr>
        <w:tc>
          <w:tcPr>
            <w:tcW w:w="2127" w:type="dxa"/>
            <w:vMerge/>
          </w:tcPr>
          <w:p w14:paraId="70E2E1F7" w14:textId="77777777" w:rsidR="00A83AE4" w:rsidRPr="0011435C" w:rsidRDefault="00A83AE4" w:rsidP="00A83AE4">
            <w:pPr>
              <w:spacing w:line="0" w:lineRule="atLeast"/>
              <w:rPr>
                <w:rFonts w:eastAsia="Arial"/>
                <w:sz w:val="24"/>
                <w:szCs w:val="24"/>
              </w:rPr>
            </w:pPr>
          </w:p>
        </w:tc>
        <w:tc>
          <w:tcPr>
            <w:tcW w:w="7258" w:type="dxa"/>
          </w:tcPr>
          <w:p w14:paraId="4B03BED6" w14:textId="77777777" w:rsidR="00A83AE4" w:rsidRPr="0011435C" w:rsidRDefault="00A83AE4" w:rsidP="00A83AE4">
            <w:pPr>
              <w:rPr>
                <w:rFonts w:eastAsia="Arial"/>
                <w:sz w:val="24"/>
                <w:szCs w:val="24"/>
              </w:rPr>
            </w:pPr>
            <w:r w:rsidRPr="0011435C">
              <w:rPr>
                <w:rFonts w:eastAsia="Arial"/>
                <w:sz w:val="24"/>
                <w:szCs w:val="24"/>
              </w:rPr>
              <w:t>Малые органы и поверхностные структуры</w:t>
            </w:r>
          </w:p>
        </w:tc>
        <w:tc>
          <w:tcPr>
            <w:tcW w:w="1418" w:type="dxa"/>
            <w:vMerge/>
            <w:vAlign w:val="bottom"/>
          </w:tcPr>
          <w:p w14:paraId="69BCE631" w14:textId="77777777" w:rsidR="00A83AE4" w:rsidRPr="0011435C" w:rsidRDefault="00A83AE4" w:rsidP="00A83AE4">
            <w:pPr>
              <w:spacing w:line="0" w:lineRule="atLeast"/>
              <w:jc w:val="center"/>
              <w:rPr>
                <w:sz w:val="24"/>
                <w:szCs w:val="24"/>
              </w:rPr>
            </w:pPr>
          </w:p>
        </w:tc>
      </w:tr>
      <w:tr w:rsidR="00A83AE4" w:rsidRPr="00064B5B" w14:paraId="0E3F4E2C" w14:textId="77777777" w:rsidTr="00A83AE4">
        <w:trPr>
          <w:trHeight w:val="87"/>
        </w:trPr>
        <w:tc>
          <w:tcPr>
            <w:tcW w:w="2127" w:type="dxa"/>
            <w:vMerge/>
          </w:tcPr>
          <w:p w14:paraId="06E55C7C" w14:textId="77777777" w:rsidR="00A83AE4" w:rsidRPr="0011435C" w:rsidRDefault="00A83AE4" w:rsidP="00A83AE4">
            <w:pPr>
              <w:spacing w:line="0" w:lineRule="atLeast"/>
              <w:rPr>
                <w:rFonts w:eastAsia="Arial"/>
                <w:sz w:val="24"/>
                <w:szCs w:val="24"/>
              </w:rPr>
            </w:pPr>
          </w:p>
        </w:tc>
        <w:tc>
          <w:tcPr>
            <w:tcW w:w="7258" w:type="dxa"/>
          </w:tcPr>
          <w:p w14:paraId="2819BCB1" w14:textId="77777777" w:rsidR="00A83AE4" w:rsidRPr="0011435C" w:rsidRDefault="00A83AE4" w:rsidP="00A83AE4">
            <w:pPr>
              <w:rPr>
                <w:rFonts w:eastAsia="Arial"/>
                <w:sz w:val="24"/>
                <w:szCs w:val="24"/>
              </w:rPr>
            </w:pPr>
            <w:r w:rsidRPr="0011435C">
              <w:rPr>
                <w:rFonts w:eastAsia="Arial"/>
                <w:sz w:val="24"/>
                <w:szCs w:val="24"/>
              </w:rPr>
              <w:t>Костно-мышечная система</w:t>
            </w:r>
          </w:p>
        </w:tc>
        <w:tc>
          <w:tcPr>
            <w:tcW w:w="1418" w:type="dxa"/>
            <w:vMerge/>
            <w:vAlign w:val="bottom"/>
          </w:tcPr>
          <w:p w14:paraId="7E689C40" w14:textId="77777777" w:rsidR="00A83AE4" w:rsidRPr="0011435C" w:rsidRDefault="00A83AE4" w:rsidP="00A83AE4">
            <w:pPr>
              <w:spacing w:line="0" w:lineRule="atLeast"/>
              <w:jc w:val="center"/>
              <w:rPr>
                <w:sz w:val="24"/>
                <w:szCs w:val="24"/>
              </w:rPr>
            </w:pPr>
          </w:p>
        </w:tc>
      </w:tr>
      <w:tr w:rsidR="00A83AE4" w:rsidRPr="00CE70EB" w14:paraId="4028EA70" w14:textId="77777777" w:rsidTr="00A83AE4">
        <w:trPr>
          <w:trHeight w:val="87"/>
        </w:trPr>
        <w:tc>
          <w:tcPr>
            <w:tcW w:w="2127" w:type="dxa"/>
            <w:vMerge/>
          </w:tcPr>
          <w:p w14:paraId="2DA69878" w14:textId="77777777" w:rsidR="00A83AE4" w:rsidRPr="0011435C" w:rsidRDefault="00A83AE4" w:rsidP="00A83AE4">
            <w:pPr>
              <w:spacing w:line="0" w:lineRule="atLeast"/>
              <w:rPr>
                <w:rFonts w:eastAsia="Arial"/>
                <w:sz w:val="24"/>
                <w:szCs w:val="24"/>
              </w:rPr>
            </w:pPr>
          </w:p>
        </w:tc>
        <w:tc>
          <w:tcPr>
            <w:tcW w:w="7258" w:type="dxa"/>
          </w:tcPr>
          <w:p w14:paraId="6B340D0E" w14:textId="77777777" w:rsidR="00A83AE4" w:rsidRPr="0011435C" w:rsidRDefault="00A83AE4" w:rsidP="00A83AE4">
            <w:pPr>
              <w:rPr>
                <w:rFonts w:eastAsia="Arial"/>
                <w:sz w:val="24"/>
                <w:szCs w:val="24"/>
              </w:rPr>
            </w:pPr>
            <w:r w:rsidRPr="0011435C">
              <w:rPr>
                <w:rFonts w:eastAsia="Arial"/>
                <w:sz w:val="24"/>
                <w:szCs w:val="24"/>
              </w:rPr>
              <w:t>Акушерство</w:t>
            </w:r>
          </w:p>
          <w:p w14:paraId="46E5CDA5"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Программа полуавтоматического измерения основных </w:t>
            </w:r>
            <w:proofErr w:type="spellStart"/>
            <w:r w:rsidRPr="0011435C">
              <w:rPr>
                <w:rFonts w:ascii="Times New Roman" w:eastAsia="Arial" w:hAnsi="Times New Roman" w:cs="Times New Roman"/>
                <w:sz w:val="24"/>
                <w:szCs w:val="24"/>
              </w:rPr>
              <w:t>фетометрических</w:t>
            </w:r>
            <w:proofErr w:type="spellEnd"/>
            <w:r w:rsidRPr="0011435C">
              <w:rPr>
                <w:rFonts w:ascii="Times New Roman" w:eastAsia="Arial" w:hAnsi="Times New Roman" w:cs="Times New Roman"/>
                <w:sz w:val="24"/>
                <w:szCs w:val="24"/>
              </w:rPr>
              <w:t xml:space="preserve"> показателей (</w:t>
            </w:r>
            <w:proofErr w:type="spellStart"/>
            <w:r w:rsidRPr="0011435C">
              <w:rPr>
                <w:rFonts w:ascii="Times New Roman" w:eastAsia="Arial" w:hAnsi="Times New Roman" w:cs="Times New Roman"/>
                <w:sz w:val="24"/>
                <w:szCs w:val="24"/>
              </w:rPr>
              <w:t>БПРа</w:t>
            </w:r>
            <w:proofErr w:type="spellEnd"/>
            <w:r w:rsidRPr="0011435C">
              <w:rPr>
                <w:rFonts w:ascii="Times New Roman" w:eastAsia="Arial" w:hAnsi="Times New Roman" w:cs="Times New Roman"/>
                <w:sz w:val="24"/>
                <w:szCs w:val="24"/>
              </w:rPr>
              <w:t>, ОГ, ОЖ, ДБ)</w:t>
            </w:r>
          </w:p>
          <w:p w14:paraId="790EFAA5"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Протокол отслеживания внутриутробного развития плода</w:t>
            </w:r>
          </w:p>
          <w:p w14:paraId="4EB285A0" w14:textId="77777777" w:rsidR="00A83AE4" w:rsidRPr="0011435C" w:rsidRDefault="00A83AE4" w:rsidP="00A83AE4">
            <w:pPr>
              <w:pStyle w:val="afffffd"/>
              <w:numPr>
                <w:ilvl w:val="0"/>
                <w:numId w:val="44"/>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Программы расчетов для многоплодной беременности</w:t>
            </w:r>
          </w:p>
        </w:tc>
        <w:tc>
          <w:tcPr>
            <w:tcW w:w="1418" w:type="dxa"/>
            <w:vMerge/>
            <w:vAlign w:val="bottom"/>
          </w:tcPr>
          <w:p w14:paraId="31BD245E" w14:textId="77777777" w:rsidR="00A83AE4" w:rsidRPr="0011435C" w:rsidRDefault="00A83AE4" w:rsidP="00A83AE4">
            <w:pPr>
              <w:spacing w:line="0" w:lineRule="atLeast"/>
              <w:jc w:val="center"/>
              <w:rPr>
                <w:sz w:val="24"/>
                <w:szCs w:val="24"/>
              </w:rPr>
            </w:pPr>
          </w:p>
        </w:tc>
      </w:tr>
      <w:tr w:rsidR="00A83AE4" w:rsidRPr="00064B5B" w14:paraId="644C7A6B" w14:textId="77777777" w:rsidTr="00A83AE4">
        <w:trPr>
          <w:trHeight w:val="87"/>
        </w:trPr>
        <w:tc>
          <w:tcPr>
            <w:tcW w:w="2127" w:type="dxa"/>
            <w:vMerge/>
          </w:tcPr>
          <w:p w14:paraId="7CB69EAE" w14:textId="77777777" w:rsidR="00A83AE4" w:rsidRPr="0011435C" w:rsidRDefault="00A83AE4" w:rsidP="00A83AE4">
            <w:pPr>
              <w:spacing w:line="0" w:lineRule="atLeast"/>
              <w:rPr>
                <w:rFonts w:eastAsia="Arial"/>
                <w:sz w:val="24"/>
                <w:szCs w:val="24"/>
              </w:rPr>
            </w:pPr>
          </w:p>
        </w:tc>
        <w:tc>
          <w:tcPr>
            <w:tcW w:w="7258" w:type="dxa"/>
          </w:tcPr>
          <w:p w14:paraId="04F26ACE" w14:textId="77777777" w:rsidR="00A83AE4" w:rsidRPr="0011435C" w:rsidRDefault="00A83AE4" w:rsidP="00A83AE4">
            <w:pPr>
              <w:rPr>
                <w:rFonts w:eastAsia="Arial"/>
                <w:sz w:val="24"/>
                <w:szCs w:val="24"/>
              </w:rPr>
            </w:pPr>
            <w:r w:rsidRPr="0011435C">
              <w:rPr>
                <w:rFonts w:eastAsia="Arial"/>
                <w:sz w:val="24"/>
                <w:szCs w:val="24"/>
              </w:rPr>
              <w:t>Гинекология</w:t>
            </w:r>
          </w:p>
        </w:tc>
        <w:tc>
          <w:tcPr>
            <w:tcW w:w="1418" w:type="dxa"/>
            <w:vMerge/>
            <w:vAlign w:val="bottom"/>
          </w:tcPr>
          <w:p w14:paraId="62F82265" w14:textId="77777777" w:rsidR="00A83AE4" w:rsidRPr="0011435C" w:rsidRDefault="00A83AE4" w:rsidP="00A83AE4">
            <w:pPr>
              <w:spacing w:line="0" w:lineRule="atLeast"/>
              <w:jc w:val="center"/>
              <w:rPr>
                <w:sz w:val="24"/>
                <w:szCs w:val="24"/>
              </w:rPr>
            </w:pPr>
          </w:p>
        </w:tc>
      </w:tr>
      <w:tr w:rsidR="00A83AE4" w:rsidRPr="006E175C" w14:paraId="756AA58D" w14:textId="77777777" w:rsidTr="00A83AE4">
        <w:trPr>
          <w:trHeight w:val="87"/>
        </w:trPr>
        <w:tc>
          <w:tcPr>
            <w:tcW w:w="2127" w:type="dxa"/>
            <w:vMerge/>
          </w:tcPr>
          <w:p w14:paraId="65015321" w14:textId="77777777" w:rsidR="00A83AE4" w:rsidRPr="0011435C" w:rsidRDefault="00A83AE4" w:rsidP="00A83AE4">
            <w:pPr>
              <w:spacing w:line="0" w:lineRule="atLeast"/>
              <w:rPr>
                <w:rFonts w:eastAsia="Arial"/>
                <w:sz w:val="24"/>
                <w:szCs w:val="24"/>
              </w:rPr>
            </w:pPr>
          </w:p>
        </w:tc>
        <w:tc>
          <w:tcPr>
            <w:tcW w:w="7258" w:type="dxa"/>
          </w:tcPr>
          <w:p w14:paraId="7EDF0747" w14:textId="77777777" w:rsidR="00A83AE4" w:rsidRPr="0011435C" w:rsidRDefault="00A83AE4" w:rsidP="00A83AE4">
            <w:pPr>
              <w:rPr>
                <w:rFonts w:eastAsia="Arial"/>
                <w:sz w:val="24"/>
                <w:szCs w:val="24"/>
              </w:rPr>
            </w:pPr>
            <w:r w:rsidRPr="0011435C">
              <w:rPr>
                <w:rFonts w:eastAsia="Arial"/>
                <w:sz w:val="24"/>
                <w:szCs w:val="24"/>
              </w:rPr>
              <w:t>Урология</w:t>
            </w:r>
          </w:p>
        </w:tc>
        <w:tc>
          <w:tcPr>
            <w:tcW w:w="1418" w:type="dxa"/>
            <w:vMerge/>
            <w:vAlign w:val="bottom"/>
          </w:tcPr>
          <w:p w14:paraId="4D273D62" w14:textId="77777777" w:rsidR="00A83AE4" w:rsidRPr="0011435C" w:rsidRDefault="00A83AE4" w:rsidP="00A83AE4">
            <w:pPr>
              <w:spacing w:line="0" w:lineRule="atLeast"/>
              <w:jc w:val="center"/>
              <w:rPr>
                <w:sz w:val="24"/>
                <w:szCs w:val="24"/>
              </w:rPr>
            </w:pPr>
          </w:p>
        </w:tc>
      </w:tr>
      <w:tr w:rsidR="00A83AE4" w:rsidRPr="00064B5B" w14:paraId="71579443" w14:textId="77777777" w:rsidTr="00A83AE4">
        <w:trPr>
          <w:trHeight w:val="87"/>
        </w:trPr>
        <w:tc>
          <w:tcPr>
            <w:tcW w:w="2127" w:type="dxa"/>
            <w:vMerge/>
          </w:tcPr>
          <w:p w14:paraId="175E00F8" w14:textId="77777777" w:rsidR="00A83AE4" w:rsidRPr="0011435C" w:rsidRDefault="00A83AE4" w:rsidP="00A83AE4">
            <w:pPr>
              <w:spacing w:line="0" w:lineRule="atLeast"/>
              <w:rPr>
                <w:rFonts w:eastAsia="Arial"/>
                <w:sz w:val="24"/>
                <w:szCs w:val="24"/>
              </w:rPr>
            </w:pPr>
          </w:p>
        </w:tc>
        <w:tc>
          <w:tcPr>
            <w:tcW w:w="7258" w:type="dxa"/>
          </w:tcPr>
          <w:p w14:paraId="0C57EF8E" w14:textId="77777777" w:rsidR="00A83AE4" w:rsidRPr="0011435C" w:rsidRDefault="00A83AE4" w:rsidP="00A83AE4">
            <w:pPr>
              <w:rPr>
                <w:rFonts w:eastAsia="Arial"/>
                <w:sz w:val="24"/>
                <w:szCs w:val="24"/>
              </w:rPr>
            </w:pPr>
            <w:r w:rsidRPr="0011435C">
              <w:rPr>
                <w:rFonts w:eastAsia="Arial"/>
                <w:sz w:val="24"/>
                <w:szCs w:val="24"/>
              </w:rPr>
              <w:t>Эхокардиография взрослых</w:t>
            </w:r>
          </w:p>
        </w:tc>
        <w:tc>
          <w:tcPr>
            <w:tcW w:w="1418" w:type="dxa"/>
            <w:vMerge/>
            <w:vAlign w:val="bottom"/>
          </w:tcPr>
          <w:p w14:paraId="248DDCAD" w14:textId="77777777" w:rsidR="00A83AE4" w:rsidRPr="0011435C" w:rsidRDefault="00A83AE4" w:rsidP="00A83AE4">
            <w:pPr>
              <w:spacing w:line="0" w:lineRule="atLeast"/>
              <w:jc w:val="center"/>
              <w:rPr>
                <w:sz w:val="24"/>
                <w:szCs w:val="24"/>
              </w:rPr>
            </w:pPr>
          </w:p>
        </w:tc>
      </w:tr>
      <w:tr w:rsidR="00A83AE4" w:rsidRPr="00064B5B" w14:paraId="1CBC70BA" w14:textId="77777777" w:rsidTr="00A83AE4">
        <w:trPr>
          <w:trHeight w:val="87"/>
        </w:trPr>
        <w:tc>
          <w:tcPr>
            <w:tcW w:w="2127" w:type="dxa"/>
            <w:vMerge/>
          </w:tcPr>
          <w:p w14:paraId="47DFD01E" w14:textId="77777777" w:rsidR="00A83AE4" w:rsidRPr="0011435C" w:rsidRDefault="00A83AE4" w:rsidP="00A83AE4">
            <w:pPr>
              <w:spacing w:line="0" w:lineRule="atLeast"/>
              <w:rPr>
                <w:rFonts w:eastAsia="Arial"/>
                <w:sz w:val="24"/>
                <w:szCs w:val="24"/>
              </w:rPr>
            </w:pPr>
          </w:p>
        </w:tc>
        <w:tc>
          <w:tcPr>
            <w:tcW w:w="7258" w:type="dxa"/>
          </w:tcPr>
          <w:p w14:paraId="703FD973" w14:textId="77777777" w:rsidR="00A83AE4" w:rsidRPr="0011435C" w:rsidRDefault="00A83AE4" w:rsidP="00A83AE4">
            <w:pPr>
              <w:rPr>
                <w:rFonts w:eastAsia="Arial"/>
                <w:sz w:val="24"/>
                <w:szCs w:val="24"/>
              </w:rPr>
            </w:pPr>
            <w:r w:rsidRPr="0011435C">
              <w:rPr>
                <w:rFonts w:eastAsia="Arial"/>
                <w:sz w:val="24"/>
                <w:szCs w:val="24"/>
              </w:rPr>
              <w:t>Эхокардиография детей</w:t>
            </w:r>
          </w:p>
        </w:tc>
        <w:tc>
          <w:tcPr>
            <w:tcW w:w="1418" w:type="dxa"/>
            <w:vMerge/>
            <w:vAlign w:val="bottom"/>
          </w:tcPr>
          <w:p w14:paraId="5C8606B7" w14:textId="77777777" w:rsidR="00A83AE4" w:rsidRPr="0011435C" w:rsidRDefault="00A83AE4" w:rsidP="00A83AE4">
            <w:pPr>
              <w:spacing w:line="0" w:lineRule="atLeast"/>
              <w:jc w:val="center"/>
              <w:rPr>
                <w:sz w:val="24"/>
                <w:szCs w:val="24"/>
              </w:rPr>
            </w:pPr>
          </w:p>
        </w:tc>
      </w:tr>
      <w:tr w:rsidR="00A83AE4" w:rsidRPr="00CE70EB" w14:paraId="0E13E1EF" w14:textId="77777777" w:rsidTr="00A83AE4">
        <w:trPr>
          <w:trHeight w:val="87"/>
        </w:trPr>
        <w:tc>
          <w:tcPr>
            <w:tcW w:w="2127" w:type="dxa"/>
            <w:vMerge/>
          </w:tcPr>
          <w:p w14:paraId="043D45AC" w14:textId="77777777" w:rsidR="00A83AE4" w:rsidRPr="0011435C" w:rsidRDefault="00A83AE4" w:rsidP="00A83AE4">
            <w:pPr>
              <w:spacing w:line="0" w:lineRule="atLeast"/>
              <w:rPr>
                <w:rFonts w:eastAsia="Arial"/>
                <w:sz w:val="24"/>
                <w:szCs w:val="24"/>
              </w:rPr>
            </w:pPr>
          </w:p>
        </w:tc>
        <w:tc>
          <w:tcPr>
            <w:tcW w:w="7258" w:type="dxa"/>
          </w:tcPr>
          <w:p w14:paraId="3DA69081" w14:textId="77777777" w:rsidR="00A83AE4" w:rsidRPr="0011435C" w:rsidRDefault="00A83AE4" w:rsidP="00A83AE4">
            <w:pPr>
              <w:rPr>
                <w:rFonts w:eastAsia="Arial"/>
                <w:sz w:val="24"/>
                <w:szCs w:val="24"/>
              </w:rPr>
            </w:pPr>
            <w:r w:rsidRPr="0011435C">
              <w:rPr>
                <w:rFonts w:eastAsia="Arial"/>
                <w:sz w:val="24"/>
                <w:szCs w:val="24"/>
              </w:rPr>
              <w:t xml:space="preserve">Исследования сосудов, в </w:t>
            </w:r>
            <w:proofErr w:type="spellStart"/>
            <w:r w:rsidRPr="0011435C">
              <w:rPr>
                <w:rFonts w:eastAsia="Arial"/>
                <w:sz w:val="24"/>
                <w:szCs w:val="24"/>
              </w:rPr>
              <w:t>т.ч</w:t>
            </w:r>
            <w:proofErr w:type="spellEnd"/>
            <w:r w:rsidRPr="0011435C">
              <w:rPr>
                <w:rFonts w:eastAsia="Arial"/>
                <w:sz w:val="24"/>
                <w:szCs w:val="24"/>
              </w:rPr>
              <w:t xml:space="preserve">. </w:t>
            </w:r>
            <w:proofErr w:type="spellStart"/>
            <w:r w:rsidRPr="0011435C">
              <w:rPr>
                <w:rFonts w:eastAsia="Arial"/>
                <w:sz w:val="24"/>
                <w:szCs w:val="24"/>
              </w:rPr>
              <w:t>транскраниальная</w:t>
            </w:r>
            <w:proofErr w:type="spellEnd"/>
            <w:r w:rsidRPr="0011435C">
              <w:rPr>
                <w:rFonts w:eastAsia="Arial"/>
                <w:sz w:val="24"/>
                <w:szCs w:val="24"/>
              </w:rPr>
              <w:t xml:space="preserve"> допплерография</w:t>
            </w:r>
          </w:p>
        </w:tc>
        <w:tc>
          <w:tcPr>
            <w:tcW w:w="1418" w:type="dxa"/>
            <w:vMerge/>
            <w:vAlign w:val="bottom"/>
          </w:tcPr>
          <w:p w14:paraId="3A028778" w14:textId="77777777" w:rsidR="00A83AE4" w:rsidRPr="0011435C" w:rsidRDefault="00A83AE4" w:rsidP="00A83AE4">
            <w:pPr>
              <w:spacing w:line="0" w:lineRule="atLeast"/>
              <w:jc w:val="center"/>
              <w:rPr>
                <w:sz w:val="24"/>
                <w:szCs w:val="24"/>
              </w:rPr>
            </w:pPr>
          </w:p>
        </w:tc>
      </w:tr>
      <w:tr w:rsidR="00A83AE4" w:rsidRPr="00064B5B" w14:paraId="4FCC05B3" w14:textId="77777777" w:rsidTr="00A83AE4">
        <w:trPr>
          <w:trHeight w:val="87"/>
        </w:trPr>
        <w:tc>
          <w:tcPr>
            <w:tcW w:w="2127" w:type="dxa"/>
            <w:vMerge/>
          </w:tcPr>
          <w:p w14:paraId="2BCF5169" w14:textId="77777777" w:rsidR="00A83AE4" w:rsidRPr="0011435C" w:rsidRDefault="00A83AE4" w:rsidP="00A83AE4">
            <w:pPr>
              <w:spacing w:line="0" w:lineRule="atLeast"/>
              <w:rPr>
                <w:rFonts w:eastAsia="Arial"/>
                <w:sz w:val="24"/>
                <w:szCs w:val="24"/>
              </w:rPr>
            </w:pPr>
          </w:p>
        </w:tc>
        <w:tc>
          <w:tcPr>
            <w:tcW w:w="7258" w:type="dxa"/>
          </w:tcPr>
          <w:p w14:paraId="4B72FCD7" w14:textId="77777777" w:rsidR="00A83AE4" w:rsidRPr="0011435C" w:rsidRDefault="00A83AE4" w:rsidP="00A83AE4">
            <w:pPr>
              <w:rPr>
                <w:rFonts w:eastAsia="Arial"/>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взрослых</w:t>
            </w:r>
          </w:p>
        </w:tc>
        <w:tc>
          <w:tcPr>
            <w:tcW w:w="1418" w:type="dxa"/>
            <w:vMerge/>
            <w:vAlign w:val="bottom"/>
          </w:tcPr>
          <w:p w14:paraId="155A99D4" w14:textId="77777777" w:rsidR="00A83AE4" w:rsidRPr="0011435C" w:rsidRDefault="00A83AE4" w:rsidP="00A83AE4">
            <w:pPr>
              <w:spacing w:line="0" w:lineRule="atLeast"/>
              <w:jc w:val="center"/>
              <w:rPr>
                <w:sz w:val="24"/>
                <w:szCs w:val="24"/>
              </w:rPr>
            </w:pPr>
          </w:p>
        </w:tc>
      </w:tr>
      <w:tr w:rsidR="00A83AE4" w:rsidRPr="00CE70EB" w14:paraId="6CC18630" w14:textId="77777777" w:rsidTr="00A83AE4">
        <w:trPr>
          <w:trHeight w:val="87"/>
        </w:trPr>
        <w:tc>
          <w:tcPr>
            <w:tcW w:w="2127" w:type="dxa"/>
            <w:vMerge/>
          </w:tcPr>
          <w:p w14:paraId="610379E5" w14:textId="77777777" w:rsidR="00A83AE4" w:rsidRPr="0011435C" w:rsidRDefault="00A83AE4" w:rsidP="00A83AE4">
            <w:pPr>
              <w:spacing w:line="0" w:lineRule="atLeast"/>
              <w:rPr>
                <w:rFonts w:eastAsia="Arial"/>
                <w:sz w:val="24"/>
                <w:szCs w:val="24"/>
              </w:rPr>
            </w:pPr>
          </w:p>
        </w:tc>
        <w:tc>
          <w:tcPr>
            <w:tcW w:w="7258" w:type="dxa"/>
          </w:tcPr>
          <w:p w14:paraId="5D68262C" w14:textId="77777777" w:rsidR="00A83AE4" w:rsidRPr="0011435C" w:rsidRDefault="00A83AE4" w:rsidP="00A83AE4">
            <w:pPr>
              <w:rPr>
                <w:sz w:val="24"/>
                <w:szCs w:val="24"/>
              </w:rPr>
            </w:pPr>
            <w:proofErr w:type="spellStart"/>
            <w:r w:rsidRPr="0011435C">
              <w:rPr>
                <w:rFonts w:eastAsia="Arial"/>
                <w:sz w:val="24"/>
                <w:szCs w:val="24"/>
              </w:rPr>
              <w:t>Чреспищеводные</w:t>
            </w:r>
            <w:proofErr w:type="spellEnd"/>
            <w:r w:rsidRPr="0011435C">
              <w:rPr>
                <w:rFonts w:eastAsia="Arial"/>
                <w:sz w:val="24"/>
                <w:szCs w:val="24"/>
              </w:rPr>
              <w:t xml:space="preserve"> исследования детей и новорожденных</w:t>
            </w:r>
          </w:p>
        </w:tc>
        <w:tc>
          <w:tcPr>
            <w:tcW w:w="1418" w:type="dxa"/>
            <w:vMerge/>
            <w:vAlign w:val="bottom"/>
          </w:tcPr>
          <w:p w14:paraId="7F8D59F8" w14:textId="77777777" w:rsidR="00A83AE4" w:rsidRPr="0011435C" w:rsidRDefault="00A83AE4" w:rsidP="00A83AE4">
            <w:pPr>
              <w:spacing w:line="0" w:lineRule="atLeast"/>
              <w:jc w:val="center"/>
              <w:rPr>
                <w:sz w:val="24"/>
                <w:szCs w:val="24"/>
              </w:rPr>
            </w:pPr>
          </w:p>
        </w:tc>
      </w:tr>
      <w:tr w:rsidR="00A83AE4" w:rsidRPr="00CE70EB" w14:paraId="4764EFC9" w14:textId="77777777" w:rsidTr="00A83AE4">
        <w:trPr>
          <w:trHeight w:val="87"/>
        </w:trPr>
        <w:tc>
          <w:tcPr>
            <w:tcW w:w="2127" w:type="dxa"/>
            <w:vMerge/>
          </w:tcPr>
          <w:p w14:paraId="5745CC75" w14:textId="77777777" w:rsidR="00A83AE4" w:rsidRPr="0011435C" w:rsidRDefault="00A83AE4" w:rsidP="00A83AE4">
            <w:pPr>
              <w:spacing w:line="0" w:lineRule="atLeast"/>
              <w:rPr>
                <w:rFonts w:eastAsia="Arial"/>
                <w:sz w:val="24"/>
                <w:szCs w:val="24"/>
              </w:rPr>
            </w:pPr>
          </w:p>
        </w:tc>
        <w:tc>
          <w:tcPr>
            <w:tcW w:w="7258" w:type="dxa"/>
          </w:tcPr>
          <w:p w14:paraId="2BC1896F" w14:textId="77777777" w:rsidR="00A83AE4" w:rsidRPr="0011435C" w:rsidRDefault="00A83AE4" w:rsidP="00A83AE4">
            <w:pPr>
              <w:rPr>
                <w:rFonts w:eastAsia="Arial"/>
                <w:sz w:val="24"/>
                <w:szCs w:val="24"/>
              </w:rPr>
            </w:pPr>
            <w:r w:rsidRPr="0011435C">
              <w:rPr>
                <w:rFonts w:eastAsia="Arial"/>
                <w:sz w:val="24"/>
                <w:szCs w:val="24"/>
              </w:rPr>
              <w:t xml:space="preserve">Специализированная программа для достижения частоты кадров не менее 1900 в сек., обеспечивающая поддержку приемо-передающих каналов, не менее </w:t>
            </w:r>
            <w:r w:rsidRPr="0011435C">
              <w:rPr>
                <w:sz w:val="24"/>
                <w:szCs w:val="24"/>
              </w:rPr>
              <w:t xml:space="preserve">4 718 592 </w:t>
            </w:r>
            <w:r w:rsidRPr="0011435C">
              <w:rPr>
                <w:rFonts w:eastAsia="Arial"/>
                <w:sz w:val="24"/>
                <w:szCs w:val="24"/>
              </w:rPr>
              <w:t>при динамическом диапазоне не менее 280 дБ</w:t>
            </w:r>
          </w:p>
        </w:tc>
        <w:tc>
          <w:tcPr>
            <w:tcW w:w="1418" w:type="dxa"/>
            <w:vMerge/>
            <w:vAlign w:val="bottom"/>
          </w:tcPr>
          <w:p w14:paraId="3AC23480" w14:textId="77777777" w:rsidR="00A83AE4" w:rsidRPr="0011435C" w:rsidRDefault="00A83AE4" w:rsidP="00A83AE4">
            <w:pPr>
              <w:spacing w:line="0" w:lineRule="atLeast"/>
              <w:jc w:val="center"/>
              <w:rPr>
                <w:sz w:val="24"/>
                <w:szCs w:val="24"/>
              </w:rPr>
            </w:pPr>
          </w:p>
        </w:tc>
      </w:tr>
      <w:tr w:rsidR="00A83AE4" w:rsidRPr="00064B5B" w14:paraId="1416F5B4" w14:textId="77777777" w:rsidTr="00A83AE4">
        <w:trPr>
          <w:trHeight w:val="87"/>
        </w:trPr>
        <w:tc>
          <w:tcPr>
            <w:tcW w:w="2127" w:type="dxa"/>
            <w:vMerge/>
          </w:tcPr>
          <w:p w14:paraId="064FD155" w14:textId="77777777" w:rsidR="00A83AE4" w:rsidRPr="0011435C" w:rsidRDefault="00A83AE4" w:rsidP="00A83AE4">
            <w:pPr>
              <w:spacing w:line="0" w:lineRule="atLeast"/>
              <w:rPr>
                <w:rFonts w:eastAsia="Arial"/>
                <w:sz w:val="24"/>
                <w:szCs w:val="24"/>
              </w:rPr>
            </w:pPr>
          </w:p>
        </w:tc>
        <w:tc>
          <w:tcPr>
            <w:tcW w:w="7258" w:type="dxa"/>
            <w:vAlign w:val="bottom"/>
          </w:tcPr>
          <w:p w14:paraId="3F1E5F27" w14:textId="77777777" w:rsidR="00A83AE4" w:rsidRPr="0011435C" w:rsidRDefault="00A83AE4" w:rsidP="00A83AE4">
            <w:pPr>
              <w:rPr>
                <w:rFonts w:eastAsia="Arial"/>
                <w:sz w:val="24"/>
                <w:szCs w:val="24"/>
              </w:rPr>
            </w:pPr>
            <w:r w:rsidRPr="0011435C">
              <w:rPr>
                <w:rFonts w:eastAsia="Arial"/>
                <w:sz w:val="24"/>
                <w:szCs w:val="24"/>
              </w:rPr>
              <w:t>Специализированная программа для биопсии</w:t>
            </w:r>
          </w:p>
        </w:tc>
        <w:tc>
          <w:tcPr>
            <w:tcW w:w="1418" w:type="dxa"/>
            <w:vMerge/>
            <w:vAlign w:val="bottom"/>
          </w:tcPr>
          <w:p w14:paraId="0B353AA1" w14:textId="77777777" w:rsidR="00A83AE4" w:rsidRPr="0011435C" w:rsidRDefault="00A83AE4" w:rsidP="00A83AE4">
            <w:pPr>
              <w:spacing w:line="0" w:lineRule="atLeast"/>
              <w:jc w:val="center"/>
              <w:rPr>
                <w:sz w:val="24"/>
                <w:szCs w:val="24"/>
              </w:rPr>
            </w:pPr>
          </w:p>
        </w:tc>
      </w:tr>
      <w:tr w:rsidR="00A83AE4" w:rsidRPr="00CE70EB" w14:paraId="0FDD19D8" w14:textId="77777777" w:rsidTr="00A83AE4">
        <w:trPr>
          <w:trHeight w:val="87"/>
        </w:trPr>
        <w:tc>
          <w:tcPr>
            <w:tcW w:w="2127" w:type="dxa"/>
            <w:vMerge/>
          </w:tcPr>
          <w:p w14:paraId="4FDCAB3E" w14:textId="77777777" w:rsidR="00A83AE4" w:rsidRPr="0011435C" w:rsidRDefault="00A83AE4" w:rsidP="00A83AE4">
            <w:pPr>
              <w:spacing w:line="0" w:lineRule="atLeast"/>
              <w:rPr>
                <w:rFonts w:eastAsia="Arial"/>
                <w:sz w:val="24"/>
                <w:szCs w:val="24"/>
              </w:rPr>
            </w:pPr>
          </w:p>
        </w:tc>
        <w:tc>
          <w:tcPr>
            <w:tcW w:w="7258" w:type="dxa"/>
            <w:vAlign w:val="bottom"/>
          </w:tcPr>
          <w:p w14:paraId="5FA253D8" w14:textId="77777777" w:rsidR="00A83AE4" w:rsidRPr="0011435C" w:rsidRDefault="00A83AE4" w:rsidP="00A83AE4">
            <w:pPr>
              <w:pStyle w:val="afffffd"/>
              <w:spacing w:line="0" w:lineRule="atLeast"/>
              <w:ind w:left="0"/>
              <w:rPr>
                <w:rFonts w:ascii="Times New Roman" w:eastAsia="Arial" w:hAnsi="Times New Roman" w:cs="Times New Roman"/>
                <w:sz w:val="24"/>
                <w:szCs w:val="24"/>
              </w:rPr>
            </w:pPr>
            <w:r w:rsidRPr="0011435C">
              <w:rPr>
                <w:rFonts w:ascii="Times New Roman" w:eastAsia="Arial" w:hAnsi="Times New Roman" w:cs="Times New Roman"/>
                <w:sz w:val="24"/>
                <w:szCs w:val="24"/>
              </w:rPr>
              <w:t>Специализированная программа для поддержки монокристальных датчиков</w:t>
            </w:r>
          </w:p>
        </w:tc>
        <w:tc>
          <w:tcPr>
            <w:tcW w:w="1418" w:type="dxa"/>
            <w:vMerge/>
            <w:vAlign w:val="bottom"/>
          </w:tcPr>
          <w:p w14:paraId="71777C01" w14:textId="77777777" w:rsidR="00A83AE4" w:rsidRPr="0011435C" w:rsidRDefault="00A83AE4" w:rsidP="00A83AE4">
            <w:pPr>
              <w:spacing w:line="0" w:lineRule="atLeast"/>
              <w:jc w:val="center"/>
              <w:rPr>
                <w:sz w:val="24"/>
                <w:szCs w:val="24"/>
              </w:rPr>
            </w:pPr>
          </w:p>
        </w:tc>
      </w:tr>
      <w:tr w:rsidR="00A83AE4" w:rsidRPr="00CE70EB" w14:paraId="3DD99E83" w14:textId="77777777" w:rsidTr="00A83AE4">
        <w:trPr>
          <w:trHeight w:val="87"/>
        </w:trPr>
        <w:tc>
          <w:tcPr>
            <w:tcW w:w="2127" w:type="dxa"/>
            <w:vMerge/>
          </w:tcPr>
          <w:p w14:paraId="3035211A" w14:textId="77777777" w:rsidR="00A83AE4" w:rsidRPr="0011435C" w:rsidRDefault="00A83AE4" w:rsidP="00A83AE4">
            <w:pPr>
              <w:spacing w:line="0" w:lineRule="atLeast"/>
              <w:rPr>
                <w:rFonts w:eastAsia="Arial"/>
                <w:sz w:val="24"/>
                <w:szCs w:val="24"/>
              </w:rPr>
            </w:pPr>
          </w:p>
        </w:tc>
        <w:tc>
          <w:tcPr>
            <w:tcW w:w="7258" w:type="dxa"/>
            <w:vAlign w:val="bottom"/>
          </w:tcPr>
          <w:p w14:paraId="0143ADAD" w14:textId="77777777" w:rsidR="00A83AE4" w:rsidRPr="0011435C" w:rsidRDefault="00A83AE4" w:rsidP="00A83AE4">
            <w:pPr>
              <w:spacing w:line="0" w:lineRule="atLeast"/>
              <w:rPr>
                <w:rFonts w:eastAsia="Arial"/>
                <w:sz w:val="24"/>
                <w:szCs w:val="24"/>
              </w:rPr>
            </w:pPr>
            <w:r w:rsidRPr="0011435C">
              <w:rPr>
                <w:rFonts w:eastAsia="Arial"/>
                <w:sz w:val="24"/>
                <w:szCs w:val="24"/>
              </w:rPr>
              <w:t>Специализированная программа для коррекции тканевой аберрации: автоматическая коррекция скорости ультразвуковых волн</w:t>
            </w:r>
          </w:p>
        </w:tc>
        <w:tc>
          <w:tcPr>
            <w:tcW w:w="1418" w:type="dxa"/>
            <w:vMerge/>
            <w:vAlign w:val="bottom"/>
          </w:tcPr>
          <w:p w14:paraId="1C6A876A" w14:textId="77777777" w:rsidR="00A83AE4" w:rsidRPr="0011435C" w:rsidRDefault="00A83AE4" w:rsidP="00A83AE4">
            <w:pPr>
              <w:spacing w:line="0" w:lineRule="atLeast"/>
              <w:jc w:val="center"/>
              <w:rPr>
                <w:sz w:val="24"/>
                <w:szCs w:val="24"/>
              </w:rPr>
            </w:pPr>
          </w:p>
        </w:tc>
      </w:tr>
      <w:tr w:rsidR="00A83AE4" w:rsidRPr="00CE70EB" w14:paraId="02EFA954" w14:textId="77777777" w:rsidTr="00A83AE4">
        <w:trPr>
          <w:trHeight w:val="87"/>
        </w:trPr>
        <w:tc>
          <w:tcPr>
            <w:tcW w:w="2127" w:type="dxa"/>
            <w:vMerge/>
          </w:tcPr>
          <w:p w14:paraId="60A2E4FC" w14:textId="77777777" w:rsidR="00A83AE4" w:rsidRPr="0011435C" w:rsidRDefault="00A83AE4" w:rsidP="00A83AE4">
            <w:pPr>
              <w:spacing w:line="0" w:lineRule="atLeast"/>
              <w:rPr>
                <w:rFonts w:eastAsia="Arial"/>
                <w:sz w:val="24"/>
                <w:szCs w:val="24"/>
              </w:rPr>
            </w:pPr>
          </w:p>
        </w:tc>
        <w:tc>
          <w:tcPr>
            <w:tcW w:w="7258" w:type="dxa"/>
            <w:vAlign w:val="bottom"/>
          </w:tcPr>
          <w:p w14:paraId="64379486" w14:textId="77777777" w:rsidR="00A83AE4" w:rsidRPr="0011435C" w:rsidRDefault="00A83AE4" w:rsidP="00A83AE4">
            <w:pPr>
              <w:rPr>
                <w:rFonts w:eastAsia="Arial"/>
                <w:sz w:val="24"/>
                <w:szCs w:val="24"/>
              </w:rPr>
            </w:pPr>
            <w:r w:rsidRPr="0011435C">
              <w:rPr>
                <w:rFonts w:eastAsia="Arial"/>
                <w:sz w:val="24"/>
                <w:szCs w:val="24"/>
              </w:rPr>
              <w:t xml:space="preserve">Специализированная программа качественной оценки эластичности тканей методом </w:t>
            </w:r>
            <w:proofErr w:type="spellStart"/>
            <w:r w:rsidRPr="0011435C">
              <w:rPr>
                <w:rFonts w:eastAsia="Arial"/>
                <w:sz w:val="24"/>
                <w:szCs w:val="24"/>
              </w:rPr>
              <w:t>соноэластографии</w:t>
            </w:r>
            <w:proofErr w:type="spellEnd"/>
            <w:r w:rsidRPr="0011435C">
              <w:rPr>
                <w:rFonts w:eastAsia="Arial"/>
                <w:sz w:val="24"/>
                <w:szCs w:val="24"/>
              </w:rPr>
              <w:t xml:space="preserve"> для молочной железы, поверхностных органов, исследований в гинекологии с использованием линейных и монокристальных внутриполостных датчиков (без дополнительного механического воздействия на объект исследования)</w:t>
            </w:r>
          </w:p>
        </w:tc>
        <w:tc>
          <w:tcPr>
            <w:tcW w:w="1418" w:type="dxa"/>
            <w:vMerge/>
            <w:vAlign w:val="bottom"/>
          </w:tcPr>
          <w:p w14:paraId="4349D7FC" w14:textId="77777777" w:rsidR="00A83AE4" w:rsidRPr="0011435C" w:rsidRDefault="00A83AE4" w:rsidP="00A83AE4">
            <w:pPr>
              <w:spacing w:line="0" w:lineRule="atLeast"/>
              <w:jc w:val="center"/>
              <w:rPr>
                <w:sz w:val="24"/>
                <w:szCs w:val="24"/>
              </w:rPr>
            </w:pPr>
          </w:p>
        </w:tc>
      </w:tr>
      <w:tr w:rsidR="00A83AE4" w:rsidRPr="00CE70EB" w14:paraId="4E430BA6" w14:textId="77777777" w:rsidTr="00A83AE4">
        <w:trPr>
          <w:trHeight w:val="87"/>
        </w:trPr>
        <w:tc>
          <w:tcPr>
            <w:tcW w:w="2127" w:type="dxa"/>
            <w:vMerge/>
          </w:tcPr>
          <w:p w14:paraId="3F3FB9A2" w14:textId="77777777" w:rsidR="00A83AE4" w:rsidRPr="0011435C" w:rsidRDefault="00A83AE4" w:rsidP="00A83AE4">
            <w:pPr>
              <w:spacing w:line="0" w:lineRule="atLeast"/>
              <w:rPr>
                <w:rFonts w:eastAsia="Arial"/>
                <w:sz w:val="24"/>
                <w:szCs w:val="24"/>
              </w:rPr>
            </w:pPr>
          </w:p>
        </w:tc>
        <w:tc>
          <w:tcPr>
            <w:tcW w:w="7258" w:type="dxa"/>
          </w:tcPr>
          <w:p w14:paraId="0AC14596" w14:textId="77777777" w:rsidR="00A83AE4" w:rsidRPr="0011435C" w:rsidRDefault="00A83AE4" w:rsidP="00A83AE4">
            <w:pPr>
              <w:rPr>
                <w:rFonts w:eastAsia="Arial"/>
                <w:sz w:val="24"/>
                <w:szCs w:val="24"/>
              </w:rPr>
            </w:pPr>
            <w:r w:rsidRPr="0011435C">
              <w:rPr>
                <w:rFonts w:eastAsia="Arial"/>
                <w:sz w:val="24"/>
                <w:szCs w:val="24"/>
              </w:rPr>
              <w:t xml:space="preserve">Специализированная программа  для </w:t>
            </w:r>
            <w:proofErr w:type="spellStart"/>
            <w:r w:rsidRPr="0011435C">
              <w:rPr>
                <w:rFonts w:eastAsia="Arial"/>
                <w:sz w:val="24"/>
                <w:szCs w:val="24"/>
              </w:rPr>
              <w:t>Эластографии</w:t>
            </w:r>
            <w:proofErr w:type="spellEnd"/>
            <w:r w:rsidRPr="0011435C">
              <w:rPr>
                <w:rFonts w:eastAsia="Arial"/>
                <w:sz w:val="24"/>
                <w:szCs w:val="24"/>
              </w:rPr>
              <w:t xml:space="preserve"> сдвиговой волны с использованием монокристального </w:t>
            </w:r>
            <w:proofErr w:type="spellStart"/>
            <w:r w:rsidRPr="0011435C">
              <w:rPr>
                <w:rFonts w:eastAsia="Arial"/>
                <w:sz w:val="24"/>
                <w:szCs w:val="24"/>
              </w:rPr>
              <w:t>конвексного</w:t>
            </w:r>
            <w:proofErr w:type="spellEnd"/>
            <w:r w:rsidRPr="0011435C">
              <w:rPr>
                <w:rFonts w:eastAsia="Arial"/>
                <w:sz w:val="24"/>
                <w:szCs w:val="24"/>
              </w:rPr>
              <w:t xml:space="preserve"> датчика</w:t>
            </w:r>
          </w:p>
        </w:tc>
        <w:tc>
          <w:tcPr>
            <w:tcW w:w="1418" w:type="dxa"/>
            <w:vMerge/>
            <w:vAlign w:val="bottom"/>
          </w:tcPr>
          <w:p w14:paraId="33974BC8" w14:textId="77777777" w:rsidR="00A83AE4" w:rsidRPr="0011435C" w:rsidRDefault="00A83AE4" w:rsidP="00A83AE4">
            <w:pPr>
              <w:spacing w:line="0" w:lineRule="atLeast"/>
              <w:jc w:val="center"/>
              <w:rPr>
                <w:sz w:val="24"/>
                <w:szCs w:val="24"/>
              </w:rPr>
            </w:pPr>
          </w:p>
        </w:tc>
      </w:tr>
      <w:tr w:rsidR="00A83AE4" w:rsidRPr="000F3FF7" w14:paraId="21945B58" w14:textId="77777777" w:rsidTr="00A83AE4">
        <w:tc>
          <w:tcPr>
            <w:tcW w:w="9385" w:type="dxa"/>
            <w:gridSpan w:val="2"/>
            <w:vAlign w:val="bottom"/>
          </w:tcPr>
          <w:p w14:paraId="7D22D0E4" w14:textId="77777777" w:rsidR="00A83AE4" w:rsidRPr="0011435C" w:rsidRDefault="00A83AE4" w:rsidP="00A83AE4">
            <w:pPr>
              <w:pStyle w:val="afffffd"/>
              <w:numPr>
                <w:ilvl w:val="0"/>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Класс</w:t>
            </w:r>
          </w:p>
        </w:tc>
        <w:tc>
          <w:tcPr>
            <w:tcW w:w="1418" w:type="dxa"/>
            <w:vAlign w:val="bottom"/>
          </w:tcPr>
          <w:p w14:paraId="3BB4C91E" w14:textId="77777777" w:rsidR="00A83AE4" w:rsidRPr="0011435C" w:rsidRDefault="00A83AE4" w:rsidP="00A83AE4">
            <w:pPr>
              <w:jc w:val="center"/>
              <w:rPr>
                <w:sz w:val="24"/>
                <w:szCs w:val="24"/>
              </w:rPr>
            </w:pPr>
            <w:r w:rsidRPr="0011435C">
              <w:rPr>
                <w:sz w:val="24"/>
                <w:szCs w:val="24"/>
              </w:rPr>
              <w:t>Экспертный</w:t>
            </w:r>
          </w:p>
        </w:tc>
      </w:tr>
      <w:tr w:rsidR="00A83AE4" w:rsidRPr="000F3FF7" w14:paraId="1C8BB1CE" w14:textId="77777777" w:rsidTr="00A83AE4">
        <w:tc>
          <w:tcPr>
            <w:tcW w:w="9385" w:type="dxa"/>
            <w:gridSpan w:val="2"/>
          </w:tcPr>
          <w:p w14:paraId="5380F178"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Конструктивное исполнение</w:t>
            </w:r>
          </w:p>
        </w:tc>
        <w:tc>
          <w:tcPr>
            <w:tcW w:w="1418" w:type="dxa"/>
          </w:tcPr>
          <w:p w14:paraId="14BC72C5" w14:textId="77777777" w:rsidR="00A83AE4" w:rsidRPr="0011435C" w:rsidRDefault="00A83AE4" w:rsidP="00A83AE4">
            <w:pPr>
              <w:jc w:val="center"/>
              <w:rPr>
                <w:sz w:val="24"/>
                <w:szCs w:val="24"/>
              </w:rPr>
            </w:pPr>
            <w:r w:rsidRPr="0011435C">
              <w:rPr>
                <w:sz w:val="24"/>
                <w:szCs w:val="24"/>
              </w:rPr>
              <w:t>Передвижной</w:t>
            </w:r>
          </w:p>
        </w:tc>
      </w:tr>
      <w:tr w:rsidR="00A83AE4" w:rsidRPr="000F3FF7" w14:paraId="6C12BAC2" w14:textId="77777777" w:rsidTr="00A83AE4">
        <w:tc>
          <w:tcPr>
            <w:tcW w:w="9385" w:type="dxa"/>
            <w:gridSpan w:val="2"/>
          </w:tcPr>
          <w:p w14:paraId="3630F531"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Гарантийный срок, лет, не менее</w:t>
            </w:r>
          </w:p>
        </w:tc>
        <w:tc>
          <w:tcPr>
            <w:tcW w:w="1418" w:type="dxa"/>
            <w:vAlign w:val="bottom"/>
          </w:tcPr>
          <w:p w14:paraId="0F3B2BF9" w14:textId="77777777" w:rsidR="00A83AE4" w:rsidRPr="0011435C" w:rsidRDefault="00A83AE4" w:rsidP="00A83AE4">
            <w:pPr>
              <w:spacing w:line="0" w:lineRule="atLeast"/>
              <w:ind w:left="55"/>
              <w:jc w:val="center"/>
              <w:rPr>
                <w:rFonts w:eastAsia="Arial"/>
                <w:w w:val="84"/>
                <w:sz w:val="24"/>
                <w:szCs w:val="24"/>
              </w:rPr>
            </w:pPr>
            <w:r w:rsidRPr="0011435C">
              <w:rPr>
                <w:rFonts w:eastAsia="Arial"/>
                <w:w w:val="84"/>
                <w:sz w:val="24"/>
                <w:szCs w:val="24"/>
              </w:rPr>
              <w:t>1</w:t>
            </w:r>
          </w:p>
        </w:tc>
      </w:tr>
      <w:tr w:rsidR="00A83AE4" w:rsidRPr="000F3FF7" w14:paraId="199DC2C0" w14:textId="77777777" w:rsidTr="00A83AE4">
        <w:tc>
          <w:tcPr>
            <w:tcW w:w="9385" w:type="dxa"/>
            <w:gridSpan w:val="2"/>
          </w:tcPr>
          <w:p w14:paraId="2593935F" w14:textId="77777777" w:rsidR="00A83AE4" w:rsidRPr="0011435C" w:rsidRDefault="00A83AE4" w:rsidP="00A83AE4">
            <w:pPr>
              <w:pStyle w:val="afffffd"/>
              <w:numPr>
                <w:ilvl w:val="0"/>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Состав</w:t>
            </w:r>
          </w:p>
        </w:tc>
        <w:tc>
          <w:tcPr>
            <w:tcW w:w="1418" w:type="dxa"/>
            <w:vAlign w:val="bottom"/>
          </w:tcPr>
          <w:p w14:paraId="298976C2" w14:textId="77777777" w:rsidR="00A83AE4" w:rsidRPr="0011435C" w:rsidRDefault="00A83AE4" w:rsidP="00A83AE4">
            <w:pPr>
              <w:spacing w:line="0" w:lineRule="atLeast"/>
              <w:jc w:val="center"/>
              <w:rPr>
                <w:sz w:val="24"/>
                <w:szCs w:val="24"/>
              </w:rPr>
            </w:pPr>
          </w:p>
        </w:tc>
      </w:tr>
      <w:tr w:rsidR="00A83AE4" w:rsidRPr="000F3FF7" w14:paraId="5BF8D2B4" w14:textId="77777777" w:rsidTr="00A83AE4">
        <w:tc>
          <w:tcPr>
            <w:tcW w:w="9385" w:type="dxa"/>
            <w:gridSpan w:val="2"/>
          </w:tcPr>
          <w:p w14:paraId="54450429" w14:textId="77777777" w:rsidR="00A83AE4" w:rsidRPr="0011435C" w:rsidRDefault="00A83AE4" w:rsidP="00A83AE4">
            <w:pPr>
              <w:pStyle w:val="afffffd"/>
              <w:numPr>
                <w:ilvl w:val="1"/>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Электронный блок с монитором и сенсорной панелью управления размером не менее 12”</w:t>
            </w:r>
          </w:p>
        </w:tc>
        <w:tc>
          <w:tcPr>
            <w:tcW w:w="1418" w:type="dxa"/>
            <w:vAlign w:val="bottom"/>
          </w:tcPr>
          <w:p w14:paraId="76BD6C8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7C93498" w14:textId="77777777" w:rsidTr="00A83AE4">
        <w:tc>
          <w:tcPr>
            <w:tcW w:w="9385" w:type="dxa"/>
            <w:gridSpan w:val="2"/>
          </w:tcPr>
          <w:p w14:paraId="73B819A1" w14:textId="77777777" w:rsidR="00A83AE4" w:rsidRPr="0011435C" w:rsidRDefault="00A83AE4" w:rsidP="00A83AE4">
            <w:pPr>
              <w:pStyle w:val="afffffd"/>
              <w:numPr>
                <w:ilvl w:val="1"/>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Набор ультразвуковых датчиков</w:t>
            </w:r>
          </w:p>
        </w:tc>
        <w:tc>
          <w:tcPr>
            <w:tcW w:w="1418" w:type="dxa"/>
            <w:vAlign w:val="bottom"/>
          </w:tcPr>
          <w:p w14:paraId="78BC384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407C9D" w14:paraId="6F12D769" w14:textId="77777777" w:rsidTr="00A83AE4">
        <w:trPr>
          <w:trHeight w:val="291"/>
        </w:trPr>
        <w:tc>
          <w:tcPr>
            <w:tcW w:w="9385" w:type="dxa"/>
            <w:gridSpan w:val="2"/>
            <w:vAlign w:val="bottom"/>
          </w:tcPr>
          <w:p w14:paraId="2CF39BD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Секторный фазированный датчик для эхокардиографии  взрослых и детей, исследований сердца плода, для абдоминальных исследований детей и </w:t>
            </w:r>
            <w:proofErr w:type="spellStart"/>
            <w:r w:rsidRPr="0011435C">
              <w:rPr>
                <w:rFonts w:ascii="Times New Roman" w:eastAsia="Arial" w:hAnsi="Times New Roman" w:cs="Times New Roman"/>
                <w:sz w:val="24"/>
                <w:szCs w:val="24"/>
              </w:rPr>
              <w:t>нейросонографии</w:t>
            </w:r>
            <w:proofErr w:type="spellEnd"/>
          </w:p>
        </w:tc>
        <w:tc>
          <w:tcPr>
            <w:tcW w:w="1418" w:type="dxa"/>
            <w:vAlign w:val="bottom"/>
          </w:tcPr>
          <w:p w14:paraId="18AE3ACF"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315F13" w14:paraId="09269B74" w14:textId="77777777" w:rsidTr="00A83AE4">
        <w:trPr>
          <w:trHeight w:val="291"/>
        </w:trPr>
        <w:tc>
          <w:tcPr>
            <w:tcW w:w="9385" w:type="dxa"/>
            <w:gridSpan w:val="2"/>
            <w:vAlign w:val="bottom"/>
          </w:tcPr>
          <w:p w14:paraId="40DECA89"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418" w:type="dxa"/>
          </w:tcPr>
          <w:p w14:paraId="3E0CB91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3 – 8 </w:t>
            </w:r>
          </w:p>
        </w:tc>
      </w:tr>
      <w:tr w:rsidR="00A83AE4" w:rsidRPr="00315F13" w14:paraId="2CFDFD66" w14:textId="77777777" w:rsidTr="00A83AE4">
        <w:trPr>
          <w:trHeight w:val="291"/>
        </w:trPr>
        <w:tc>
          <w:tcPr>
            <w:tcW w:w="9385" w:type="dxa"/>
            <w:gridSpan w:val="2"/>
            <w:vAlign w:val="bottom"/>
          </w:tcPr>
          <w:p w14:paraId="292665AB"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418" w:type="dxa"/>
          </w:tcPr>
          <w:p w14:paraId="4117114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15,4 </w:t>
            </w:r>
          </w:p>
        </w:tc>
      </w:tr>
      <w:tr w:rsidR="00A83AE4" w:rsidRPr="00407C9D" w14:paraId="1EC6CBF8" w14:textId="77777777" w:rsidTr="00A83AE4">
        <w:trPr>
          <w:trHeight w:val="291"/>
        </w:trPr>
        <w:tc>
          <w:tcPr>
            <w:tcW w:w="9385" w:type="dxa"/>
            <w:gridSpan w:val="2"/>
            <w:vAlign w:val="bottom"/>
          </w:tcPr>
          <w:p w14:paraId="26EF0587"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418" w:type="dxa"/>
          </w:tcPr>
          <w:p w14:paraId="3AB3CCD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96</w:t>
            </w:r>
          </w:p>
        </w:tc>
      </w:tr>
      <w:tr w:rsidR="00A83AE4" w:rsidRPr="00407C9D" w14:paraId="2617ECF7" w14:textId="77777777" w:rsidTr="00A83AE4">
        <w:trPr>
          <w:trHeight w:val="291"/>
        </w:trPr>
        <w:tc>
          <w:tcPr>
            <w:tcW w:w="9385" w:type="dxa"/>
            <w:gridSpan w:val="2"/>
            <w:vAlign w:val="bottom"/>
          </w:tcPr>
          <w:p w14:paraId="4B8BBDD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Секторный фазированный датчик для детской и неонатальной эхокардиографии, </w:t>
            </w:r>
            <w:proofErr w:type="spellStart"/>
            <w:r w:rsidRPr="0011435C">
              <w:rPr>
                <w:rFonts w:ascii="Times New Roman" w:eastAsia="Arial" w:hAnsi="Times New Roman" w:cs="Times New Roman"/>
                <w:sz w:val="24"/>
                <w:szCs w:val="24"/>
              </w:rPr>
              <w:t>нейросонографии</w:t>
            </w:r>
            <w:proofErr w:type="spellEnd"/>
            <w:r w:rsidRPr="0011435C">
              <w:rPr>
                <w:rFonts w:ascii="Times New Roman" w:eastAsia="Arial" w:hAnsi="Times New Roman" w:cs="Times New Roman"/>
                <w:sz w:val="24"/>
                <w:szCs w:val="24"/>
              </w:rPr>
              <w:t xml:space="preserve"> и для абдоминальных исследований </w:t>
            </w:r>
            <w:r w:rsidRPr="0011435C">
              <w:rPr>
                <w:rFonts w:ascii="Times New Roman" w:eastAsia="Arial" w:hAnsi="Times New Roman" w:cs="Times New Roman"/>
                <w:sz w:val="24"/>
                <w:szCs w:val="24"/>
              </w:rPr>
              <w:lastRenderedPageBreak/>
              <w:t>детей</w:t>
            </w:r>
          </w:p>
        </w:tc>
        <w:tc>
          <w:tcPr>
            <w:tcW w:w="1418" w:type="dxa"/>
            <w:vAlign w:val="bottom"/>
          </w:tcPr>
          <w:p w14:paraId="4AFEA54A" w14:textId="77777777" w:rsidR="00A83AE4" w:rsidRPr="0011435C" w:rsidRDefault="00A83AE4" w:rsidP="00A83AE4">
            <w:pPr>
              <w:jc w:val="center"/>
              <w:rPr>
                <w:sz w:val="24"/>
                <w:szCs w:val="24"/>
              </w:rPr>
            </w:pPr>
            <w:r w:rsidRPr="0011435C">
              <w:rPr>
                <w:rFonts w:eastAsia="Arial"/>
                <w:sz w:val="24"/>
                <w:szCs w:val="24"/>
              </w:rPr>
              <w:lastRenderedPageBreak/>
              <w:t>Наличие</w:t>
            </w:r>
          </w:p>
        </w:tc>
      </w:tr>
      <w:tr w:rsidR="00A83AE4" w:rsidRPr="00407C9D" w14:paraId="632F2AB4" w14:textId="77777777" w:rsidTr="00A83AE4">
        <w:trPr>
          <w:trHeight w:val="291"/>
        </w:trPr>
        <w:tc>
          <w:tcPr>
            <w:tcW w:w="9385" w:type="dxa"/>
            <w:gridSpan w:val="2"/>
            <w:vAlign w:val="bottom"/>
          </w:tcPr>
          <w:p w14:paraId="7EEA747A"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Диапазон частот, МГц, не менее</w:t>
            </w:r>
          </w:p>
        </w:tc>
        <w:tc>
          <w:tcPr>
            <w:tcW w:w="1418" w:type="dxa"/>
          </w:tcPr>
          <w:p w14:paraId="038367B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4 – 12 </w:t>
            </w:r>
          </w:p>
        </w:tc>
      </w:tr>
      <w:tr w:rsidR="00A83AE4" w:rsidRPr="00407C9D" w14:paraId="1E204AB0" w14:textId="77777777" w:rsidTr="00A83AE4">
        <w:trPr>
          <w:trHeight w:val="291"/>
        </w:trPr>
        <w:tc>
          <w:tcPr>
            <w:tcW w:w="9385" w:type="dxa"/>
            <w:gridSpan w:val="2"/>
            <w:vAlign w:val="bottom"/>
          </w:tcPr>
          <w:p w14:paraId="238616F4"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418" w:type="dxa"/>
          </w:tcPr>
          <w:p w14:paraId="6A2B672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9,8</w:t>
            </w:r>
          </w:p>
        </w:tc>
      </w:tr>
      <w:tr w:rsidR="00A83AE4" w:rsidRPr="00407C9D" w14:paraId="225EF37A" w14:textId="77777777" w:rsidTr="00A83AE4">
        <w:trPr>
          <w:trHeight w:val="291"/>
        </w:trPr>
        <w:tc>
          <w:tcPr>
            <w:tcW w:w="9385" w:type="dxa"/>
            <w:gridSpan w:val="2"/>
            <w:vAlign w:val="bottom"/>
          </w:tcPr>
          <w:p w14:paraId="57DDF26A"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418" w:type="dxa"/>
          </w:tcPr>
          <w:p w14:paraId="78A9BA5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96</w:t>
            </w:r>
          </w:p>
        </w:tc>
      </w:tr>
      <w:tr w:rsidR="00A83AE4" w:rsidRPr="00407C9D" w14:paraId="0C69F5C6" w14:textId="77777777" w:rsidTr="00A83AE4">
        <w:trPr>
          <w:trHeight w:val="291"/>
        </w:trPr>
        <w:tc>
          <w:tcPr>
            <w:tcW w:w="9385" w:type="dxa"/>
            <w:gridSpan w:val="2"/>
            <w:vAlign w:val="bottom"/>
          </w:tcPr>
          <w:p w14:paraId="2FAF4EA3"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Конвексный</w:t>
            </w:r>
            <w:proofErr w:type="spellEnd"/>
            <w:r w:rsidRPr="0011435C">
              <w:rPr>
                <w:rFonts w:ascii="Times New Roman" w:eastAsia="Arial" w:hAnsi="Times New Roman" w:cs="Times New Roman"/>
                <w:sz w:val="24"/>
                <w:szCs w:val="24"/>
              </w:rPr>
              <w:t xml:space="preserve"> монокристальный датчик для общих абдоминальных, акушерских, гинекологических  исследований, сердца плода и урологии</w:t>
            </w:r>
          </w:p>
        </w:tc>
        <w:tc>
          <w:tcPr>
            <w:tcW w:w="1418" w:type="dxa"/>
            <w:vAlign w:val="bottom"/>
          </w:tcPr>
          <w:p w14:paraId="73688958"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315F13" w14:paraId="07B650FA" w14:textId="77777777" w:rsidTr="00A83AE4">
        <w:trPr>
          <w:trHeight w:val="291"/>
        </w:trPr>
        <w:tc>
          <w:tcPr>
            <w:tcW w:w="9385" w:type="dxa"/>
            <w:gridSpan w:val="2"/>
            <w:vAlign w:val="bottom"/>
          </w:tcPr>
          <w:p w14:paraId="580669B2"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Диапазон частот, МГц, не менее</w:t>
            </w:r>
          </w:p>
        </w:tc>
        <w:tc>
          <w:tcPr>
            <w:tcW w:w="1418" w:type="dxa"/>
          </w:tcPr>
          <w:p w14:paraId="0911B76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1 -5 </w:t>
            </w:r>
          </w:p>
        </w:tc>
      </w:tr>
      <w:tr w:rsidR="00A83AE4" w:rsidRPr="00315F13" w14:paraId="0A47FDC3" w14:textId="77777777" w:rsidTr="00A83AE4">
        <w:trPr>
          <w:trHeight w:val="291"/>
        </w:trPr>
        <w:tc>
          <w:tcPr>
            <w:tcW w:w="9385" w:type="dxa"/>
            <w:gridSpan w:val="2"/>
            <w:vAlign w:val="bottom"/>
          </w:tcPr>
          <w:p w14:paraId="784D36C5"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Радиус кривизны,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418" w:type="dxa"/>
          </w:tcPr>
          <w:p w14:paraId="453B2D5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45</w:t>
            </w:r>
          </w:p>
        </w:tc>
      </w:tr>
      <w:tr w:rsidR="00A83AE4" w:rsidRPr="00407C9D" w14:paraId="17D8C4F8" w14:textId="77777777" w:rsidTr="00A83AE4">
        <w:trPr>
          <w:trHeight w:val="291"/>
        </w:trPr>
        <w:tc>
          <w:tcPr>
            <w:tcW w:w="9385" w:type="dxa"/>
            <w:gridSpan w:val="2"/>
            <w:vAlign w:val="bottom"/>
          </w:tcPr>
          <w:p w14:paraId="06DEE56E"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Количество элементов, не менее</w:t>
            </w:r>
          </w:p>
        </w:tc>
        <w:tc>
          <w:tcPr>
            <w:tcW w:w="1418" w:type="dxa"/>
          </w:tcPr>
          <w:p w14:paraId="30145A4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160</w:t>
            </w:r>
          </w:p>
        </w:tc>
      </w:tr>
      <w:tr w:rsidR="00A83AE4" w:rsidRPr="00407C9D" w14:paraId="3A3F1E07" w14:textId="77777777" w:rsidTr="00A83AE4">
        <w:trPr>
          <w:trHeight w:val="291"/>
        </w:trPr>
        <w:tc>
          <w:tcPr>
            <w:tcW w:w="9385" w:type="dxa"/>
            <w:gridSpan w:val="2"/>
            <w:vAlign w:val="bottom"/>
          </w:tcPr>
          <w:p w14:paraId="720909C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Микроконвексный</w:t>
            </w:r>
            <w:proofErr w:type="spellEnd"/>
            <w:r w:rsidRPr="0011435C">
              <w:rPr>
                <w:rFonts w:ascii="Times New Roman" w:eastAsia="Arial" w:hAnsi="Times New Roman" w:cs="Times New Roman"/>
                <w:sz w:val="24"/>
                <w:szCs w:val="24"/>
              </w:rPr>
              <w:t xml:space="preserve"> монокристальный внутриполостной датчик для гинекологии, акушерства и урологии</w:t>
            </w:r>
          </w:p>
        </w:tc>
        <w:tc>
          <w:tcPr>
            <w:tcW w:w="1418" w:type="dxa"/>
            <w:vAlign w:val="bottom"/>
          </w:tcPr>
          <w:p w14:paraId="5FC8ED29"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5C69A8" w14:paraId="38F1E34E" w14:textId="77777777" w:rsidTr="00A83AE4">
        <w:trPr>
          <w:trHeight w:val="291"/>
        </w:trPr>
        <w:tc>
          <w:tcPr>
            <w:tcW w:w="9385" w:type="dxa"/>
            <w:gridSpan w:val="2"/>
            <w:vAlign w:val="bottom"/>
          </w:tcPr>
          <w:p w14:paraId="226FCE1C"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Диапазон частот, МГц, не менее</w:t>
            </w:r>
          </w:p>
        </w:tc>
        <w:tc>
          <w:tcPr>
            <w:tcW w:w="1418" w:type="dxa"/>
          </w:tcPr>
          <w:p w14:paraId="3642BA4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3 – 10 </w:t>
            </w:r>
          </w:p>
        </w:tc>
      </w:tr>
      <w:tr w:rsidR="00A83AE4" w:rsidRPr="005C69A8" w14:paraId="26C02695" w14:textId="77777777" w:rsidTr="00A83AE4">
        <w:trPr>
          <w:trHeight w:val="291"/>
        </w:trPr>
        <w:tc>
          <w:tcPr>
            <w:tcW w:w="9385" w:type="dxa"/>
            <w:gridSpan w:val="2"/>
            <w:vAlign w:val="bottom"/>
          </w:tcPr>
          <w:p w14:paraId="32A9FE2E"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Радиус кривизны,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418" w:type="dxa"/>
          </w:tcPr>
          <w:p w14:paraId="3E88F23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11,5</w:t>
            </w:r>
          </w:p>
        </w:tc>
      </w:tr>
      <w:tr w:rsidR="00A83AE4" w:rsidRPr="00407C9D" w14:paraId="0737A369" w14:textId="77777777" w:rsidTr="00A83AE4">
        <w:trPr>
          <w:trHeight w:val="291"/>
        </w:trPr>
        <w:tc>
          <w:tcPr>
            <w:tcW w:w="9385" w:type="dxa"/>
            <w:gridSpan w:val="2"/>
            <w:vAlign w:val="bottom"/>
          </w:tcPr>
          <w:p w14:paraId="3494E15F"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Количество элементов, не менее</w:t>
            </w:r>
          </w:p>
        </w:tc>
        <w:tc>
          <w:tcPr>
            <w:tcW w:w="1418" w:type="dxa"/>
          </w:tcPr>
          <w:p w14:paraId="4E96B8A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128</w:t>
            </w:r>
          </w:p>
        </w:tc>
      </w:tr>
      <w:tr w:rsidR="00A83AE4" w:rsidRPr="00E760E6" w14:paraId="491491D0" w14:textId="77777777" w:rsidTr="00A83AE4">
        <w:trPr>
          <w:trHeight w:val="291"/>
        </w:trPr>
        <w:tc>
          <w:tcPr>
            <w:tcW w:w="9385" w:type="dxa"/>
            <w:gridSpan w:val="2"/>
            <w:vAlign w:val="bottom"/>
          </w:tcPr>
          <w:p w14:paraId="7C84AF75"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Линейный датчик для сосудов, поверхностных органов и структур, скелетно-мышечной системы</w:t>
            </w:r>
          </w:p>
        </w:tc>
        <w:tc>
          <w:tcPr>
            <w:tcW w:w="1418" w:type="dxa"/>
            <w:vAlign w:val="bottom"/>
          </w:tcPr>
          <w:p w14:paraId="094C242D"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760E6" w14:paraId="0CBBD12B" w14:textId="77777777" w:rsidTr="00A83AE4">
        <w:trPr>
          <w:trHeight w:val="291"/>
        </w:trPr>
        <w:tc>
          <w:tcPr>
            <w:tcW w:w="9385" w:type="dxa"/>
            <w:gridSpan w:val="2"/>
            <w:vAlign w:val="bottom"/>
          </w:tcPr>
          <w:p w14:paraId="352AACA2"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 МГц, не менее</w:t>
            </w:r>
          </w:p>
        </w:tc>
        <w:tc>
          <w:tcPr>
            <w:tcW w:w="1418" w:type="dxa"/>
          </w:tcPr>
          <w:p w14:paraId="412D950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5 – 12 </w:t>
            </w:r>
          </w:p>
        </w:tc>
      </w:tr>
      <w:tr w:rsidR="00A83AE4" w:rsidRPr="00E760E6" w14:paraId="1326A291" w14:textId="77777777" w:rsidTr="00A83AE4">
        <w:trPr>
          <w:trHeight w:val="291"/>
        </w:trPr>
        <w:tc>
          <w:tcPr>
            <w:tcW w:w="9385" w:type="dxa"/>
            <w:gridSpan w:val="2"/>
            <w:vAlign w:val="bottom"/>
          </w:tcPr>
          <w:p w14:paraId="1C541000"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Размер апертуры,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менее</w:t>
            </w:r>
          </w:p>
        </w:tc>
        <w:tc>
          <w:tcPr>
            <w:tcW w:w="1418" w:type="dxa"/>
          </w:tcPr>
          <w:p w14:paraId="5FF69E6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50 </w:t>
            </w:r>
          </w:p>
        </w:tc>
      </w:tr>
      <w:tr w:rsidR="00A83AE4" w:rsidRPr="00E760E6" w14:paraId="0F49C0C6" w14:textId="77777777" w:rsidTr="00A83AE4">
        <w:trPr>
          <w:trHeight w:val="291"/>
        </w:trPr>
        <w:tc>
          <w:tcPr>
            <w:tcW w:w="9385" w:type="dxa"/>
            <w:gridSpan w:val="2"/>
            <w:vAlign w:val="bottom"/>
          </w:tcPr>
          <w:p w14:paraId="4C375869" w14:textId="77777777" w:rsidR="00A83AE4" w:rsidRPr="0011435C" w:rsidRDefault="00A83AE4" w:rsidP="00A83AE4">
            <w:pPr>
              <w:pStyle w:val="afffffd"/>
              <w:numPr>
                <w:ilvl w:val="3"/>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элементов, не менее</w:t>
            </w:r>
          </w:p>
        </w:tc>
        <w:tc>
          <w:tcPr>
            <w:tcW w:w="1418" w:type="dxa"/>
          </w:tcPr>
          <w:p w14:paraId="024795C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256</w:t>
            </w:r>
          </w:p>
        </w:tc>
      </w:tr>
      <w:tr w:rsidR="00A83AE4" w:rsidRPr="000F3FF7" w14:paraId="5929941A" w14:textId="77777777" w:rsidTr="00A83AE4">
        <w:tc>
          <w:tcPr>
            <w:tcW w:w="9385" w:type="dxa"/>
            <w:gridSpan w:val="2"/>
            <w:vAlign w:val="bottom"/>
          </w:tcPr>
          <w:p w14:paraId="1B75185E"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Комплект кабелей электропитания</w:t>
            </w:r>
          </w:p>
        </w:tc>
        <w:tc>
          <w:tcPr>
            <w:tcW w:w="1418" w:type="dxa"/>
            <w:vAlign w:val="bottom"/>
          </w:tcPr>
          <w:p w14:paraId="76348D9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66CF125" w14:textId="77777777" w:rsidTr="00A83AE4">
        <w:tc>
          <w:tcPr>
            <w:tcW w:w="9385" w:type="dxa"/>
            <w:gridSpan w:val="2"/>
            <w:vAlign w:val="bottom"/>
          </w:tcPr>
          <w:p w14:paraId="2B23A228"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Руководство по эксплуатации на русском языке</w:t>
            </w:r>
          </w:p>
        </w:tc>
        <w:tc>
          <w:tcPr>
            <w:tcW w:w="1418" w:type="dxa"/>
            <w:vAlign w:val="bottom"/>
          </w:tcPr>
          <w:p w14:paraId="1110A3E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AD7C90B" w14:textId="77777777" w:rsidTr="00A83AE4">
        <w:tc>
          <w:tcPr>
            <w:tcW w:w="9385" w:type="dxa"/>
            <w:gridSpan w:val="2"/>
            <w:vAlign w:val="bottom"/>
          </w:tcPr>
          <w:p w14:paraId="5C6BE790"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Декларация о соответствии, зарегистрированная в уполномоченном органе по сертификации</w:t>
            </w:r>
          </w:p>
        </w:tc>
        <w:tc>
          <w:tcPr>
            <w:tcW w:w="1418" w:type="dxa"/>
            <w:vAlign w:val="bottom"/>
          </w:tcPr>
          <w:p w14:paraId="329F785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708C20A" w14:textId="77777777" w:rsidTr="00A83AE4">
        <w:tc>
          <w:tcPr>
            <w:tcW w:w="9385" w:type="dxa"/>
            <w:gridSpan w:val="2"/>
            <w:vAlign w:val="bottom"/>
          </w:tcPr>
          <w:p w14:paraId="33486A03"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Регистрационное удостоверение МЗ России</w:t>
            </w:r>
          </w:p>
        </w:tc>
        <w:tc>
          <w:tcPr>
            <w:tcW w:w="1418" w:type="dxa"/>
            <w:vAlign w:val="bottom"/>
          </w:tcPr>
          <w:p w14:paraId="7C17C5B6" w14:textId="77777777" w:rsidR="00A83AE4" w:rsidRPr="0011435C" w:rsidRDefault="00A83AE4" w:rsidP="00A83AE4">
            <w:pPr>
              <w:spacing w:line="0" w:lineRule="atLeast"/>
              <w:ind w:left="35"/>
              <w:jc w:val="center"/>
              <w:rPr>
                <w:rFonts w:eastAsia="Arial"/>
                <w:sz w:val="24"/>
                <w:szCs w:val="24"/>
              </w:rPr>
            </w:pPr>
          </w:p>
        </w:tc>
      </w:tr>
      <w:tr w:rsidR="00A83AE4" w:rsidRPr="000F3FF7" w14:paraId="67C4F081" w14:textId="77777777" w:rsidTr="00A83AE4">
        <w:tc>
          <w:tcPr>
            <w:tcW w:w="9385" w:type="dxa"/>
            <w:gridSpan w:val="2"/>
            <w:vAlign w:val="bottom"/>
          </w:tcPr>
          <w:p w14:paraId="6608DB43"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Дополнительные средства</w:t>
            </w:r>
          </w:p>
        </w:tc>
        <w:tc>
          <w:tcPr>
            <w:tcW w:w="1418" w:type="dxa"/>
            <w:vAlign w:val="bottom"/>
          </w:tcPr>
          <w:p w14:paraId="7CD08D2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BE43030" w14:textId="77777777" w:rsidTr="00A83AE4">
        <w:tc>
          <w:tcPr>
            <w:tcW w:w="9385" w:type="dxa"/>
            <w:gridSpan w:val="2"/>
            <w:vAlign w:val="bottom"/>
          </w:tcPr>
          <w:p w14:paraId="094B7A21"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Видеопринтер</w:t>
            </w:r>
            <w:proofErr w:type="spellEnd"/>
          </w:p>
        </w:tc>
        <w:tc>
          <w:tcPr>
            <w:tcW w:w="1418" w:type="dxa"/>
            <w:vAlign w:val="bottom"/>
          </w:tcPr>
          <w:p w14:paraId="2F9901BB"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0F3FF7" w14:paraId="663A7967" w14:textId="77777777" w:rsidTr="00A83AE4">
        <w:tc>
          <w:tcPr>
            <w:tcW w:w="9385" w:type="dxa"/>
            <w:gridSpan w:val="2"/>
          </w:tcPr>
          <w:p w14:paraId="1C195F55"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Основные технические характеристики</w:t>
            </w:r>
          </w:p>
        </w:tc>
        <w:tc>
          <w:tcPr>
            <w:tcW w:w="1418" w:type="dxa"/>
            <w:vAlign w:val="bottom"/>
          </w:tcPr>
          <w:p w14:paraId="146AF4B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BBDBDC8" w14:textId="77777777" w:rsidTr="00A83AE4">
        <w:tc>
          <w:tcPr>
            <w:tcW w:w="9385" w:type="dxa"/>
            <w:gridSpan w:val="2"/>
          </w:tcPr>
          <w:p w14:paraId="6C50405A" w14:textId="77777777" w:rsidR="00A83AE4" w:rsidRPr="0011435C" w:rsidRDefault="00A83AE4" w:rsidP="00A83AE4">
            <w:pPr>
              <w:pStyle w:val="afffffd"/>
              <w:numPr>
                <w:ilvl w:val="1"/>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Режимы сканирования: </w:t>
            </w:r>
          </w:p>
        </w:tc>
        <w:tc>
          <w:tcPr>
            <w:tcW w:w="1418" w:type="dxa"/>
            <w:vAlign w:val="bottom"/>
          </w:tcPr>
          <w:p w14:paraId="5DC1B80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607C1A3" w14:textId="77777777" w:rsidTr="00A83AE4">
        <w:tc>
          <w:tcPr>
            <w:tcW w:w="9385" w:type="dxa"/>
            <w:gridSpan w:val="2"/>
          </w:tcPr>
          <w:p w14:paraId="6926884E"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В-режим</w:t>
            </w:r>
          </w:p>
        </w:tc>
        <w:tc>
          <w:tcPr>
            <w:tcW w:w="1418" w:type="dxa"/>
            <w:vAlign w:val="bottom"/>
          </w:tcPr>
          <w:p w14:paraId="064812D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18FED52" w14:textId="77777777" w:rsidTr="00A83AE4">
        <w:tc>
          <w:tcPr>
            <w:tcW w:w="9385" w:type="dxa"/>
            <w:gridSpan w:val="2"/>
          </w:tcPr>
          <w:p w14:paraId="429C4389"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М-режим</w:t>
            </w:r>
          </w:p>
        </w:tc>
        <w:tc>
          <w:tcPr>
            <w:tcW w:w="1418" w:type="dxa"/>
            <w:vAlign w:val="bottom"/>
          </w:tcPr>
          <w:p w14:paraId="7FD7B6E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20BDA77" w14:textId="77777777" w:rsidTr="00A83AE4">
        <w:tc>
          <w:tcPr>
            <w:tcW w:w="9385" w:type="dxa"/>
            <w:gridSpan w:val="2"/>
          </w:tcPr>
          <w:p w14:paraId="599027F2"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псевдоконвексное</w:t>
            </w:r>
            <w:proofErr w:type="spellEnd"/>
            <w:r w:rsidRPr="0011435C">
              <w:rPr>
                <w:rFonts w:ascii="Times New Roman" w:eastAsia="Arial" w:hAnsi="Times New Roman" w:cs="Times New Roman"/>
                <w:sz w:val="24"/>
                <w:szCs w:val="24"/>
              </w:rPr>
              <w:t xml:space="preserve"> сканирование в В-режиме для линейных датчиков</w:t>
            </w:r>
          </w:p>
        </w:tc>
        <w:tc>
          <w:tcPr>
            <w:tcW w:w="1418" w:type="dxa"/>
            <w:vAlign w:val="bottom"/>
          </w:tcPr>
          <w:p w14:paraId="0A5961D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C982FE1" w14:textId="77777777" w:rsidTr="00A83AE4">
        <w:tc>
          <w:tcPr>
            <w:tcW w:w="9385" w:type="dxa"/>
            <w:gridSpan w:val="2"/>
          </w:tcPr>
          <w:p w14:paraId="3BC8BAC8"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пространственное компаундирование</w:t>
            </w:r>
          </w:p>
        </w:tc>
        <w:tc>
          <w:tcPr>
            <w:tcW w:w="1418" w:type="dxa"/>
            <w:vAlign w:val="bottom"/>
          </w:tcPr>
          <w:p w14:paraId="1EB2634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3B9FD7A" w14:textId="77777777" w:rsidTr="00A83AE4">
        <w:tc>
          <w:tcPr>
            <w:tcW w:w="9385" w:type="dxa"/>
            <w:gridSpan w:val="2"/>
          </w:tcPr>
          <w:p w14:paraId="35719957"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второй (тканевой) гармоники THI</w:t>
            </w:r>
          </w:p>
        </w:tc>
        <w:tc>
          <w:tcPr>
            <w:tcW w:w="1418" w:type="dxa"/>
            <w:vAlign w:val="bottom"/>
          </w:tcPr>
          <w:p w14:paraId="621466D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11ACE0E" w14:textId="77777777" w:rsidTr="00A83AE4">
        <w:tc>
          <w:tcPr>
            <w:tcW w:w="9385" w:type="dxa"/>
            <w:gridSpan w:val="2"/>
          </w:tcPr>
          <w:p w14:paraId="513E1413"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импульсно-волновой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PW</w:t>
            </w:r>
          </w:p>
        </w:tc>
        <w:tc>
          <w:tcPr>
            <w:tcW w:w="1418" w:type="dxa"/>
          </w:tcPr>
          <w:p w14:paraId="5595062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A657FD4" w14:textId="77777777" w:rsidTr="00A83AE4">
        <w:tc>
          <w:tcPr>
            <w:tcW w:w="9385" w:type="dxa"/>
            <w:gridSpan w:val="2"/>
          </w:tcPr>
          <w:p w14:paraId="0C5FC389"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высокой частоты повторения импульсов излучения (HPRF)</w:t>
            </w:r>
          </w:p>
        </w:tc>
        <w:tc>
          <w:tcPr>
            <w:tcW w:w="1418" w:type="dxa"/>
            <w:vAlign w:val="bottom"/>
          </w:tcPr>
          <w:p w14:paraId="50DD071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AEA3328" w14:textId="77777777" w:rsidTr="00A83AE4">
        <w:tc>
          <w:tcPr>
            <w:tcW w:w="9385" w:type="dxa"/>
            <w:gridSpan w:val="2"/>
          </w:tcPr>
          <w:p w14:paraId="32E5C1A2"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цветной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CFM</w:t>
            </w:r>
          </w:p>
        </w:tc>
        <w:tc>
          <w:tcPr>
            <w:tcW w:w="1418" w:type="dxa"/>
          </w:tcPr>
          <w:p w14:paraId="3342209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B147808" w14:textId="77777777" w:rsidTr="00A83AE4">
        <w:tc>
          <w:tcPr>
            <w:tcW w:w="9385" w:type="dxa"/>
            <w:gridSpan w:val="2"/>
          </w:tcPr>
          <w:p w14:paraId="55B92C45" w14:textId="77777777" w:rsidR="00A83AE4" w:rsidRPr="0011435C" w:rsidRDefault="00A83AE4" w:rsidP="00A83AE4">
            <w:pPr>
              <w:pStyle w:val="afffffd"/>
              <w:numPr>
                <w:ilvl w:val="2"/>
                <w:numId w:val="46"/>
              </w:numPr>
              <w:suppressAutoHyphens w:val="0"/>
              <w:ind w:left="1418" w:hanging="698"/>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энергетический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PD</w:t>
            </w:r>
          </w:p>
        </w:tc>
        <w:tc>
          <w:tcPr>
            <w:tcW w:w="1418" w:type="dxa"/>
            <w:vAlign w:val="bottom"/>
          </w:tcPr>
          <w:p w14:paraId="3BE4296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D26C5C2" w14:textId="77777777" w:rsidTr="00A83AE4">
        <w:tc>
          <w:tcPr>
            <w:tcW w:w="9385" w:type="dxa"/>
            <w:gridSpan w:val="2"/>
          </w:tcPr>
          <w:p w14:paraId="1B4DA62C" w14:textId="77777777" w:rsidR="00A83AE4" w:rsidRPr="0011435C" w:rsidRDefault="00A83AE4" w:rsidP="00A83AE4">
            <w:pPr>
              <w:pStyle w:val="afffffd"/>
              <w:numPr>
                <w:ilvl w:val="2"/>
                <w:numId w:val="46"/>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направленный энергетический </w:t>
            </w:r>
            <w:proofErr w:type="spellStart"/>
            <w:r w:rsidRPr="0011435C">
              <w:rPr>
                <w:rFonts w:ascii="Times New Roman" w:eastAsia="Arial" w:hAnsi="Times New Roman" w:cs="Times New Roman"/>
                <w:sz w:val="24"/>
                <w:szCs w:val="24"/>
              </w:rPr>
              <w:t>допплер</w:t>
            </w:r>
            <w:proofErr w:type="spellEnd"/>
          </w:p>
        </w:tc>
        <w:tc>
          <w:tcPr>
            <w:tcW w:w="1418" w:type="dxa"/>
            <w:vAlign w:val="bottom"/>
          </w:tcPr>
          <w:p w14:paraId="0CECA29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1A594ED" w14:textId="77777777" w:rsidTr="00A83AE4">
        <w:tc>
          <w:tcPr>
            <w:tcW w:w="9385" w:type="dxa"/>
            <w:gridSpan w:val="2"/>
          </w:tcPr>
          <w:p w14:paraId="037D9F30" w14:textId="77777777" w:rsidR="00A83AE4" w:rsidRPr="0011435C" w:rsidRDefault="00A83AE4" w:rsidP="00A83AE4">
            <w:pPr>
              <w:pStyle w:val="afffffd"/>
              <w:numPr>
                <w:ilvl w:val="2"/>
                <w:numId w:val="46"/>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триплексный режим в реальном времени</w:t>
            </w:r>
          </w:p>
        </w:tc>
        <w:tc>
          <w:tcPr>
            <w:tcW w:w="1418" w:type="dxa"/>
            <w:vAlign w:val="bottom"/>
          </w:tcPr>
          <w:p w14:paraId="0550A3B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2C7B1B" w14:paraId="59CD7989" w14:textId="77777777" w:rsidTr="00A83AE4">
        <w:tc>
          <w:tcPr>
            <w:tcW w:w="9385" w:type="dxa"/>
            <w:gridSpan w:val="2"/>
          </w:tcPr>
          <w:p w14:paraId="484EFBB9" w14:textId="77777777" w:rsidR="00A83AE4" w:rsidRPr="0011435C" w:rsidRDefault="00A83AE4" w:rsidP="00A83AE4">
            <w:pPr>
              <w:pStyle w:val="afffffd"/>
              <w:numPr>
                <w:ilvl w:val="2"/>
                <w:numId w:val="46"/>
              </w:numPr>
              <w:suppressAutoHyphens w:val="0"/>
              <w:ind w:left="1174" w:hanging="454"/>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многолучевой режим</w:t>
            </w:r>
          </w:p>
        </w:tc>
        <w:tc>
          <w:tcPr>
            <w:tcW w:w="1418" w:type="dxa"/>
            <w:vAlign w:val="bottom"/>
          </w:tcPr>
          <w:p w14:paraId="191BC7D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98D44EF" w14:textId="77777777" w:rsidTr="00A83AE4">
        <w:tc>
          <w:tcPr>
            <w:tcW w:w="9385" w:type="dxa"/>
            <w:gridSpan w:val="2"/>
          </w:tcPr>
          <w:p w14:paraId="3ABC6A17" w14:textId="77777777" w:rsidR="00A83AE4" w:rsidRPr="0011435C" w:rsidRDefault="00A83AE4" w:rsidP="00A83AE4">
            <w:pPr>
              <w:pStyle w:val="afffffd"/>
              <w:numPr>
                <w:ilvl w:val="1"/>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Формирование изображений</w:t>
            </w:r>
          </w:p>
        </w:tc>
        <w:tc>
          <w:tcPr>
            <w:tcW w:w="1418" w:type="dxa"/>
            <w:vAlign w:val="bottom"/>
          </w:tcPr>
          <w:p w14:paraId="693ECEB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F36A71B" w14:textId="77777777" w:rsidTr="00A83AE4">
        <w:tc>
          <w:tcPr>
            <w:tcW w:w="9385" w:type="dxa"/>
            <w:gridSpan w:val="2"/>
          </w:tcPr>
          <w:p w14:paraId="2B9A415E"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мощности  акустического  излучения  с отображением  значений  на  экране монитора</w:t>
            </w:r>
          </w:p>
        </w:tc>
        <w:tc>
          <w:tcPr>
            <w:tcW w:w="1418" w:type="dxa"/>
            <w:vAlign w:val="bottom"/>
          </w:tcPr>
          <w:p w14:paraId="57CA83F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6263FF9" w14:textId="77777777" w:rsidTr="00A83AE4">
        <w:tc>
          <w:tcPr>
            <w:tcW w:w="9385" w:type="dxa"/>
            <w:gridSpan w:val="2"/>
          </w:tcPr>
          <w:p w14:paraId="3EB565A4"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регулировка усиления принимаемого сигнала с отображением значений на экране монитора</w:t>
            </w:r>
          </w:p>
        </w:tc>
        <w:tc>
          <w:tcPr>
            <w:tcW w:w="1418" w:type="dxa"/>
            <w:vAlign w:val="bottom"/>
          </w:tcPr>
          <w:p w14:paraId="50090C3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336C263" w14:textId="77777777" w:rsidTr="00A83AE4">
        <w:tc>
          <w:tcPr>
            <w:tcW w:w="9385" w:type="dxa"/>
            <w:gridSpan w:val="2"/>
          </w:tcPr>
          <w:p w14:paraId="0470EA75"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фокусировка на прием</w:t>
            </w:r>
          </w:p>
        </w:tc>
        <w:tc>
          <w:tcPr>
            <w:tcW w:w="1418" w:type="dxa"/>
            <w:vAlign w:val="bottom"/>
          </w:tcPr>
          <w:p w14:paraId="7ADF4A6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3B18CDE" w14:textId="77777777" w:rsidTr="00A83AE4">
        <w:tc>
          <w:tcPr>
            <w:tcW w:w="9385" w:type="dxa"/>
            <w:gridSpan w:val="2"/>
          </w:tcPr>
          <w:p w14:paraId="46CC2FCC"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апертура на излучение и прием</w:t>
            </w:r>
          </w:p>
        </w:tc>
        <w:tc>
          <w:tcPr>
            <w:tcW w:w="1418" w:type="dxa"/>
            <w:vAlign w:val="bottom"/>
          </w:tcPr>
          <w:p w14:paraId="22528B2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F0AD93B" w14:textId="77777777" w:rsidTr="00A83AE4">
        <w:tc>
          <w:tcPr>
            <w:tcW w:w="9385" w:type="dxa"/>
            <w:gridSpan w:val="2"/>
          </w:tcPr>
          <w:p w14:paraId="5D760CD8"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аподизация</w:t>
            </w:r>
            <w:proofErr w:type="spellEnd"/>
            <w:r w:rsidRPr="0011435C">
              <w:rPr>
                <w:rFonts w:ascii="Times New Roman" w:eastAsia="Arial" w:hAnsi="Times New Roman" w:cs="Times New Roman"/>
                <w:sz w:val="24"/>
                <w:szCs w:val="24"/>
              </w:rPr>
              <w:t xml:space="preserve"> на излучение и прием</w:t>
            </w:r>
          </w:p>
        </w:tc>
        <w:tc>
          <w:tcPr>
            <w:tcW w:w="1418" w:type="dxa"/>
            <w:vAlign w:val="bottom"/>
          </w:tcPr>
          <w:p w14:paraId="14D79F6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F5CAECE" w14:textId="77777777" w:rsidTr="00A83AE4">
        <w:tc>
          <w:tcPr>
            <w:tcW w:w="9385" w:type="dxa"/>
            <w:gridSpan w:val="2"/>
          </w:tcPr>
          <w:p w14:paraId="4E3C89B8"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частотное компаундирование</w:t>
            </w:r>
          </w:p>
        </w:tc>
        <w:tc>
          <w:tcPr>
            <w:tcW w:w="1418" w:type="dxa"/>
            <w:vAlign w:val="bottom"/>
          </w:tcPr>
          <w:p w14:paraId="037C372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9F3B181" w14:textId="77777777" w:rsidTr="00A83AE4">
        <w:tc>
          <w:tcPr>
            <w:tcW w:w="9385" w:type="dxa"/>
            <w:gridSpan w:val="2"/>
          </w:tcPr>
          <w:p w14:paraId="31AAF44C"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динамическая фильтрация по глубине сканирования</w:t>
            </w:r>
          </w:p>
        </w:tc>
        <w:tc>
          <w:tcPr>
            <w:tcW w:w="1418" w:type="dxa"/>
            <w:vAlign w:val="bottom"/>
          </w:tcPr>
          <w:p w14:paraId="066ACAD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C6D9126" w14:textId="77777777" w:rsidTr="00A83AE4">
        <w:tc>
          <w:tcPr>
            <w:tcW w:w="9385" w:type="dxa"/>
            <w:gridSpan w:val="2"/>
          </w:tcPr>
          <w:p w14:paraId="24ED8C30"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псевдоокрашивание</w:t>
            </w:r>
            <w:proofErr w:type="spellEnd"/>
            <w:r w:rsidRPr="0011435C">
              <w:rPr>
                <w:rFonts w:ascii="Times New Roman" w:eastAsia="Arial" w:hAnsi="Times New Roman" w:cs="Times New Roman"/>
                <w:sz w:val="24"/>
                <w:szCs w:val="24"/>
              </w:rPr>
              <w:t xml:space="preserve"> полутонового изображения</w:t>
            </w:r>
          </w:p>
        </w:tc>
        <w:tc>
          <w:tcPr>
            <w:tcW w:w="1418" w:type="dxa"/>
            <w:vAlign w:val="bottom"/>
          </w:tcPr>
          <w:p w14:paraId="4827DD9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4492A0F" w14:textId="77777777" w:rsidTr="00A83AE4">
        <w:tc>
          <w:tcPr>
            <w:tcW w:w="9385" w:type="dxa"/>
            <w:gridSpan w:val="2"/>
          </w:tcPr>
          <w:p w14:paraId="526632B9"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изменение параметров визуализации (</w:t>
            </w:r>
            <w:proofErr w:type="spellStart"/>
            <w:r w:rsidRPr="0011435C">
              <w:rPr>
                <w:rFonts w:ascii="Times New Roman" w:eastAsia="Arial" w:hAnsi="Times New Roman" w:cs="Times New Roman"/>
                <w:sz w:val="24"/>
                <w:szCs w:val="24"/>
              </w:rPr>
              <w:t>постпроцессинг</w:t>
            </w:r>
            <w:proofErr w:type="spellEnd"/>
            <w:r w:rsidRPr="0011435C">
              <w:rPr>
                <w:rFonts w:ascii="Times New Roman" w:eastAsia="Arial" w:hAnsi="Times New Roman" w:cs="Times New Roman"/>
                <w:sz w:val="24"/>
                <w:szCs w:val="24"/>
              </w:rPr>
              <w:t>) на «замороженном» изображении</w:t>
            </w:r>
          </w:p>
        </w:tc>
        <w:tc>
          <w:tcPr>
            <w:tcW w:w="1418" w:type="dxa"/>
            <w:vAlign w:val="bottom"/>
          </w:tcPr>
          <w:p w14:paraId="35B4CDD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531CC05" w14:textId="77777777" w:rsidTr="00A83AE4">
        <w:tc>
          <w:tcPr>
            <w:tcW w:w="9385" w:type="dxa"/>
            <w:gridSpan w:val="2"/>
          </w:tcPr>
          <w:p w14:paraId="35DF7ECE"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и автоматического измерения параметров кровотока</w:t>
            </w:r>
          </w:p>
        </w:tc>
        <w:tc>
          <w:tcPr>
            <w:tcW w:w="1418" w:type="dxa"/>
            <w:vAlign w:val="bottom"/>
          </w:tcPr>
          <w:p w14:paraId="5A107A5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E728989" w14:textId="77777777" w:rsidTr="00A83AE4">
        <w:tc>
          <w:tcPr>
            <w:tcW w:w="9385" w:type="dxa"/>
            <w:gridSpan w:val="2"/>
          </w:tcPr>
          <w:p w14:paraId="226CBE0D"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поворот и инверсия изображения</w:t>
            </w:r>
          </w:p>
        </w:tc>
        <w:tc>
          <w:tcPr>
            <w:tcW w:w="1418" w:type="dxa"/>
            <w:vAlign w:val="bottom"/>
          </w:tcPr>
          <w:p w14:paraId="40C3B13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E54C721" w14:textId="77777777" w:rsidTr="00A83AE4">
        <w:tc>
          <w:tcPr>
            <w:tcW w:w="9385" w:type="dxa"/>
            <w:gridSpan w:val="2"/>
          </w:tcPr>
          <w:p w14:paraId="7B131E97"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фильтр подчеркивания границ изображения</w:t>
            </w:r>
          </w:p>
        </w:tc>
        <w:tc>
          <w:tcPr>
            <w:tcW w:w="1418" w:type="dxa"/>
            <w:vAlign w:val="bottom"/>
          </w:tcPr>
          <w:p w14:paraId="27896E2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9079CB6" w14:textId="77777777" w:rsidTr="00A83AE4">
        <w:tc>
          <w:tcPr>
            <w:tcW w:w="9385" w:type="dxa"/>
            <w:gridSpan w:val="2"/>
          </w:tcPr>
          <w:p w14:paraId="756836D2"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сглаживание изображения</w:t>
            </w:r>
          </w:p>
        </w:tc>
        <w:tc>
          <w:tcPr>
            <w:tcW w:w="1418" w:type="dxa"/>
            <w:vAlign w:val="bottom"/>
          </w:tcPr>
          <w:p w14:paraId="3A0BFD7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D72B087" w14:textId="77777777" w:rsidTr="00A83AE4">
        <w:tc>
          <w:tcPr>
            <w:tcW w:w="9385" w:type="dxa"/>
            <w:gridSpan w:val="2"/>
          </w:tcPr>
          <w:p w14:paraId="3413F432" w14:textId="77777777" w:rsidR="00A83AE4" w:rsidRPr="0011435C" w:rsidRDefault="00A83AE4" w:rsidP="00A83AE4">
            <w:pPr>
              <w:pStyle w:val="afffffd"/>
              <w:numPr>
                <w:ilvl w:val="2"/>
                <w:numId w:val="46"/>
              </w:numPr>
              <w:suppressAutoHyphens w:val="0"/>
              <w:ind w:left="1418" w:hanging="709"/>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управление </w:t>
            </w:r>
            <w:proofErr w:type="gramStart"/>
            <w:r w:rsidRPr="0011435C">
              <w:rPr>
                <w:rFonts w:ascii="Times New Roman" w:eastAsia="Arial" w:hAnsi="Times New Roman" w:cs="Times New Roman"/>
                <w:sz w:val="24"/>
                <w:szCs w:val="24"/>
              </w:rPr>
              <w:t>гамма-коррекцией</w:t>
            </w:r>
            <w:proofErr w:type="gramEnd"/>
          </w:p>
        </w:tc>
        <w:tc>
          <w:tcPr>
            <w:tcW w:w="1418" w:type="dxa"/>
            <w:vAlign w:val="bottom"/>
          </w:tcPr>
          <w:p w14:paraId="7C8BE23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E0CDF5D" w14:textId="77777777" w:rsidTr="00A83AE4">
        <w:tc>
          <w:tcPr>
            <w:tcW w:w="9385" w:type="dxa"/>
            <w:gridSpan w:val="2"/>
          </w:tcPr>
          <w:p w14:paraId="53EADC6B" w14:textId="77777777" w:rsidR="00A83AE4" w:rsidRPr="0011435C" w:rsidRDefault="00A83AE4" w:rsidP="00A83AE4">
            <w:pPr>
              <w:pStyle w:val="afffffd"/>
              <w:numPr>
                <w:ilvl w:val="1"/>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w:t>
            </w:r>
          </w:p>
        </w:tc>
        <w:tc>
          <w:tcPr>
            <w:tcW w:w="1418" w:type="dxa"/>
            <w:vAlign w:val="bottom"/>
          </w:tcPr>
          <w:p w14:paraId="7416E99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FB2BAA6" w14:textId="77777777" w:rsidTr="00A83AE4">
        <w:tc>
          <w:tcPr>
            <w:tcW w:w="9385" w:type="dxa"/>
            <w:gridSpan w:val="2"/>
          </w:tcPr>
          <w:p w14:paraId="3EE1B698"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варианты проведения измерений:</w:t>
            </w:r>
          </w:p>
        </w:tc>
        <w:tc>
          <w:tcPr>
            <w:tcW w:w="1418" w:type="dxa"/>
            <w:vAlign w:val="bottom"/>
          </w:tcPr>
          <w:p w14:paraId="7426CDD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4417886" w14:textId="77777777" w:rsidTr="00A83AE4">
        <w:tc>
          <w:tcPr>
            <w:tcW w:w="9385" w:type="dxa"/>
            <w:gridSpan w:val="2"/>
          </w:tcPr>
          <w:p w14:paraId="56AF1F30"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 время исследования</w:t>
            </w:r>
          </w:p>
        </w:tc>
        <w:tc>
          <w:tcPr>
            <w:tcW w:w="1418" w:type="dxa"/>
            <w:vAlign w:val="bottom"/>
          </w:tcPr>
          <w:p w14:paraId="174C46B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009CF65" w14:textId="77777777" w:rsidTr="00A83AE4">
        <w:tc>
          <w:tcPr>
            <w:tcW w:w="9385" w:type="dxa"/>
            <w:gridSpan w:val="2"/>
          </w:tcPr>
          <w:p w14:paraId="3EB9A6AA"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 памяти </w:t>
            </w:r>
            <w:proofErr w:type="spellStart"/>
            <w:r w:rsidRPr="0011435C">
              <w:rPr>
                <w:rFonts w:ascii="Times New Roman" w:eastAsia="Arial" w:hAnsi="Times New Roman" w:cs="Times New Roman"/>
                <w:sz w:val="24"/>
                <w:szCs w:val="24"/>
              </w:rPr>
              <w:t>кинопетли</w:t>
            </w:r>
            <w:proofErr w:type="spellEnd"/>
          </w:p>
        </w:tc>
        <w:tc>
          <w:tcPr>
            <w:tcW w:w="1418" w:type="dxa"/>
            <w:vAlign w:val="bottom"/>
          </w:tcPr>
          <w:p w14:paraId="733B968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1381CC8" w14:textId="77777777" w:rsidTr="00A83AE4">
        <w:tc>
          <w:tcPr>
            <w:tcW w:w="9385" w:type="dxa"/>
            <w:gridSpan w:val="2"/>
          </w:tcPr>
          <w:p w14:paraId="23662B56"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 сохраненных файлов</w:t>
            </w:r>
          </w:p>
        </w:tc>
        <w:tc>
          <w:tcPr>
            <w:tcW w:w="1418" w:type="dxa"/>
            <w:vAlign w:val="bottom"/>
          </w:tcPr>
          <w:p w14:paraId="21994D5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6E175C" w14:paraId="2DEF3327" w14:textId="77777777" w:rsidTr="00A83AE4">
        <w:tc>
          <w:tcPr>
            <w:tcW w:w="9385" w:type="dxa"/>
            <w:gridSpan w:val="2"/>
          </w:tcPr>
          <w:p w14:paraId="30B4DDE7"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Измерения в В-режиме</w:t>
            </w:r>
          </w:p>
        </w:tc>
        <w:tc>
          <w:tcPr>
            <w:tcW w:w="1418" w:type="dxa"/>
            <w:vAlign w:val="bottom"/>
          </w:tcPr>
          <w:p w14:paraId="25B1B81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35F2448" w14:textId="77777777" w:rsidTr="00A83AE4">
        <w:tc>
          <w:tcPr>
            <w:tcW w:w="9385" w:type="dxa"/>
            <w:gridSpan w:val="2"/>
          </w:tcPr>
          <w:p w14:paraId="4C8A23E0"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418" w:type="dxa"/>
            <w:vAlign w:val="bottom"/>
          </w:tcPr>
          <w:p w14:paraId="6A8F37D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BE6803E" w14:textId="77777777" w:rsidTr="00A83AE4">
        <w:tc>
          <w:tcPr>
            <w:tcW w:w="9385" w:type="dxa"/>
            <w:gridSpan w:val="2"/>
          </w:tcPr>
          <w:p w14:paraId="43FF8F76"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площадь </w:t>
            </w:r>
          </w:p>
        </w:tc>
        <w:tc>
          <w:tcPr>
            <w:tcW w:w="1418" w:type="dxa"/>
            <w:vAlign w:val="bottom"/>
          </w:tcPr>
          <w:p w14:paraId="3E2F694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A6F2BB1" w14:textId="77777777" w:rsidTr="00A83AE4">
        <w:tc>
          <w:tcPr>
            <w:tcW w:w="9385" w:type="dxa"/>
            <w:gridSpan w:val="2"/>
          </w:tcPr>
          <w:p w14:paraId="14D28DE3"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Объем</w:t>
            </w:r>
          </w:p>
        </w:tc>
        <w:tc>
          <w:tcPr>
            <w:tcW w:w="1418" w:type="dxa"/>
            <w:vAlign w:val="bottom"/>
          </w:tcPr>
          <w:p w14:paraId="6C99FC4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FB86D10" w14:textId="77777777" w:rsidTr="00A83AE4">
        <w:tc>
          <w:tcPr>
            <w:tcW w:w="9385" w:type="dxa"/>
            <w:gridSpan w:val="2"/>
          </w:tcPr>
          <w:p w14:paraId="45EC1CA9"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угол</w:t>
            </w:r>
          </w:p>
        </w:tc>
        <w:tc>
          <w:tcPr>
            <w:tcW w:w="1418" w:type="dxa"/>
            <w:vAlign w:val="bottom"/>
          </w:tcPr>
          <w:p w14:paraId="0E1466C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4109278" w14:textId="77777777" w:rsidTr="00A83AE4">
        <w:tc>
          <w:tcPr>
            <w:tcW w:w="9385" w:type="dxa"/>
            <w:gridSpan w:val="2"/>
          </w:tcPr>
          <w:p w14:paraId="213CC732"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линейных размеров</w:t>
            </w:r>
          </w:p>
        </w:tc>
        <w:tc>
          <w:tcPr>
            <w:tcW w:w="1418" w:type="dxa"/>
            <w:vAlign w:val="bottom"/>
          </w:tcPr>
          <w:p w14:paraId="33B28E7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53A4690" w14:textId="77777777" w:rsidTr="00A83AE4">
        <w:tc>
          <w:tcPr>
            <w:tcW w:w="9385" w:type="dxa"/>
            <w:gridSpan w:val="2"/>
          </w:tcPr>
          <w:p w14:paraId="6ACFEF9D"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отношение площадей</w:t>
            </w:r>
          </w:p>
        </w:tc>
        <w:tc>
          <w:tcPr>
            <w:tcW w:w="1418" w:type="dxa"/>
            <w:vAlign w:val="bottom"/>
          </w:tcPr>
          <w:p w14:paraId="46285B1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136670B" w14:textId="77777777" w:rsidTr="00A83AE4">
        <w:tc>
          <w:tcPr>
            <w:tcW w:w="9385" w:type="dxa"/>
            <w:gridSpan w:val="2"/>
          </w:tcPr>
          <w:p w14:paraId="77B1BC4E"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степень</w:t>
            </w:r>
          </w:p>
        </w:tc>
        <w:tc>
          <w:tcPr>
            <w:tcW w:w="1418" w:type="dxa"/>
            <w:vAlign w:val="bottom"/>
          </w:tcPr>
          <w:p w14:paraId="7891ECC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6E175C" w14:paraId="14010FF8" w14:textId="77777777" w:rsidTr="00A83AE4">
        <w:tc>
          <w:tcPr>
            <w:tcW w:w="9385" w:type="dxa"/>
            <w:gridSpan w:val="2"/>
          </w:tcPr>
          <w:p w14:paraId="6F1BBA21"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М-режиме </w:t>
            </w:r>
          </w:p>
        </w:tc>
        <w:tc>
          <w:tcPr>
            <w:tcW w:w="1418" w:type="dxa"/>
            <w:vAlign w:val="bottom"/>
          </w:tcPr>
          <w:p w14:paraId="15C0797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A77A3EF" w14:textId="77777777" w:rsidTr="00A83AE4">
        <w:tc>
          <w:tcPr>
            <w:tcW w:w="9385" w:type="dxa"/>
            <w:gridSpan w:val="2"/>
          </w:tcPr>
          <w:p w14:paraId="07CE5DFC"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Расстояние</w:t>
            </w:r>
          </w:p>
        </w:tc>
        <w:tc>
          <w:tcPr>
            <w:tcW w:w="1418" w:type="dxa"/>
            <w:vAlign w:val="bottom"/>
          </w:tcPr>
          <w:p w14:paraId="12F84B9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F448C6D" w14:textId="77777777" w:rsidTr="00A83AE4">
        <w:tc>
          <w:tcPr>
            <w:tcW w:w="9385" w:type="dxa"/>
            <w:gridSpan w:val="2"/>
          </w:tcPr>
          <w:p w14:paraId="3AD8F2BF"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Скорость</w:t>
            </w:r>
          </w:p>
        </w:tc>
        <w:tc>
          <w:tcPr>
            <w:tcW w:w="1418" w:type="dxa"/>
            <w:vAlign w:val="bottom"/>
          </w:tcPr>
          <w:p w14:paraId="2FE56AF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47D4E0F" w14:textId="77777777" w:rsidTr="00A83AE4">
        <w:tc>
          <w:tcPr>
            <w:tcW w:w="9385" w:type="dxa"/>
            <w:gridSpan w:val="2"/>
          </w:tcPr>
          <w:p w14:paraId="53CBE226"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временной интервал </w:t>
            </w:r>
          </w:p>
        </w:tc>
        <w:tc>
          <w:tcPr>
            <w:tcW w:w="1418" w:type="dxa"/>
            <w:vAlign w:val="bottom"/>
          </w:tcPr>
          <w:p w14:paraId="4FAFC09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BAECA3F" w14:textId="77777777" w:rsidTr="00A83AE4">
        <w:tc>
          <w:tcPr>
            <w:tcW w:w="9385" w:type="dxa"/>
            <w:gridSpan w:val="2"/>
          </w:tcPr>
          <w:p w14:paraId="7628550F"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частота сердечных сокращений  </w:t>
            </w:r>
          </w:p>
        </w:tc>
        <w:tc>
          <w:tcPr>
            <w:tcW w:w="1418" w:type="dxa"/>
            <w:vAlign w:val="bottom"/>
          </w:tcPr>
          <w:p w14:paraId="045428D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501DB55" w14:textId="77777777" w:rsidTr="00A83AE4">
        <w:tc>
          <w:tcPr>
            <w:tcW w:w="9385" w:type="dxa"/>
            <w:gridSpan w:val="2"/>
          </w:tcPr>
          <w:p w14:paraId="6B919113"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Ускорение </w:t>
            </w:r>
          </w:p>
        </w:tc>
        <w:tc>
          <w:tcPr>
            <w:tcW w:w="1418" w:type="dxa"/>
            <w:vAlign w:val="bottom"/>
          </w:tcPr>
          <w:p w14:paraId="4A777CF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66354ED" w14:textId="77777777" w:rsidTr="00A83AE4">
        <w:tc>
          <w:tcPr>
            <w:tcW w:w="9385" w:type="dxa"/>
            <w:gridSpan w:val="2"/>
          </w:tcPr>
          <w:p w14:paraId="13483049"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время нарастания/спада</w:t>
            </w:r>
          </w:p>
        </w:tc>
        <w:tc>
          <w:tcPr>
            <w:tcW w:w="1418" w:type="dxa"/>
            <w:vAlign w:val="bottom"/>
          </w:tcPr>
          <w:p w14:paraId="5371234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6E175C" w14:paraId="6E3CDA27" w14:textId="77777777" w:rsidTr="00A83AE4">
        <w:tc>
          <w:tcPr>
            <w:tcW w:w="9385" w:type="dxa"/>
            <w:gridSpan w:val="2"/>
          </w:tcPr>
          <w:p w14:paraId="1BBDE4C9"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Измерения в режиме регистрации спектрального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w:t>
            </w:r>
          </w:p>
        </w:tc>
        <w:tc>
          <w:tcPr>
            <w:tcW w:w="1418" w:type="dxa"/>
            <w:vAlign w:val="bottom"/>
          </w:tcPr>
          <w:p w14:paraId="5EFEC0F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E660E61" w14:textId="77777777" w:rsidTr="00A83AE4">
        <w:tc>
          <w:tcPr>
            <w:tcW w:w="9385" w:type="dxa"/>
            <w:gridSpan w:val="2"/>
          </w:tcPr>
          <w:p w14:paraId="2F8A0CFE"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линейная скорость</w:t>
            </w:r>
          </w:p>
        </w:tc>
        <w:tc>
          <w:tcPr>
            <w:tcW w:w="1418" w:type="dxa"/>
            <w:vAlign w:val="bottom"/>
          </w:tcPr>
          <w:p w14:paraId="5E214BC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E94276A" w14:textId="77777777" w:rsidTr="00A83AE4">
        <w:tc>
          <w:tcPr>
            <w:tcW w:w="9385" w:type="dxa"/>
            <w:gridSpan w:val="2"/>
          </w:tcPr>
          <w:p w14:paraId="6C427255"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средняя скорость</w:t>
            </w:r>
          </w:p>
        </w:tc>
        <w:tc>
          <w:tcPr>
            <w:tcW w:w="1418" w:type="dxa"/>
            <w:vAlign w:val="bottom"/>
          </w:tcPr>
          <w:p w14:paraId="4C29119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3753704" w14:textId="77777777" w:rsidTr="00A83AE4">
        <w:tc>
          <w:tcPr>
            <w:tcW w:w="9385" w:type="dxa"/>
            <w:gridSpan w:val="2"/>
          </w:tcPr>
          <w:p w14:paraId="74B906BD"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временные интервалы </w:t>
            </w:r>
          </w:p>
        </w:tc>
        <w:tc>
          <w:tcPr>
            <w:tcW w:w="1418" w:type="dxa"/>
            <w:vAlign w:val="bottom"/>
          </w:tcPr>
          <w:p w14:paraId="79447CD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EDFBA4A" w14:textId="77777777" w:rsidTr="00A83AE4">
        <w:tc>
          <w:tcPr>
            <w:tcW w:w="9385" w:type="dxa"/>
            <w:gridSpan w:val="2"/>
          </w:tcPr>
          <w:p w14:paraId="52CC6D3E"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индекс резистентности </w:t>
            </w:r>
          </w:p>
        </w:tc>
        <w:tc>
          <w:tcPr>
            <w:tcW w:w="1418" w:type="dxa"/>
            <w:vAlign w:val="bottom"/>
          </w:tcPr>
          <w:p w14:paraId="0787C6B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32053B7E" w14:textId="77777777" w:rsidTr="00A83AE4">
        <w:tc>
          <w:tcPr>
            <w:tcW w:w="9385" w:type="dxa"/>
            <w:gridSpan w:val="2"/>
          </w:tcPr>
          <w:p w14:paraId="67FA9839"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пульсационный индекс </w:t>
            </w:r>
          </w:p>
        </w:tc>
        <w:tc>
          <w:tcPr>
            <w:tcW w:w="1418" w:type="dxa"/>
            <w:vAlign w:val="bottom"/>
          </w:tcPr>
          <w:p w14:paraId="13AEBFE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2EB872A" w14:textId="77777777" w:rsidTr="00A83AE4">
        <w:tc>
          <w:tcPr>
            <w:tcW w:w="9385" w:type="dxa"/>
            <w:gridSpan w:val="2"/>
          </w:tcPr>
          <w:p w14:paraId="0DC80F31"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градиент давления</w:t>
            </w:r>
          </w:p>
        </w:tc>
        <w:tc>
          <w:tcPr>
            <w:tcW w:w="1418" w:type="dxa"/>
            <w:vAlign w:val="bottom"/>
          </w:tcPr>
          <w:p w14:paraId="4EFB8A0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0790C98" w14:textId="77777777" w:rsidTr="00A83AE4">
        <w:tc>
          <w:tcPr>
            <w:tcW w:w="9385" w:type="dxa"/>
            <w:gridSpan w:val="2"/>
          </w:tcPr>
          <w:p w14:paraId="40AD0E74"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частота сердечных сокращений</w:t>
            </w:r>
          </w:p>
        </w:tc>
        <w:tc>
          <w:tcPr>
            <w:tcW w:w="1418" w:type="dxa"/>
            <w:vAlign w:val="bottom"/>
          </w:tcPr>
          <w:p w14:paraId="4A105AD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BA95F19" w14:textId="77777777" w:rsidTr="00A83AE4">
        <w:tc>
          <w:tcPr>
            <w:tcW w:w="9385" w:type="dxa"/>
            <w:gridSpan w:val="2"/>
          </w:tcPr>
          <w:p w14:paraId="6EE5090B"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автоматическая трассировка допплеровского спектра в реальном времени</w:t>
            </w:r>
          </w:p>
        </w:tc>
        <w:tc>
          <w:tcPr>
            <w:tcW w:w="1418" w:type="dxa"/>
            <w:vAlign w:val="bottom"/>
          </w:tcPr>
          <w:p w14:paraId="6398E58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A3FF83C" w14:textId="77777777" w:rsidTr="00A83AE4">
        <w:tc>
          <w:tcPr>
            <w:tcW w:w="9385" w:type="dxa"/>
            <w:gridSpan w:val="2"/>
          </w:tcPr>
          <w:p w14:paraId="2BB24F19" w14:textId="77777777" w:rsidR="00A83AE4" w:rsidRPr="0011435C" w:rsidRDefault="00A83AE4" w:rsidP="00A83AE4">
            <w:pPr>
              <w:pStyle w:val="afffffd"/>
              <w:numPr>
                <w:ilvl w:val="3"/>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автоматический расчет параметров допплеровского спектра в реальном времени</w:t>
            </w:r>
          </w:p>
        </w:tc>
        <w:tc>
          <w:tcPr>
            <w:tcW w:w="1418" w:type="dxa"/>
            <w:vAlign w:val="bottom"/>
          </w:tcPr>
          <w:p w14:paraId="7291463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6CC221C" w14:textId="77777777" w:rsidTr="00A83AE4">
        <w:tc>
          <w:tcPr>
            <w:tcW w:w="9385" w:type="dxa"/>
            <w:gridSpan w:val="2"/>
          </w:tcPr>
          <w:p w14:paraId="1322F5A2" w14:textId="77777777" w:rsidR="00A83AE4" w:rsidRPr="0011435C" w:rsidRDefault="00A83AE4" w:rsidP="00A83AE4">
            <w:pPr>
              <w:pStyle w:val="afffffd"/>
              <w:numPr>
                <w:ilvl w:val="1"/>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Сервисные функции:</w:t>
            </w:r>
          </w:p>
        </w:tc>
        <w:tc>
          <w:tcPr>
            <w:tcW w:w="1418" w:type="dxa"/>
            <w:vAlign w:val="bottom"/>
          </w:tcPr>
          <w:p w14:paraId="3F36078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206E6B6D" w14:textId="77777777" w:rsidTr="00A83AE4">
        <w:tc>
          <w:tcPr>
            <w:tcW w:w="9385" w:type="dxa"/>
            <w:gridSpan w:val="2"/>
          </w:tcPr>
          <w:p w14:paraId="30455202"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предварительные установки, в том числе задаваемые пользователем; </w:t>
            </w:r>
          </w:p>
        </w:tc>
        <w:tc>
          <w:tcPr>
            <w:tcW w:w="1418" w:type="dxa"/>
            <w:vAlign w:val="bottom"/>
          </w:tcPr>
          <w:p w14:paraId="6E67D54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774A58A" w14:textId="77777777" w:rsidTr="00A83AE4">
        <w:tc>
          <w:tcPr>
            <w:tcW w:w="9385" w:type="dxa"/>
            <w:gridSpan w:val="2"/>
          </w:tcPr>
          <w:p w14:paraId="471BEBAB"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конфигуратор отчетов с возможностью редактирования и экспорта;</w:t>
            </w:r>
          </w:p>
        </w:tc>
        <w:tc>
          <w:tcPr>
            <w:tcW w:w="1418" w:type="dxa"/>
            <w:vAlign w:val="bottom"/>
          </w:tcPr>
          <w:p w14:paraId="152CEC5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3B64E1A" w14:textId="77777777" w:rsidTr="00A83AE4">
        <w:tc>
          <w:tcPr>
            <w:tcW w:w="9385" w:type="dxa"/>
            <w:gridSpan w:val="2"/>
          </w:tcPr>
          <w:p w14:paraId="50FFA5B4"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регулировка скорости просмотра </w:t>
            </w:r>
            <w:proofErr w:type="spellStart"/>
            <w:r w:rsidRPr="0011435C">
              <w:rPr>
                <w:rFonts w:ascii="Times New Roman" w:eastAsia="Arial" w:hAnsi="Times New Roman" w:cs="Times New Roman"/>
                <w:sz w:val="24"/>
                <w:szCs w:val="24"/>
              </w:rPr>
              <w:t>кинопетли</w:t>
            </w:r>
            <w:proofErr w:type="spellEnd"/>
            <w:r w:rsidRPr="0011435C">
              <w:rPr>
                <w:rFonts w:ascii="Times New Roman" w:eastAsia="Arial" w:hAnsi="Times New Roman" w:cs="Times New Roman"/>
                <w:sz w:val="24"/>
                <w:szCs w:val="24"/>
              </w:rPr>
              <w:t xml:space="preserve">; </w:t>
            </w:r>
          </w:p>
        </w:tc>
        <w:tc>
          <w:tcPr>
            <w:tcW w:w="1418" w:type="dxa"/>
            <w:vAlign w:val="bottom"/>
          </w:tcPr>
          <w:p w14:paraId="7A84CCE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BFAAA74" w14:textId="77777777" w:rsidTr="00A83AE4">
        <w:tc>
          <w:tcPr>
            <w:tcW w:w="9385" w:type="dxa"/>
            <w:gridSpan w:val="2"/>
          </w:tcPr>
          <w:p w14:paraId="13DF29AB"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 xml:space="preserve">возможность печати изображений на черно-белый и/или цветной </w:t>
            </w:r>
            <w:proofErr w:type="spellStart"/>
            <w:r w:rsidRPr="0011435C">
              <w:rPr>
                <w:rFonts w:ascii="Times New Roman" w:eastAsia="Arial" w:hAnsi="Times New Roman" w:cs="Times New Roman"/>
                <w:sz w:val="24"/>
                <w:szCs w:val="24"/>
              </w:rPr>
              <w:t>видеопринтер</w:t>
            </w:r>
            <w:proofErr w:type="spellEnd"/>
            <w:r w:rsidRPr="0011435C">
              <w:rPr>
                <w:rFonts w:ascii="Times New Roman" w:eastAsia="Arial" w:hAnsi="Times New Roman" w:cs="Times New Roman"/>
                <w:sz w:val="24"/>
                <w:szCs w:val="24"/>
              </w:rPr>
              <w:t>;</w:t>
            </w:r>
            <w:proofErr w:type="gramEnd"/>
          </w:p>
        </w:tc>
        <w:tc>
          <w:tcPr>
            <w:tcW w:w="1418" w:type="dxa"/>
            <w:vAlign w:val="bottom"/>
          </w:tcPr>
          <w:p w14:paraId="734E4003"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0F3FF7" w14:paraId="720FC607" w14:textId="77777777" w:rsidTr="00A83AE4">
        <w:tc>
          <w:tcPr>
            <w:tcW w:w="9385" w:type="dxa"/>
            <w:gridSpan w:val="2"/>
          </w:tcPr>
          <w:p w14:paraId="7A69E540"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lastRenderedPageBreak/>
              <w:t xml:space="preserve">индикация параметров акустического выхода по ГОСТ IEC 61157, ГОСТ </w:t>
            </w:r>
            <w:proofErr w:type="gramStart"/>
            <w:r w:rsidRPr="0011435C">
              <w:rPr>
                <w:rFonts w:ascii="Times New Roman" w:eastAsia="Arial" w:hAnsi="Times New Roman" w:cs="Times New Roman"/>
                <w:sz w:val="24"/>
                <w:szCs w:val="24"/>
              </w:rPr>
              <w:t>Р</w:t>
            </w:r>
            <w:proofErr w:type="gramEnd"/>
            <w:r w:rsidRPr="0011435C">
              <w:rPr>
                <w:rFonts w:ascii="Times New Roman" w:eastAsia="Arial" w:hAnsi="Times New Roman" w:cs="Times New Roman"/>
                <w:sz w:val="24"/>
                <w:szCs w:val="24"/>
              </w:rPr>
              <w:t xml:space="preserve"> МЭК 62359</w:t>
            </w:r>
          </w:p>
        </w:tc>
        <w:tc>
          <w:tcPr>
            <w:tcW w:w="1418" w:type="dxa"/>
            <w:vAlign w:val="bottom"/>
          </w:tcPr>
          <w:p w14:paraId="4B8CC28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FCDEAFF" w14:textId="77777777" w:rsidTr="00A83AE4">
        <w:tc>
          <w:tcPr>
            <w:tcW w:w="9385" w:type="dxa"/>
            <w:gridSpan w:val="2"/>
            <w:vAlign w:val="bottom"/>
          </w:tcPr>
          <w:p w14:paraId="622CE69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автоподстройки В-изображения</w:t>
            </w:r>
          </w:p>
        </w:tc>
        <w:tc>
          <w:tcPr>
            <w:tcW w:w="1418" w:type="dxa"/>
            <w:vAlign w:val="bottom"/>
          </w:tcPr>
          <w:p w14:paraId="6F9705F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C509085" w14:textId="77777777" w:rsidTr="00A83AE4">
        <w:tc>
          <w:tcPr>
            <w:tcW w:w="9385" w:type="dxa"/>
            <w:gridSpan w:val="2"/>
            <w:vAlign w:val="bottom"/>
          </w:tcPr>
          <w:p w14:paraId="69BCE6B7"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Режим автоподстройки допплеровского изображения</w:t>
            </w:r>
          </w:p>
        </w:tc>
        <w:tc>
          <w:tcPr>
            <w:tcW w:w="1418" w:type="dxa"/>
            <w:vAlign w:val="bottom"/>
          </w:tcPr>
          <w:p w14:paraId="0EEBEF8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A9B0696" w14:textId="77777777" w:rsidTr="00A83AE4">
        <w:tc>
          <w:tcPr>
            <w:tcW w:w="9385" w:type="dxa"/>
            <w:gridSpan w:val="2"/>
            <w:vAlign w:val="bottom"/>
          </w:tcPr>
          <w:p w14:paraId="09C4F192"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программирования пользовательских протоколов</w:t>
            </w:r>
          </w:p>
        </w:tc>
        <w:tc>
          <w:tcPr>
            <w:tcW w:w="1418" w:type="dxa"/>
            <w:vAlign w:val="bottom"/>
          </w:tcPr>
          <w:p w14:paraId="63742AC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40AF918" w14:textId="77777777" w:rsidTr="00A83AE4">
        <w:tc>
          <w:tcPr>
            <w:tcW w:w="9385" w:type="dxa"/>
            <w:gridSpan w:val="2"/>
            <w:vAlign w:val="bottom"/>
          </w:tcPr>
          <w:p w14:paraId="28589BF5"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Наличие предустановленных протоколов исследований</w:t>
            </w:r>
          </w:p>
        </w:tc>
        <w:tc>
          <w:tcPr>
            <w:tcW w:w="1418" w:type="dxa"/>
            <w:vAlign w:val="bottom"/>
          </w:tcPr>
          <w:p w14:paraId="6A63DC6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21074312" w14:textId="77777777" w:rsidTr="00A83AE4">
        <w:tc>
          <w:tcPr>
            <w:tcW w:w="9385" w:type="dxa"/>
            <w:gridSpan w:val="2"/>
            <w:vAlign w:val="bottom"/>
          </w:tcPr>
          <w:p w14:paraId="0402BE80"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дистанционная диагностика аппарата с безопасным доступом через интернет, регулируемым заказчиком</w:t>
            </w:r>
          </w:p>
        </w:tc>
        <w:tc>
          <w:tcPr>
            <w:tcW w:w="1418" w:type="dxa"/>
            <w:vAlign w:val="bottom"/>
          </w:tcPr>
          <w:p w14:paraId="7852F17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5BAA898D" w14:textId="77777777" w:rsidTr="00A83AE4">
        <w:tc>
          <w:tcPr>
            <w:tcW w:w="9385" w:type="dxa"/>
            <w:gridSpan w:val="2"/>
            <w:vAlign w:val="bottom"/>
          </w:tcPr>
          <w:p w14:paraId="2EA4CA5A"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формате DICOM</w:t>
            </w:r>
          </w:p>
        </w:tc>
        <w:tc>
          <w:tcPr>
            <w:tcW w:w="1418" w:type="dxa"/>
            <w:vAlign w:val="bottom"/>
          </w:tcPr>
          <w:p w14:paraId="02F3BD1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5DF2DF5A" w14:textId="77777777" w:rsidTr="00A83AE4">
        <w:tc>
          <w:tcPr>
            <w:tcW w:w="9385" w:type="dxa"/>
            <w:gridSpan w:val="2"/>
            <w:vAlign w:val="bottom"/>
          </w:tcPr>
          <w:p w14:paraId="386BD0C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Запись кадров и </w:t>
            </w:r>
            <w:proofErr w:type="spellStart"/>
            <w:r w:rsidRPr="0011435C">
              <w:rPr>
                <w:rFonts w:ascii="Times New Roman" w:eastAsia="Arial" w:hAnsi="Times New Roman" w:cs="Times New Roman"/>
                <w:sz w:val="24"/>
                <w:szCs w:val="24"/>
              </w:rPr>
              <w:t>кинопетель</w:t>
            </w:r>
            <w:proofErr w:type="spellEnd"/>
            <w:r w:rsidRPr="0011435C">
              <w:rPr>
                <w:rFonts w:ascii="Times New Roman" w:eastAsia="Arial" w:hAnsi="Times New Roman" w:cs="Times New Roman"/>
                <w:sz w:val="24"/>
                <w:szCs w:val="24"/>
              </w:rPr>
              <w:t xml:space="preserve"> в форматах, совместимых с </w:t>
            </w:r>
            <w:proofErr w:type="spellStart"/>
            <w:r w:rsidRPr="0011435C">
              <w:rPr>
                <w:rFonts w:ascii="Times New Roman" w:eastAsia="Arial" w:hAnsi="Times New Roman" w:cs="Times New Roman"/>
                <w:sz w:val="24"/>
                <w:szCs w:val="24"/>
              </w:rPr>
              <w:t>Windows</w:t>
            </w:r>
            <w:proofErr w:type="spellEnd"/>
          </w:p>
        </w:tc>
        <w:tc>
          <w:tcPr>
            <w:tcW w:w="1418" w:type="dxa"/>
            <w:vAlign w:val="bottom"/>
          </w:tcPr>
          <w:p w14:paraId="1B3511A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58FF123C" w14:textId="77777777" w:rsidTr="00A83AE4">
        <w:tc>
          <w:tcPr>
            <w:tcW w:w="9385" w:type="dxa"/>
            <w:gridSpan w:val="2"/>
            <w:vAlign w:val="bottom"/>
          </w:tcPr>
          <w:p w14:paraId="496F5590"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 пациентов с поиском</w:t>
            </w:r>
          </w:p>
        </w:tc>
        <w:tc>
          <w:tcPr>
            <w:tcW w:w="1418" w:type="dxa"/>
            <w:vAlign w:val="bottom"/>
          </w:tcPr>
          <w:p w14:paraId="4F32554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05534E71" w14:textId="77777777" w:rsidTr="00A83AE4">
        <w:tc>
          <w:tcPr>
            <w:tcW w:w="9385" w:type="dxa"/>
            <w:gridSpan w:val="2"/>
            <w:vAlign w:val="bottom"/>
          </w:tcPr>
          <w:p w14:paraId="4C6B6887"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Составление отчетов на русском языке с возможностью добавления изображений и</w:t>
            </w:r>
          </w:p>
          <w:p w14:paraId="4F95EFFD" w14:textId="77777777" w:rsidR="00A83AE4" w:rsidRPr="0011435C" w:rsidRDefault="00A83AE4" w:rsidP="00A83AE4">
            <w:pPr>
              <w:pStyle w:val="afffffd"/>
              <w:spacing w:line="0" w:lineRule="atLeast"/>
              <w:ind w:left="1224"/>
              <w:rPr>
                <w:rFonts w:ascii="Times New Roman" w:eastAsia="Arial" w:hAnsi="Times New Roman" w:cs="Times New Roman"/>
                <w:sz w:val="24"/>
                <w:szCs w:val="24"/>
              </w:rPr>
            </w:pPr>
            <w:r w:rsidRPr="0011435C">
              <w:rPr>
                <w:rFonts w:ascii="Times New Roman" w:eastAsia="Arial" w:hAnsi="Times New Roman" w:cs="Times New Roman"/>
                <w:sz w:val="24"/>
                <w:szCs w:val="24"/>
              </w:rPr>
              <w:t>комментариев</w:t>
            </w:r>
          </w:p>
        </w:tc>
        <w:tc>
          <w:tcPr>
            <w:tcW w:w="1418" w:type="dxa"/>
            <w:vAlign w:val="bottom"/>
          </w:tcPr>
          <w:p w14:paraId="46249AC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3AC80F60" w14:textId="77777777" w:rsidTr="00A83AE4">
        <w:tc>
          <w:tcPr>
            <w:tcW w:w="9385" w:type="dxa"/>
            <w:gridSpan w:val="2"/>
            <w:vAlign w:val="bottom"/>
          </w:tcPr>
          <w:p w14:paraId="67F4FFB8"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встроенный жесткий диск</w:t>
            </w:r>
          </w:p>
        </w:tc>
        <w:tc>
          <w:tcPr>
            <w:tcW w:w="1418" w:type="dxa"/>
            <w:vAlign w:val="bottom"/>
          </w:tcPr>
          <w:p w14:paraId="3D03184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8F3D9E" w14:paraId="5AC44501" w14:textId="77777777" w:rsidTr="00A83AE4">
        <w:tc>
          <w:tcPr>
            <w:tcW w:w="9385" w:type="dxa"/>
            <w:gridSpan w:val="2"/>
            <w:vAlign w:val="bottom"/>
          </w:tcPr>
          <w:p w14:paraId="2802A1B4"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CD и DVD диски</w:t>
            </w:r>
          </w:p>
        </w:tc>
        <w:tc>
          <w:tcPr>
            <w:tcW w:w="1418" w:type="dxa"/>
            <w:vAlign w:val="bottom"/>
          </w:tcPr>
          <w:p w14:paraId="08024957"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8F3D9E" w14:paraId="639225EB" w14:textId="77777777" w:rsidTr="00A83AE4">
        <w:tc>
          <w:tcPr>
            <w:tcW w:w="9385" w:type="dxa"/>
            <w:gridSpan w:val="2"/>
            <w:vAlign w:val="bottom"/>
          </w:tcPr>
          <w:p w14:paraId="36980C42"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Архивация изображений на внешние носители, через порт USB</w:t>
            </w:r>
          </w:p>
        </w:tc>
        <w:tc>
          <w:tcPr>
            <w:tcW w:w="1418" w:type="dxa"/>
            <w:vAlign w:val="bottom"/>
          </w:tcPr>
          <w:p w14:paraId="021B121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53334A9E" w14:textId="77777777" w:rsidTr="00A83AE4">
        <w:tc>
          <w:tcPr>
            <w:tcW w:w="9385" w:type="dxa"/>
            <w:gridSpan w:val="2"/>
          </w:tcPr>
          <w:p w14:paraId="78C5843B"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Параметры формирования изображения</w:t>
            </w:r>
          </w:p>
        </w:tc>
        <w:tc>
          <w:tcPr>
            <w:tcW w:w="1418" w:type="dxa"/>
            <w:vAlign w:val="bottom"/>
          </w:tcPr>
          <w:p w14:paraId="4C6ED6C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4347DD5" w14:textId="77777777" w:rsidTr="00A83AE4">
        <w:tc>
          <w:tcPr>
            <w:tcW w:w="9385" w:type="dxa"/>
            <w:gridSpan w:val="2"/>
            <w:vAlign w:val="bottom"/>
          </w:tcPr>
          <w:p w14:paraId="71C2688F"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Датчик фазированный </w:t>
            </w:r>
          </w:p>
        </w:tc>
        <w:tc>
          <w:tcPr>
            <w:tcW w:w="1418" w:type="dxa"/>
            <w:vAlign w:val="bottom"/>
          </w:tcPr>
          <w:p w14:paraId="4A323BFF"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85030" w14:paraId="6FCA2498" w14:textId="77777777" w:rsidTr="00A83AE4">
        <w:tc>
          <w:tcPr>
            <w:tcW w:w="9385" w:type="dxa"/>
            <w:gridSpan w:val="2"/>
            <w:vAlign w:val="bottom"/>
          </w:tcPr>
          <w:p w14:paraId="6CCBFFD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hAnsi="Times New Roman" w:cs="Times New Roman"/>
                <w:sz w:val="24"/>
                <w:szCs w:val="24"/>
              </w:rPr>
              <w:t>Глубина проникновения в В-режиме, мм, не менее</w:t>
            </w:r>
          </w:p>
        </w:tc>
        <w:tc>
          <w:tcPr>
            <w:tcW w:w="1418" w:type="dxa"/>
            <w:vAlign w:val="bottom"/>
          </w:tcPr>
          <w:p w14:paraId="69229C1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85</w:t>
            </w:r>
          </w:p>
        </w:tc>
      </w:tr>
      <w:tr w:rsidR="00A83AE4" w:rsidRPr="000F3FF7" w14:paraId="1E7227B5" w14:textId="77777777" w:rsidTr="00A83AE4">
        <w:tc>
          <w:tcPr>
            <w:tcW w:w="9385" w:type="dxa"/>
            <w:gridSpan w:val="2"/>
            <w:vAlign w:val="bottom"/>
          </w:tcPr>
          <w:p w14:paraId="38EAD50E"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23FC3B0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1,4</w:t>
            </w:r>
          </w:p>
        </w:tc>
      </w:tr>
      <w:tr w:rsidR="00A83AE4" w:rsidRPr="000F3FF7" w14:paraId="1AA1DFAF" w14:textId="77777777" w:rsidTr="00A83AE4">
        <w:tc>
          <w:tcPr>
            <w:tcW w:w="9385" w:type="dxa"/>
            <w:gridSpan w:val="2"/>
            <w:vAlign w:val="bottom"/>
          </w:tcPr>
          <w:p w14:paraId="1C6A1742"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2D0B03E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3,9</w:t>
            </w:r>
          </w:p>
        </w:tc>
      </w:tr>
      <w:tr w:rsidR="00A83AE4" w:rsidRPr="000F3FF7" w14:paraId="3EB4F061" w14:textId="77777777" w:rsidTr="00A83AE4">
        <w:tc>
          <w:tcPr>
            <w:tcW w:w="9385" w:type="dxa"/>
            <w:gridSpan w:val="2"/>
            <w:vAlign w:val="bottom"/>
          </w:tcPr>
          <w:p w14:paraId="4F0EEE7A"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Датчик фазированный </w:t>
            </w:r>
          </w:p>
        </w:tc>
        <w:tc>
          <w:tcPr>
            <w:tcW w:w="1418" w:type="dxa"/>
            <w:vAlign w:val="bottom"/>
          </w:tcPr>
          <w:p w14:paraId="0ADF971D"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85030" w14:paraId="0BEC4002" w14:textId="77777777" w:rsidTr="00A83AE4">
        <w:tc>
          <w:tcPr>
            <w:tcW w:w="9385" w:type="dxa"/>
            <w:gridSpan w:val="2"/>
            <w:vAlign w:val="bottom"/>
          </w:tcPr>
          <w:p w14:paraId="3E767F99"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hAnsi="Times New Roman" w:cs="Times New Roman"/>
                <w:sz w:val="24"/>
                <w:szCs w:val="24"/>
              </w:rPr>
              <w:t>Глубина проникновения в В-режиме, мм, не менее</w:t>
            </w:r>
          </w:p>
        </w:tc>
        <w:tc>
          <w:tcPr>
            <w:tcW w:w="1418" w:type="dxa"/>
            <w:vAlign w:val="bottom"/>
          </w:tcPr>
          <w:p w14:paraId="6309D98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50</w:t>
            </w:r>
          </w:p>
        </w:tc>
      </w:tr>
      <w:tr w:rsidR="00A83AE4" w:rsidRPr="000F3FF7" w14:paraId="48E0DAD9" w14:textId="77777777" w:rsidTr="00A83AE4">
        <w:tc>
          <w:tcPr>
            <w:tcW w:w="9385" w:type="dxa"/>
            <w:gridSpan w:val="2"/>
            <w:vAlign w:val="bottom"/>
          </w:tcPr>
          <w:p w14:paraId="01604647"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6574B21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0,9</w:t>
            </w:r>
          </w:p>
        </w:tc>
      </w:tr>
      <w:tr w:rsidR="00A83AE4" w:rsidRPr="000F3FF7" w14:paraId="7A6609E9" w14:textId="77777777" w:rsidTr="00A83AE4">
        <w:tc>
          <w:tcPr>
            <w:tcW w:w="9385" w:type="dxa"/>
            <w:gridSpan w:val="2"/>
            <w:vAlign w:val="bottom"/>
          </w:tcPr>
          <w:p w14:paraId="75388880"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14D9964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w:t>
            </w:r>
          </w:p>
        </w:tc>
      </w:tr>
      <w:tr w:rsidR="00A83AE4" w:rsidRPr="000F3FF7" w14:paraId="1DA207A4" w14:textId="77777777" w:rsidTr="00A83AE4">
        <w:tc>
          <w:tcPr>
            <w:tcW w:w="9385" w:type="dxa"/>
            <w:gridSpan w:val="2"/>
          </w:tcPr>
          <w:p w14:paraId="379728BB" w14:textId="77777777" w:rsidR="00A83AE4" w:rsidRPr="0011435C" w:rsidRDefault="00A83AE4" w:rsidP="00A83AE4">
            <w:pPr>
              <w:pStyle w:val="afffffd"/>
              <w:numPr>
                <w:ilvl w:val="1"/>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Датчик </w:t>
            </w:r>
            <w:proofErr w:type="spellStart"/>
            <w:r w:rsidRPr="0011435C">
              <w:rPr>
                <w:rFonts w:ascii="Times New Roman" w:eastAsia="Arial" w:hAnsi="Times New Roman" w:cs="Times New Roman"/>
                <w:sz w:val="24"/>
                <w:szCs w:val="24"/>
              </w:rPr>
              <w:t>конвексный</w:t>
            </w:r>
            <w:proofErr w:type="spellEnd"/>
          </w:p>
        </w:tc>
        <w:tc>
          <w:tcPr>
            <w:tcW w:w="1418" w:type="dxa"/>
            <w:vAlign w:val="bottom"/>
          </w:tcPr>
          <w:p w14:paraId="3D0255CA"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85030" w14:paraId="1C01C8CA" w14:textId="77777777" w:rsidTr="00A83AE4">
        <w:tc>
          <w:tcPr>
            <w:tcW w:w="9385" w:type="dxa"/>
            <w:gridSpan w:val="2"/>
            <w:vAlign w:val="bottom"/>
          </w:tcPr>
          <w:p w14:paraId="6C0BEF93"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w:t>
            </w:r>
            <w:r w:rsidRPr="0011435C">
              <w:rPr>
                <w:rFonts w:ascii="Times New Roman" w:hAnsi="Times New Roman" w:cs="Times New Roman"/>
                <w:sz w:val="24"/>
                <w:szCs w:val="24"/>
              </w:rPr>
              <w:t>Глубина проникновения в В-режиме, мм, не менее</w:t>
            </w:r>
          </w:p>
        </w:tc>
        <w:tc>
          <w:tcPr>
            <w:tcW w:w="1418" w:type="dxa"/>
            <w:vAlign w:val="bottom"/>
          </w:tcPr>
          <w:p w14:paraId="20F2C1C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115</w:t>
            </w:r>
          </w:p>
        </w:tc>
      </w:tr>
      <w:tr w:rsidR="00A83AE4" w:rsidRPr="000F3FF7" w14:paraId="5376AD1A" w14:textId="77777777" w:rsidTr="00A83AE4">
        <w:tc>
          <w:tcPr>
            <w:tcW w:w="9385" w:type="dxa"/>
            <w:gridSpan w:val="2"/>
            <w:vAlign w:val="bottom"/>
          </w:tcPr>
          <w:p w14:paraId="0B80B5C4"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63C9E58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1,9</w:t>
            </w:r>
          </w:p>
        </w:tc>
      </w:tr>
      <w:tr w:rsidR="00A83AE4" w:rsidRPr="000F3FF7" w14:paraId="128D5B94" w14:textId="77777777" w:rsidTr="00A83AE4">
        <w:tc>
          <w:tcPr>
            <w:tcW w:w="9385" w:type="dxa"/>
            <w:gridSpan w:val="2"/>
            <w:vAlign w:val="bottom"/>
          </w:tcPr>
          <w:p w14:paraId="0ADBA879"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27DADE4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3,7</w:t>
            </w:r>
          </w:p>
        </w:tc>
      </w:tr>
      <w:tr w:rsidR="00A83AE4" w:rsidRPr="000F3FF7" w14:paraId="4F640061" w14:textId="77777777" w:rsidTr="00A83AE4">
        <w:tc>
          <w:tcPr>
            <w:tcW w:w="9385" w:type="dxa"/>
            <w:gridSpan w:val="2"/>
            <w:vAlign w:val="bottom"/>
          </w:tcPr>
          <w:p w14:paraId="53FEE8D3"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Микроконвексный</w:t>
            </w:r>
            <w:proofErr w:type="spellEnd"/>
            <w:r w:rsidRPr="0011435C">
              <w:rPr>
                <w:rFonts w:ascii="Times New Roman" w:eastAsia="Arial" w:hAnsi="Times New Roman" w:cs="Times New Roman"/>
                <w:sz w:val="24"/>
                <w:szCs w:val="24"/>
              </w:rPr>
              <w:t xml:space="preserve"> внутриполостной датчик</w:t>
            </w:r>
          </w:p>
        </w:tc>
        <w:tc>
          <w:tcPr>
            <w:tcW w:w="1418" w:type="dxa"/>
            <w:vAlign w:val="bottom"/>
          </w:tcPr>
          <w:p w14:paraId="7536B8FF"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85030" w14:paraId="3DF2DA72" w14:textId="77777777" w:rsidTr="00A83AE4">
        <w:tc>
          <w:tcPr>
            <w:tcW w:w="9385" w:type="dxa"/>
            <w:gridSpan w:val="2"/>
          </w:tcPr>
          <w:p w14:paraId="4A6F58E3"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w:t>
            </w:r>
            <w:r w:rsidRPr="0011435C">
              <w:rPr>
                <w:rFonts w:ascii="Times New Roman" w:hAnsi="Times New Roman" w:cs="Times New Roman"/>
                <w:sz w:val="24"/>
                <w:szCs w:val="24"/>
              </w:rPr>
              <w:t>Глубина проникновения в В-режиме, мм, не менее</w:t>
            </w:r>
          </w:p>
        </w:tc>
        <w:tc>
          <w:tcPr>
            <w:tcW w:w="1418" w:type="dxa"/>
            <w:vAlign w:val="bottom"/>
          </w:tcPr>
          <w:p w14:paraId="2CB1D98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71</w:t>
            </w:r>
          </w:p>
        </w:tc>
      </w:tr>
      <w:tr w:rsidR="00A83AE4" w:rsidRPr="000F3FF7" w14:paraId="0881D33F" w14:textId="77777777" w:rsidTr="00A83AE4">
        <w:tc>
          <w:tcPr>
            <w:tcW w:w="9385" w:type="dxa"/>
            <w:gridSpan w:val="2"/>
          </w:tcPr>
          <w:p w14:paraId="28B32F6B" w14:textId="77777777" w:rsidR="00A83AE4" w:rsidRPr="0011435C" w:rsidRDefault="00A83AE4" w:rsidP="00A83AE4">
            <w:pPr>
              <w:pStyle w:val="afffffd"/>
              <w:numPr>
                <w:ilvl w:val="2"/>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7D2ED3D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1,2</w:t>
            </w:r>
          </w:p>
        </w:tc>
      </w:tr>
      <w:tr w:rsidR="00A83AE4" w:rsidRPr="000F3FF7" w14:paraId="02D7B36F" w14:textId="77777777" w:rsidTr="00A83AE4">
        <w:tc>
          <w:tcPr>
            <w:tcW w:w="9385" w:type="dxa"/>
            <w:gridSpan w:val="2"/>
          </w:tcPr>
          <w:p w14:paraId="7791E057" w14:textId="77777777" w:rsidR="00A83AE4" w:rsidRPr="0011435C" w:rsidRDefault="00A83AE4" w:rsidP="00A83AE4">
            <w:pPr>
              <w:pStyle w:val="afffffd"/>
              <w:numPr>
                <w:ilvl w:val="2"/>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Поперечная</w:t>
            </w:r>
            <w:r w:rsidRPr="0011435C">
              <w:rPr>
                <w:rFonts w:ascii="Times New Roman" w:eastAsia="Arial" w:hAnsi="Times New Roman" w:cs="Times New Roman"/>
                <w:w w:val="99"/>
                <w:sz w:val="24"/>
                <w:szCs w:val="24"/>
              </w:rPr>
              <w:t xml:space="preserve"> </w:t>
            </w:r>
            <w:r w:rsidRPr="0011435C">
              <w:rPr>
                <w:rFonts w:ascii="Times New Roman" w:eastAsia="Arial" w:hAnsi="Times New Roman" w:cs="Times New Roman"/>
                <w:sz w:val="24"/>
                <w:szCs w:val="24"/>
              </w:rPr>
              <w:t xml:space="preserve">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32585C3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3,1</w:t>
            </w:r>
          </w:p>
        </w:tc>
      </w:tr>
      <w:tr w:rsidR="00A83AE4" w:rsidRPr="000F3FF7" w14:paraId="2D556B51" w14:textId="77777777" w:rsidTr="00A83AE4">
        <w:tc>
          <w:tcPr>
            <w:tcW w:w="9385" w:type="dxa"/>
            <w:gridSpan w:val="2"/>
            <w:vAlign w:val="bottom"/>
          </w:tcPr>
          <w:p w14:paraId="280B54EF"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Датчик линейный</w:t>
            </w:r>
          </w:p>
        </w:tc>
        <w:tc>
          <w:tcPr>
            <w:tcW w:w="1418" w:type="dxa"/>
            <w:vAlign w:val="bottom"/>
          </w:tcPr>
          <w:p w14:paraId="55C623BA"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E85030" w14:paraId="2AF027DD" w14:textId="77777777" w:rsidTr="00A83AE4">
        <w:tc>
          <w:tcPr>
            <w:tcW w:w="9385" w:type="dxa"/>
            <w:gridSpan w:val="2"/>
          </w:tcPr>
          <w:p w14:paraId="4102C69C" w14:textId="77777777" w:rsidR="00A83AE4" w:rsidRPr="0011435C" w:rsidRDefault="00A83AE4" w:rsidP="00A83AE4">
            <w:pPr>
              <w:pStyle w:val="afffffd"/>
              <w:numPr>
                <w:ilvl w:val="2"/>
                <w:numId w:val="46"/>
              </w:numPr>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 </w:t>
            </w:r>
            <w:r w:rsidRPr="0011435C">
              <w:rPr>
                <w:rFonts w:ascii="Times New Roman" w:hAnsi="Times New Roman" w:cs="Times New Roman"/>
                <w:sz w:val="24"/>
                <w:szCs w:val="24"/>
              </w:rPr>
              <w:t>Глубина проникновения в В-режиме, мм, не менее</w:t>
            </w:r>
          </w:p>
        </w:tc>
        <w:tc>
          <w:tcPr>
            <w:tcW w:w="1418" w:type="dxa"/>
            <w:vAlign w:val="bottom"/>
          </w:tcPr>
          <w:p w14:paraId="228A33C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35</w:t>
            </w:r>
          </w:p>
        </w:tc>
      </w:tr>
      <w:tr w:rsidR="00A83AE4" w:rsidRPr="00471571" w14:paraId="658A47FF" w14:textId="77777777" w:rsidTr="00A83AE4">
        <w:tc>
          <w:tcPr>
            <w:tcW w:w="9385" w:type="dxa"/>
            <w:gridSpan w:val="2"/>
          </w:tcPr>
          <w:p w14:paraId="5A361E54" w14:textId="77777777" w:rsidR="00A83AE4" w:rsidRPr="0011435C" w:rsidRDefault="00A83AE4" w:rsidP="00A83AE4">
            <w:pPr>
              <w:pStyle w:val="afffffd"/>
              <w:numPr>
                <w:ilvl w:val="2"/>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Продольная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69365C9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0,9</w:t>
            </w:r>
          </w:p>
        </w:tc>
      </w:tr>
      <w:tr w:rsidR="00A83AE4" w:rsidRPr="00471571" w14:paraId="09753F9F" w14:textId="77777777" w:rsidTr="00A83AE4">
        <w:tc>
          <w:tcPr>
            <w:tcW w:w="9385" w:type="dxa"/>
            <w:gridSpan w:val="2"/>
          </w:tcPr>
          <w:p w14:paraId="04F8DE41" w14:textId="77777777" w:rsidR="00A83AE4" w:rsidRPr="0011435C" w:rsidRDefault="00A83AE4" w:rsidP="00A83AE4">
            <w:pPr>
              <w:pStyle w:val="afffffd"/>
              <w:numPr>
                <w:ilvl w:val="2"/>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 xml:space="preserve">Поперечная разрешающая способность,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хуже</w:t>
            </w:r>
          </w:p>
        </w:tc>
        <w:tc>
          <w:tcPr>
            <w:tcW w:w="1418" w:type="dxa"/>
            <w:vAlign w:val="bottom"/>
          </w:tcPr>
          <w:p w14:paraId="5A73043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4A4B04" w14:paraId="56A0687D" w14:textId="77777777" w:rsidTr="00A83AE4">
        <w:tc>
          <w:tcPr>
            <w:tcW w:w="9385" w:type="dxa"/>
            <w:gridSpan w:val="2"/>
            <w:vAlign w:val="bottom"/>
          </w:tcPr>
          <w:p w14:paraId="72166C7C"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положений по глубине сканирования зоны фокуса на излучение, не менее</w:t>
            </w:r>
          </w:p>
        </w:tc>
        <w:tc>
          <w:tcPr>
            <w:tcW w:w="1418" w:type="dxa"/>
          </w:tcPr>
          <w:p w14:paraId="614CB3F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w:t>
            </w:r>
          </w:p>
        </w:tc>
      </w:tr>
      <w:tr w:rsidR="00A83AE4" w:rsidRPr="00763663" w14:paraId="2092F2AC" w14:textId="77777777" w:rsidTr="00A83AE4">
        <w:tc>
          <w:tcPr>
            <w:tcW w:w="9385" w:type="dxa"/>
            <w:gridSpan w:val="2"/>
            <w:vAlign w:val="bottom"/>
          </w:tcPr>
          <w:p w14:paraId="62D55CDF"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Возможность наклонного ультразвукового сканирования при исследовании линейным датчиком в допплеровских режимах, градусы, не менее</w:t>
            </w:r>
          </w:p>
        </w:tc>
        <w:tc>
          <w:tcPr>
            <w:tcW w:w="1418" w:type="dxa"/>
          </w:tcPr>
          <w:p w14:paraId="2E58D29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20</w:t>
            </w:r>
          </w:p>
        </w:tc>
      </w:tr>
      <w:tr w:rsidR="00A83AE4" w:rsidRPr="004A4B04" w14:paraId="44DEFAB9" w14:textId="77777777" w:rsidTr="00A83AE4">
        <w:tc>
          <w:tcPr>
            <w:tcW w:w="9385" w:type="dxa"/>
            <w:gridSpan w:val="2"/>
            <w:vAlign w:val="bottom"/>
          </w:tcPr>
          <w:p w14:paraId="40747CD6"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Диапазон частоты повторения импульсов излучения (PRF) в режиме импульсно-волнового </w:t>
            </w:r>
            <w:proofErr w:type="spellStart"/>
            <w:r w:rsidRPr="0011435C">
              <w:rPr>
                <w:rFonts w:ascii="Times New Roman" w:eastAsia="Arial" w:hAnsi="Times New Roman" w:cs="Times New Roman"/>
                <w:sz w:val="24"/>
                <w:szCs w:val="24"/>
              </w:rPr>
              <w:t>допплера</w:t>
            </w:r>
            <w:proofErr w:type="spellEnd"/>
            <w:r w:rsidRPr="0011435C">
              <w:rPr>
                <w:rFonts w:ascii="Times New Roman" w:eastAsia="Arial" w:hAnsi="Times New Roman" w:cs="Times New Roman"/>
                <w:sz w:val="24"/>
                <w:szCs w:val="24"/>
              </w:rPr>
              <w:t xml:space="preserve"> PW, кГц, не менее</w:t>
            </w:r>
          </w:p>
        </w:tc>
        <w:tc>
          <w:tcPr>
            <w:tcW w:w="1418" w:type="dxa"/>
          </w:tcPr>
          <w:p w14:paraId="4FE5FB1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0,2 – 34,0</w:t>
            </w:r>
          </w:p>
        </w:tc>
      </w:tr>
      <w:tr w:rsidR="00A83AE4" w:rsidRPr="004A4B04" w14:paraId="4E57ECAF" w14:textId="77777777" w:rsidTr="00A83AE4">
        <w:tc>
          <w:tcPr>
            <w:tcW w:w="9385" w:type="dxa"/>
            <w:gridSpan w:val="2"/>
            <w:vAlign w:val="bottom"/>
          </w:tcPr>
          <w:p w14:paraId="394562B9"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Диапазон частоты повторения импульсов излучения (PRF) при допплеровском сканировании в режиме CFM, кГц, не менее</w:t>
            </w:r>
          </w:p>
        </w:tc>
        <w:tc>
          <w:tcPr>
            <w:tcW w:w="1418" w:type="dxa"/>
          </w:tcPr>
          <w:p w14:paraId="35E9330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 xml:space="preserve">0,150 – 34 </w:t>
            </w:r>
          </w:p>
        </w:tc>
      </w:tr>
      <w:tr w:rsidR="00A83AE4" w:rsidRPr="004A4B04" w14:paraId="4E953704" w14:textId="77777777" w:rsidTr="00A83AE4">
        <w:tc>
          <w:tcPr>
            <w:tcW w:w="9385" w:type="dxa"/>
            <w:gridSpan w:val="2"/>
            <w:vAlign w:val="bottom"/>
          </w:tcPr>
          <w:p w14:paraId="1E1FDE8D"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Увеличение изображения в режиме реального времени (</w:t>
            </w:r>
            <w:proofErr w:type="gramStart"/>
            <w:r w:rsidRPr="0011435C">
              <w:rPr>
                <w:rFonts w:ascii="Times New Roman" w:eastAsia="Arial" w:hAnsi="Times New Roman" w:cs="Times New Roman"/>
                <w:sz w:val="24"/>
                <w:szCs w:val="24"/>
              </w:rPr>
              <w:t>акустический</w:t>
            </w:r>
            <w:proofErr w:type="gramEnd"/>
            <w:r w:rsidRPr="0011435C">
              <w:rPr>
                <w:rFonts w:ascii="Times New Roman" w:eastAsia="Arial" w:hAnsi="Times New Roman" w:cs="Times New Roman"/>
                <w:sz w:val="24"/>
                <w:szCs w:val="24"/>
              </w:rPr>
              <w:t xml:space="preserve"> зум), не менее</w:t>
            </w:r>
          </w:p>
        </w:tc>
        <w:tc>
          <w:tcPr>
            <w:tcW w:w="1418" w:type="dxa"/>
            <w:vAlign w:val="bottom"/>
          </w:tcPr>
          <w:p w14:paraId="47A98D0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4A4B04" w14:paraId="21DD9D3E" w14:textId="77777777" w:rsidTr="00A83AE4">
        <w:tc>
          <w:tcPr>
            <w:tcW w:w="9385" w:type="dxa"/>
            <w:gridSpan w:val="2"/>
          </w:tcPr>
          <w:p w14:paraId="4D6C61A1" w14:textId="77777777" w:rsidR="00A83AE4" w:rsidRPr="0011435C" w:rsidRDefault="00A83AE4" w:rsidP="00A83AE4">
            <w:pPr>
              <w:pStyle w:val="afffffd"/>
              <w:numPr>
                <w:ilvl w:val="1"/>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Увеличение изображения в режиме стоп-кадра (PAN-зум), не менее</w:t>
            </w:r>
          </w:p>
        </w:tc>
        <w:tc>
          <w:tcPr>
            <w:tcW w:w="1418" w:type="dxa"/>
            <w:vAlign w:val="bottom"/>
          </w:tcPr>
          <w:p w14:paraId="51EA3AC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16</w:t>
            </w:r>
          </w:p>
        </w:tc>
      </w:tr>
      <w:tr w:rsidR="00A83AE4" w:rsidRPr="004A4B04" w14:paraId="6234F93F" w14:textId="77777777" w:rsidTr="00A83AE4">
        <w:tc>
          <w:tcPr>
            <w:tcW w:w="9385" w:type="dxa"/>
            <w:gridSpan w:val="2"/>
          </w:tcPr>
          <w:p w14:paraId="4DE608CC" w14:textId="77777777" w:rsidR="00A83AE4" w:rsidRPr="0011435C" w:rsidRDefault="00A83AE4" w:rsidP="00A83AE4">
            <w:pPr>
              <w:pStyle w:val="afffffd"/>
              <w:numPr>
                <w:ilvl w:val="1"/>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lastRenderedPageBreak/>
              <w:t xml:space="preserve">Шкала </w:t>
            </w:r>
            <w:proofErr w:type="gramStart"/>
            <w:r w:rsidRPr="0011435C">
              <w:rPr>
                <w:rFonts w:ascii="Times New Roman" w:eastAsia="Arial" w:hAnsi="Times New Roman" w:cs="Times New Roman"/>
                <w:sz w:val="24"/>
                <w:szCs w:val="24"/>
              </w:rPr>
              <w:t>серого</w:t>
            </w:r>
            <w:proofErr w:type="gramEnd"/>
            <w:r w:rsidRPr="0011435C">
              <w:rPr>
                <w:rFonts w:ascii="Times New Roman" w:eastAsia="Arial" w:hAnsi="Times New Roman" w:cs="Times New Roman"/>
                <w:sz w:val="24"/>
                <w:szCs w:val="24"/>
              </w:rPr>
              <w:t>, градаций, не менее</w:t>
            </w:r>
          </w:p>
        </w:tc>
        <w:tc>
          <w:tcPr>
            <w:tcW w:w="1418" w:type="dxa"/>
          </w:tcPr>
          <w:p w14:paraId="0CEC599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256</w:t>
            </w:r>
          </w:p>
        </w:tc>
      </w:tr>
      <w:tr w:rsidR="00A83AE4" w:rsidRPr="00AE2F9C" w14:paraId="740AB5C2" w14:textId="77777777" w:rsidTr="00A83AE4">
        <w:tc>
          <w:tcPr>
            <w:tcW w:w="9385" w:type="dxa"/>
            <w:gridSpan w:val="2"/>
            <w:vAlign w:val="bottom"/>
          </w:tcPr>
          <w:p w14:paraId="254AE378"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proofErr w:type="spellStart"/>
            <w:r w:rsidRPr="0011435C">
              <w:rPr>
                <w:rFonts w:ascii="Times New Roman" w:eastAsia="Arial" w:hAnsi="Times New Roman" w:cs="Times New Roman"/>
                <w:sz w:val="24"/>
                <w:szCs w:val="24"/>
              </w:rPr>
              <w:t>Кинопетля</w:t>
            </w:r>
            <w:proofErr w:type="spellEnd"/>
            <w:r w:rsidRPr="0011435C">
              <w:rPr>
                <w:rFonts w:ascii="Times New Roman" w:eastAsia="Arial" w:hAnsi="Times New Roman" w:cs="Times New Roman"/>
                <w:sz w:val="24"/>
                <w:szCs w:val="24"/>
              </w:rPr>
              <w:t>, количество кадров, не менее</w:t>
            </w:r>
          </w:p>
        </w:tc>
        <w:tc>
          <w:tcPr>
            <w:tcW w:w="1418" w:type="dxa"/>
          </w:tcPr>
          <w:p w14:paraId="4505368E"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2200</w:t>
            </w:r>
          </w:p>
        </w:tc>
      </w:tr>
      <w:tr w:rsidR="00A83AE4" w:rsidRPr="000F3FF7" w14:paraId="39559672" w14:textId="77777777" w:rsidTr="00A83AE4">
        <w:tc>
          <w:tcPr>
            <w:tcW w:w="9385" w:type="dxa"/>
            <w:gridSpan w:val="2"/>
          </w:tcPr>
          <w:p w14:paraId="59EBBAF4"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Опции УЗ</w:t>
            </w:r>
          </w:p>
        </w:tc>
        <w:tc>
          <w:tcPr>
            <w:tcW w:w="1418" w:type="dxa"/>
            <w:vAlign w:val="bottom"/>
          </w:tcPr>
          <w:p w14:paraId="436FF6A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D354D56" w14:textId="77777777" w:rsidTr="00A83AE4">
        <w:tc>
          <w:tcPr>
            <w:tcW w:w="9385" w:type="dxa"/>
            <w:gridSpan w:val="2"/>
          </w:tcPr>
          <w:p w14:paraId="237954FA" w14:textId="77777777" w:rsidR="00A83AE4" w:rsidRPr="0011435C" w:rsidRDefault="00A83AE4" w:rsidP="00A83AE4">
            <w:pPr>
              <w:pStyle w:val="afffffd"/>
              <w:numPr>
                <w:ilvl w:val="1"/>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Режимы сканирования</w:t>
            </w:r>
          </w:p>
        </w:tc>
        <w:tc>
          <w:tcPr>
            <w:tcW w:w="1418" w:type="dxa"/>
            <w:vAlign w:val="bottom"/>
          </w:tcPr>
          <w:p w14:paraId="00BDD23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AC4F22" w14:paraId="047C64AF" w14:textId="77777777" w:rsidTr="00A83AE4">
        <w:tc>
          <w:tcPr>
            <w:tcW w:w="9385" w:type="dxa"/>
            <w:gridSpan w:val="2"/>
            <w:vAlign w:val="bottom"/>
          </w:tcPr>
          <w:p w14:paraId="50E4A42C"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Анатомический М-режим</w:t>
            </w:r>
          </w:p>
        </w:tc>
        <w:tc>
          <w:tcPr>
            <w:tcW w:w="1418" w:type="dxa"/>
            <w:vAlign w:val="bottom"/>
          </w:tcPr>
          <w:p w14:paraId="6E7B1FB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4E419AD4" w14:textId="77777777" w:rsidTr="00A83AE4">
        <w:tc>
          <w:tcPr>
            <w:tcW w:w="9385" w:type="dxa"/>
            <w:gridSpan w:val="2"/>
            <w:vAlign w:val="bottom"/>
          </w:tcPr>
          <w:p w14:paraId="332F3FDA"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Тканевой </w:t>
            </w:r>
            <w:proofErr w:type="spellStart"/>
            <w:r w:rsidRPr="0011435C">
              <w:rPr>
                <w:rFonts w:ascii="Times New Roman" w:eastAsia="Arial" w:hAnsi="Times New Roman" w:cs="Times New Roman"/>
                <w:sz w:val="24"/>
                <w:szCs w:val="24"/>
              </w:rPr>
              <w:t>допплер</w:t>
            </w:r>
            <w:proofErr w:type="spellEnd"/>
            <w:r w:rsidRPr="0011435C">
              <w:rPr>
                <w:rFonts w:ascii="Times New Roman" w:eastAsia="Arial" w:hAnsi="Times New Roman" w:cs="Times New Roman"/>
                <w:sz w:val="24"/>
                <w:szCs w:val="24"/>
              </w:rPr>
              <w:t xml:space="preserve"> TVI</w:t>
            </w:r>
          </w:p>
        </w:tc>
        <w:tc>
          <w:tcPr>
            <w:tcW w:w="1418" w:type="dxa"/>
            <w:vAlign w:val="bottom"/>
          </w:tcPr>
          <w:p w14:paraId="36B1637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784276" w14:paraId="71528B89" w14:textId="77777777" w:rsidTr="00A83AE4">
        <w:tc>
          <w:tcPr>
            <w:tcW w:w="9385" w:type="dxa"/>
            <w:gridSpan w:val="2"/>
            <w:vAlign w:val="bottom"/>
          </w:tcPr>
          <w:p w14:paraId="45DDA59C"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Режим </w:t>
            </w:r>
            <w:proofErr w:type="spellStart"/>
            <w:r w:rsidRPr="0011435C">
              <w:rPr>
                <w:rFonts w:ascii="Times New Roman" w:eastAsia="Arial" w:hAnsi="Times New Roman" w:cs="Times New Roman"/>
                <w:sz w:val="24"/>
                <w:szCs w:val="24"/>
              </w:rPr>
              <w:t>эластографии</w:t>
            </w:r>
            <w:proofErr w:type="spellEnd"/>
            <w:r w:rsidRPr="0011435C">
              <w:rPr>
                <w:rFonts w:ascii="Times New Roman" w:eastAsia="Arial" w:hAnsi="Times New Roman" w:cs="Times New Roman"/>
                <w:sz w:val="24"/>
                <w:szCs w:val="24"/>
              </w:rPr>
              <w:t xml:space="preserve"> глубоких образований</w:t>
            </w:r>
          </w:p>
        </w:tc>
        <w:tc>
          <w:tcPr>
            <w:tcW w:w="1418" w:type="dxa"/>
            <w:vAlign w:val="bottom"/>
          </w:tcPr>
          <w:p w14:paraId="63272F68"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0F3FF7" w14:paraId="285F28B5" w14:textId="77777777" w:rsidTr="00A83AE4">
        <w:tc>
          <w:tcPr>
            <w:tcW w:w="9385" w:type="dxa"/>
            <w:gridSpan w:val="2"/>
            <w:vAlign w:val="bottom"/>
          </w:tcPr>
          <w:p w14:paraId="06BFF00C"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Синхронизация по сигналу ЭКГ</w:t>
            </w:r>
          </w:p>
        </w:tc>
        <w:tc>
          <w:tcPr>
            <w:tcW w:w="1418" w:type="dxa"/>
            <w:vAlign w:val="bottom"/>
          </w:tcPr>
          <w:p w14:paraId="0C68B7C8"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4E42386" w14:textId="77777777" w:rsidTr="00A83AE4">
        <w:tc>
          <w:tcPr>
            <w:tcW w:w="9385" w:type="dxa"/>
            <w:gridSpan w:val="2"/>
            <w:vAlign w:val="bottom"/>
          </w:tcPr>
          <w:p w14:paraId="65A9724E"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сердца:</w:t>
            </w:r>
          </w:p>
        </w:tc>
        <w:tc>
          <w:tcPr>
            <w:tcW w:w="1418" w:type="dxa"/>
            <w:vAlign w:val="bottom"/>
          </w:tcPr>
          <w:p w14:paraId="30931046"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A32E7" w14:paraId="72473DCF" w14:textId="77777777" w:rsidTr="00A83AE4">
        <w:tc>
          <w:tcPr>
            <w:tcW w:w="9385" w:type="dxa"/>
            <w:gridSpan w:val="2"/>
            <w:vAlign w:val="bottom"/>
          </w:tcPr>
          <w:p w14:paraId="0F339A35"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потоков крови в камерах сердца:</w:t>
            </w:r>
          </w:p>
        </w:tc>
        <w:tc>
          <w:tcPr>
            <w:tcW w:w="1418" w:type="dxa"/>
            <w:vAlign w:val="bottom"/>
          </w:tcPr>
          <w:p w14:paraId="49AFA484"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A32E7" w14:paraId="6ED14621" w14:textId="77777777" w:rsidTr="00A83AE4">
        <w:tc>
          <w:tcPr>
            <w:tcW w:w="9385" w:type="dxa"/>
            <w:gridSpan w:val="2"/>
            <w:vAlign w:val="bottom"/>
          </w:tcPr>
          <w:p w14:paraId="321B1095"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определение объема крови заменяемого в ЛЖ сердца за </w:t>
            </w:r>
            <w:proofErr w:type="spellStart"/>
            <w:r w:rsidRPr="0011435C">
              <w:rPr>
                <w:rFonts w:ascii="Times New Roman" w:eastAsia="Arial" w:hAnsi="Times New Roman" w:cs="Times New Roman"/>
                <w:sz w:val="24"/>
                <w:szCs w:val="24"/>
              </w:rPr>
              <w:t>кардиоцикл</w:t>
            </w:r>
            <w:proofErr w:type="spellEnd"/>
          </w:p>
        </w:tc>
        <w:tc>
          <w:tcPr>
            <w:tcW w:w="1418" w:type="dxa"/>
            <w:vAlign w:val="bottom"/>
          </w:tcPr>
          <w:p w14:paraId="5357EAA3"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A32E7" w14:paraId="5F4340E9" w14:textId="77777777" w:rsidTr="00A83AE4">
        <w:tc>
          <w:tcPr>
            <w:tcW w:w="9385" w:type="dxa"/>
            <w:gridSpan w:val="2"/>
            <w:vAlign w:val="bottom"/>
          </w:tcPr>
          <w:p w14:paraId="6D7C54CD"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определение работы сердечной мышцы на выбрасывание крови в аорту</w:t>
            </w:r>
          </w:p>
        </w:tc>
        <w:tc>
          <w:tcPr>
            <w:tcW w:w="1418" w:type="dxa"/>
            <w:vAlign w:val="bottom"/>
          </w:tcPr>
          <w:p w14:paraId="55CE1D34"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A32E7" w14:paraId="6FA86C28" w14:textId="77777777" w:rsidTr="00A83AE4">
        <w:tc>
          <w:tcPr>
            <w:tcW w:w="9385" w:type="dxa"/>
            <w:gridSpan w:val="2"/>
            <w:vAlign w:val="bottom"/>
          </w:tcPr>
          <w:p w14:paraId="321E0F80"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оценка </w:t>
            </w:r>
            <w:proofErr w:type="spellStart"/>
            <w:r w:rsidRPr="0011435C">
              <w:rPr>
                <w:rFonts w:ascii="Times New Roman" w:eastAsia="Arial" w:hAnsi="Times New Roman" w:cs="Times New Roman"/>
                <w:sz w:val="24"/>
                <w:szCs w:val="24"/>
              </w:rPr>
              <w:t>физиологичности</w:t>
            </w:r>
            <w:proofErr w:type="spellEnd"/>
            <w:r w:rsidRPr="0011435C">
              <w:rPr>
                <w:rFonts w:ascii="Times New Roman" w:eastAsia="Arial" w:hAnsi="Times New Roman" w:cs="Times New Roman"/>
                <w:sz w:val="24"/>
                <w:szCs w:val="24"/>
              </w:rPr>
              <w:t xml:space="preserve"> направления потока</w:t>
            </w:r>
          </w:p>
        </w:tc>
        <w:tc>
          <w:tcPr>
            <w:tcW w:w="1418" w:type="dxa"/>
            <w:vAlign w:val="bottom"/>
          </w:tcPr>
          <w:p w14:paraId="464567B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A32E7" w14:paraId="697476EB" w14:textId="77777777" w:rsidTr="00A83AE4">
        <w:tc>
          <w:tcPr>
            <w:tcW w:w="9385" w:type="dxa"/>
            <w:gridSpan w:val="2"/>
            <w:vAlign w:val="bottom"/>
          </w:tcPr>
          <w:p w14:paraId="2B4A3FD5"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Обработка данных исследований сосудов:</w:t>
            </w:r>
          </w:p>
        </w:tc>
        <w:tc>
          <w:tcPr>
            <w:tcW w:w="1418" w:type="dxa"/>
            <w:vAlign w:val="bottom"/>
          </w:tcPr>
          <w:p w14:paraId="5A7F8740" w14:textId="77777777" w:rsidR="00A83AE4" w:rsidRPr="0011435C" w:rsidRDefault="00A83AE4" w:rsidP="00A83AE4">
            <w:pPr>
              <w:jc w:val="center"/>
              <w:rPr>
                <w:sz w:val="24"/>
                <w:szCs w:val="24"/>
              </w:rPr>
            </w:pPr>
            <w:r w:rsidRPr="0011435C">
              <w:rPr>
                <w:rFonts w:eastAsia="Arial"/>
                <w:sz w:val="24"/>
                <w:szCs w:val="24"/>
              </w:rPr>
              <w:t>Наличие</w:t>
            </w:r>
          </w:p>
        </w:tc>
      </w:tr>
      <w:tr w:rsidR="00A83AE4" w:rsidRPr="001A32E7" w14:paraId="5DC9020F" w14:textId="77777777" w:rsidTr="00A83AE4">
        <w:tc>
          <w:tcPr>
            <w:tcW w:w="9385" w:type="dxa"/>
            <w:gridSpan w:val="2"/>
            <w:vAlign w:val="bottom"/>
          </w:tcPr>
          <w:p w14:paraId="3402F8F4"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полуавтоматическое определение степени атеросклероза</w:t>
            </w:r>
          </w:p>
        </w:tc>
        <w:tc>
          <w:tcPr>
            <w:tcW w:w="1418" w:type="dxa"/>
            <w:vAlign w:val="bottom"/>
          </w:tcPr>
          <w:p w14:paraId="71156B7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1A32E7" w14:paraId="2AA775BA" w14:textId="77777777" w:rsidTr="00A83AE4">
        <w:tc>
          <w:tcPr>
            <w:tcW w:w="9385" w:type="dxa"/>
            <w:gridSpan w:val="2"/>
            <w:vAlign w:val="bottom"/>
          </w:tcPr>
          <w:p w14:paraId="0360D218"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исследование потоков крови в сосудах, направлений вихрей, </w:t>
            </w:r>
            <w:proofErr w:type="spellStart"/>
            <w:r w:rsidRPr="0011435C">
              <w:rPr>
                <w:rFonts w:ascii="Times New Roman" w:eastAsia="Arial" w:hAnsi="Times New Roman" w:cs="Times New Roman"/>
                <w:sz w:val="24"/>
                <w:szCs w:val="24"/>
              </w:rPr>
              <w:t>омывания</w:t>
            </w:r>
            <w:proofErr w:type="spellEnd"/>
            <w:r w:rsidRPr="0011435C">
              <w:rPr>
                <w:rFonts w:ascii="Times New Roman" w:eastAsia="Arial" w:hAnsi="Times New Roman" w:cs="Times New Roman"/>
                <w:sz w:val="24"/>
                <w:szCs w:val="24"/>
              </w:rPr>
              <w:t xml:space="preserve"> стенок сосудов и бляшек</w:t>
            </w:r>
          </w:p>
        </w:tc>
        <w:tc>
          <w:tcPr>
            <w:tcW w:w="1418" w:type="dxa"/>
            <w:vAlign w:val="bottom"/>
          </w:tcPr>
          <w:p w14:paraId="346891A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7911BA15" w14:textId="77777777" w:rsidTr="00A83AE4">
        <w:tc>
          <w:tcPr>
            <w:tcW w:w="9385" w:type="dxa"/>
            <w:gridSpan w:val="2"/>
          </w:tcPr>
          <w:p w14:paraId="755C28CC" w14:textId="77777777" w:rsidR="00A83AE4" w:rsidRPr="0011435C" w:rsidRDefault="00A83AE4" w:rsidP="00A83AE4">
            <w:pPr>
              <w:pStyle w:val="afffffd"/>
              <w:numPr>
                <w:ilvl w:val="0"/>
                <w:numId w:val="46"/>
              </w:numPr>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Конструктивные характеристики и параметры</w:t>
            </w:r>
          </w:p>
        </w:tc>
        <w:tc>
          <w:tcPr>
            <w:tcW w:w="1418" w:type="dxa"/>
            <w:vAlign w:val="bottom"/>
          </w:tcPr>
          <w:p w14:paraId="6B961E35"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16B7532A" w14:textId="77777777" w:rsidTr="00A83AE4">
        <w:tc>
          <w:tcPr>
            <w:tcW w:w="9385" w:type="dxa"/>
            <w:gridSpan w:val="2"/>
          </w:tcPr>
          <w:p w14:paraId="381CA7F2" w14:textId="77777777" w:rsidR="00A83AE4" w:rsidRPr="0011435C" w:rsidRDefault="00A83AE4" w:rsidP="00A83AE4">
            <w:pPr>
              <w:pStyle w:val="afffffd"/>
              <w:numPr>
                <w:ilvl w:val="1"/>
                <w:numId w:val="46"/>
              </w:numPr>
              <w:tabs>
                <w:tab w:val="left" w:pos="1470"/>
              </w:tabs>
              <w:suppressAutoHyphens w:val="0"/>
              <w:contextualSpacing/>
              <w:rPr>
                <w:rFonts w:ascii="Times New Roman" w:hAnsi="Times New Roman" w:cs="Times New Roman"/>
                <w:sz w:val="24"/>
                <w:szCs w:val="24"/>
              </w:rPr>
            </w:pPr>
            <w:r w:rsidRPr="0011435C">
              <w:rPr>
                <w:rFonts w:ascii="Times New Roman" w:eastAsia="Arial" w:hAnsi="Times New Roman" w:cs="Times New Roman"/>
                <w:sz w:val="24"/>
                <w:szCs w:val="24"/>
              </w:rPr>
              <w:t>Цветной жидкокристаллический монитор высокого разрешения с антибликовым покрытием</w:t>
            </w:r>
          </w:p>
        </w:tc>
        <w:tc>
          <w:tcPr>
            <w:tcW w:w="1418" w:type="dxa"/>
            <w:vAlign w:val="bottom"/>
          </w:tcPr>
          <w:p w14:paraId="3E63D38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0AA0067" w14:textId="77777777" w:rsidTr="00A83AE4">
        <w:tc>
          <w:tcPr>
            <w:tcW w:w="9385" w:type="dxa"/>
            <w:gridSpan w:val="2"/>
            <w:vAlign w:val="bottom"/>
          </w:tcPr>
          <w:p w14:paraId="11FE39AB"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Диагональ, дюйм,  не менее</w:t>
            </w:r>
          </w:p>
        </w:tc>
        <w:tc>
          <w:tcPr>
            <w:tcW w:w="1418" w:type="dxa"/>
            <w:vAlign w:val="bottom"/>
          </w:tcPr>
          <w:p w14:paraId="60F70C91"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21,5</w:t>
            </w:r>
          </w:p>
        </w:tc>
      </w:tr>
      <w:tr w:rsidR="00A83AE4" w:rsidRPr="000F3FF7" w14:paraId="456484AB" w14:textId="77777777" w:rsidTr="00A83AE4">
        <w:tc>
          <w:tcPr>
            <w:tcW w:w="9385" w:type="dxa"/>
            <w:gridSpan w:val="2"/>
            <w:vAlign w:val="bottom"/>
          </w:tcPr>
          <w:p w14:paraId="14DE2E36"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Разрешение, пиксель, не менее</w:t>
            </w:r>
          </w:p>
        </w:tc>
        <w:tc>
          <w:tcPr>
            <w:tcW w:w="1418" w:type="dxa"/>
            <w:vAlign w:val="bottom"/>
          </w:tcPr>
          <w:p w14:paraId="2A9F895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1920x1080</w:t>
            </w:r>
          </w:p>
        </w:tc>
      </w:tr>
      <w:tr w:rsidR="00A83AE4" w:rsidRPr="000F3FF7" w14:paraId="1BDD6CF2" w14:textId="77777777" w:rsidTr="00A83AE4">
        <w:tc>
          <w:tcPr>
            <w:tcW w:w="9385" w:type="dxa"/>
            <w:gridSpan w:val="2"/>
            <w:vAlign w:val="bottom"/>
          </w:tcPr>
          <w:p w14:paraId="3C425CD7"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Устройства ввода</w:t>
            </w:r>
          </w:p>
        </w:tc>
        <w:tc>
          <w:tcPr>
            <w:tcW w:w="1418" w:type="dxa"/>
          </w:tcPr>
          <w:p w14:paraId="58F075A0"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6DA1D50" w14:textId="77777777" w:rsidTr="00A83AE4">
        <w:tc>
          <w:tcPr>
            <w:tcW w:w="9385" w:type="dxa"/>
            <w:gridSpan w:val="2"/>
            <w:vAlign w:val="bottom"/>
          </w:tcPr>
          <w:p w14:paraId="18A93005"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Функциональная клавиатура</w:t>
            </w:r>
          </w:p>
        </w:tc>
        <w:tc>
          <w:tcPr>
            <w:tcW w:w="1418" w:type="dxa"/>
          </w:tcPr>
          <w:p w14:paraId="2DA3FAD2"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0BBC35F2" w14:textId="77777777" w:rsidTr="00A83AE4">
        <w:tc>
          <w:tcPr>
            <w:tcW w:w="9385" w:type="dxa"/>
            <w:gridSpan w:val="2"/>
          </w:tcPr>
          <w:p w14:paraId="78A3436D" w14:textId="77777777" w:rsidR="00A83AE4" w:rsidRPr="0011435C" w:rsidRDefault="00A83AE4" w:rsidP="00A83AE4">
            <w:pPr>
              <w:pStyle w:val="afffffd"/>
              <w:numPr>
                <w:ilvl w:val="1"/>
                <w:numId w:val="46"/>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Порты</w:t>
            </w:r>
          </w:p>
        </w:tc>
        <w:tc>
          <w:tcPr>
            <w:tcW w:w="1418" w:type="dxa"/>
          </w:tcPr>
          <w:p w14:paraId="2A5EA3BC"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BD8B1D1" w14:textId="77777777" w:rsidTr="00A83AE4">
        <w:tc>
          <w:tcPr>
            <w:tcW w:w="9385" w:type="dxa"/>
            <w:gridSpan w:val="2"/>
            <w:vAlign w:val="bottom"/>
          </w:tcPr>
          <w:p w14:paraId="4E6E45CD"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портов для подключения УЗ датчиков, шт., не менее</w:t>
            </w:r>
          </w:p>
        </w:tc>
        <w:tc>
          <w:tcPr>
            <w:tcW w:w="1418" w:type="dxa"/>
            <w:vAlign w:val="bottom"/>
          </w:tcPr>
          <w:p w14:paraId="7778AED9"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4</w:t>
            </w:r>
          </w:p>
        </w:tc>
      </w:tr>
      <w:tr w:rsidR="00A83AE4" w:rsidRPr="000F3FF7" w14:paraId="424B41C8" w14:textId="77777777" w:rsidTr="00A83AE4">
        <w:tc>
          <w:tcPr>
            <w:tcW w:w="9385" w:type="dxa"/>
            <w:gridSpan w:val="2"/>
            <w:vAlign w:val="bottom"/>
          </w:tcPr>
          <w:p w14:paraId="732A89D8"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Количество USB-портов, шт., не менее</w:t>
            </w:r>
          </w:p>
        </w:tc>
        <w:tc>
          <w:tcPr>
            <w:tcW w:w="1418" w:type="dxa"/>
            <w:vAlign w:val="bottom"/>
          </w:tcPr>
          <w:p w14:paraId="41F72B77"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6</w:t>
            </w:r>
          </w:p>
        </w:tc>
      </w:tr>
      <w:tr w:rsidR="00A83AE4" w:rsidRPr="000F3FF7" w14:paraId="0A9670B4" w14:textId="77777777" w:rsidTr="00A83AE4">
        <w:tc>
          <w:tcPr>
            <w:tcW w:w="9385" w:type="dxa"/>
            <w:gridSpan w:val="2"/>
            <w:vAlign w:val="bottom"/>
          </w:tcPr>
          <w:p w14:paraId="5C276F6B" w14:textId="77777777" w:rsidR="00A83AE4" w:rsidRPr="0011435C" w:rsidRDefault="00A83AE4" w:rsidP="00A83AE4">
            <w:pPr>
              <w:pStyle w:val="afffffd"/>
              <w:numPr>
                <w:ilvl w:val="2"/>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Внешний сетевой порт</w:t>
            </w:r>
          </w:p>
        </w:tc>
        <w:tc>
          <w:tcPr>
            <w:tcW w:w="1418" w:type="dxa"/>
          </w:tcPr>
          <w:p w14:paraId="6FEA4CEF"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0F3FF7" w14:paraId="62AB2EAC" w14:textId="77777777" w:rsidTr="00A83AE4">
        <w:tc>
          <w:tcPr>
            <w:tcW w:w="9385" w:type="dxa"/>
            <w:gridSpan w:val="2"/>
            <w:vAlign w:val="bottom"/>
          </w:tcPr>
          <w:p w14:paraId="486E50E1"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proofErr w:type="gramStart"/>
            <w:r w:rsidRPr="0011435C">
              <w:rPr>
                <w:rFonts w:ascii="Times New Roman" w:eastAsia="Arial" w:hAnsi="Times New Roman" w:cs="Times New Roman"/>
                <w:sz w:val="24"/>
                <w:szCs w:val="24"/>
              </w:rPr>
              <w:t>Масса-габаритные</w:t>
            </w:r>
            <w:proofErr w:type="gramEnd"/>
            <w:r w:rsidRPr="0011435C">
              <w:rPr>
                <w:rFonts w:ascii="Times New Roman" w:eastAsia="Arial" w:hAnsi="Times New Roman" w:cs="Times New Roman"/>
                <w:sz w:val="24"/>
                <w:szCs w:val="24"/>
              </w:rPr>
              <w:t xml:space="preserve"> характеристики</w:t>
            </w:r>
          </w:p>
        </w:tc>
        <w:tc>
          <w:tcPr>
            <w:tcW w:w="1418" w:type="dxa"/>
          </w:tcPr>
          <w:p w14:paraId="4B219703" w14:textId="77777777" w:rsidR="00A83AE4" w:rsidRPr="0011435C" w:rsidRDefault="00A83AE4" w:rsidP="00A83AE4">
            <w:pPr>
              <w:spacing w:line="0" w:lineRule="atLeast"/>
              <w:ind w:left="35"/>
              <w:jc w:val="center"/>
              <w:rPr>
                <w:rFonts w:eastAsia="Arial"/>
                <w:sz w:val="24"/>
                <w:szCs w:val="24"/>
              </w:rPr>
            </w:pPr>
          </w:p>
        </w:tc>
      </w:tr>
      <w:tr w:rsidR="00A83AE4" w:rsidRPr="000F3FF7" w14:paraId="34B52580" w14:textId="77777777" w:rsidTr="00A83AE4">
        <w:tc>
          <w:tcPr>
            <w:tcW w:w="9385" w:type="dxa"/>
            <w:gridSpan w:val="2"/>
          </w:tcPr>
          <w:p w14:paraId="5C2A5B7E" w14:textId="77777777" w:rsidR="00A83AE4" w:rsidRPr="0011435C" w:rsidRDefault="00A83AE4" w:rsidP="00A83AE4">
            <w:pPr>
              <w:pStyle w:val="afffffd"/>
              <w:numPr>
                <w:ilvl w:val="2"/>
                <w:numId w:val="46"/>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Габаритные размеры (длина х ширина х высота), </w:t>
            </w:r>
            <w:proofErr w:type="gramStart"/>
            <w:r w:rsidRPr="0011435C">
              <w:rPr>
                <w:rFonts w:ascii="Times New Roman" w:eastAsia="Arial" w:hAnsi="Times New Roman" w:cs="Times New Roman"/>
                <w:sz w:val="24"/>
                <w:szCs w:val="24"/>
              </w:rPr>
              <w:t>мм</w:t>
            </w:r>
            <w:proofErr w:type="gramEnd"/>
            <w:r w:rsidRPr="0011435C">
              <w:rPr>
                <w:rFonts w:ascii="Times New Roman" w:eastAsia="Arial" w:hAnsi="Times New Roman" w:cs="Times New Roman"/>
                <w:sz w:val="24"/>
                <w:szCs w:val="24"/>
              </w:rPr>
              <w:t>, не более</w:t>
            </w:r>
          </w:p>
        </w:tc>
        <w:tc>
          <w:tcPr>
            <w:tcW w:w="1418" w:type="dxa"/>
          </w:tcPr>
          <w:p w14:paraId="6004D6E6"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983х 572x1156</w:t>
            </w:r>
          </w:p>
        </w:tc>
      </w:tr>
      <w:tr w:rsidR="00A83AE4" w:rsidRPr="00C56F12" w14:paraId="0AECDC64" w14:textId="77777777" w:rsidTr="00A83AE4">
        <w:tc>
          <w:tcPr>
            <w:tcW w:w="9385" w:type="dxa"/>
            <w:gridSpan w:val="2"/>
          </w:tcPr>
          <w:p w14:paraId="246C6137" w14:textId="77777777" w:rsidR="00A83AE4" w:rsidRPr="0011435C" w:rsidRDefault="00A83AE4" w:rsidP="00A83AE4">
            <w:pPr>
              <w:pStyle w:val="afffffd"/>
              <w:numPr>
                <w:ilvl w:val="2"/>
                <w:numId w:val="46"/>
              </w:numPr>
              <w:tabs>
                <w:tab w:val="left" w:pos="1470"/>
              </w:tabs>
              <w:suppressAutoHyphens w:val="0"/>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Масса, </w:t>
            </w:r>
            <w:proofErr w:type="gramStart"/>
            <w:r w:rsidRPr="0011435C">
              <w:rPr>
                <w:rFonts w:ascii="Times New Roman" w:eastAsia="Arial" w:hAnsi="Times New Roman" w:cs="Times New Roman"/>
                <w:sz w:val="24"/>
                <w:szCs w:val="24"/>
              </w:rPr>
              <w:t>кг</w:t>
            </w:r>
            <w:proofErr w:type="gramEnd"/>
            <w:r w:rsidRPr="0011435C">
              <w:rPr>
                <w:rFonts w:ascii="Times New Roman" w:eastAsia="Arial" w:hAnsi="Times New Roman" w:cs="Times New Roman"/>
                <w:sz w:val="24"/>
                <w:szCs w:val="24"/>
              </w:rPr>
              <w:t>, не более</w:t>
            </w:r>
          </w:p>
        </w:tc>
        <w:tc>
          <w:tcPr>
            <w:tcW w:w="1418" w:type="dxa"/>
            <w:vAlign w:val="bottom"/>
          </w:tcPr>
          <w:p w14:paraId="6CDA39E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84,1</w:t>
            </w:r>
          </w:p>
        </w:tc>
      </w:tr>
      <w:tr w:rsidR="00A83AE4" w:rsidRPr="00C56F12" w14:paraId="2CAC7091" w14:textId="77777777" w:rsidTr="00A83AE4">
        <w:tc>
          <w:tcPr>
            <w:tcW w:w="9385" w:type="dxa"/>
            <w:gridSpan w:val="2"/>
            <w:vAlign w:val="bottom"/>
          </w:tcPr>
          <w:p w14:paraId="3BCFB116" w14:textId="77777777" w:rsidR="00A83AE4" w:rsidRPr="0011435C" w:rsidRDefault="00A83AE4" w:rsidP="00A83AE4">
            <w:pPr>
              <w:pStyle w:val="afffffd"/>
              <w:numPr>
                <w:ilvl w:val="0"/>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Электропитание</w:t>
            </w:r>
          </w:p>
        </w:tc>
        <w:tc>
          <w:tcPr>
            <w:tcW w:w="1418" w:type="dxa"/>
            <w:vAlign w:val="bottom"/>
          </w:tcPr>
          <w:p w14:paraId="29C95AC8" w14:textId="77777777" w:rsidR="00A83AE4" w:rsidRPr="0011435C" w:rsidRDefault="00A83AE4" w:rsidP="00A83AE4">
            <w:pPr>
              <w:spacing w:line="0" w:lineRule="atLeast"/>
              <w:ind w:left="35"/>
              <w:jc w:val="center"/>
              <w:rPr>
                <w:rFonts w:eastAsia="Arial"/>
                <w:sz w:val="24"/>
                <w:szCs w:val="24"/>
              </w:rPr>
            </w:pPr>
          </w:p>
        </w:tc>
      </w:tr>
      <w:tr w:rsidR="00A83AE4" w:rsidRPr="00C56F12" w14:paraId="3870B438" w14:textId="77777777" w:rsidTr="00A83AE4">
        <w:tc>
          <w:tcPr>
            <w:tcW w:w="9385" w:type="dxa"/>
            <w:gridSpan w:val="2"/>
            <w:vAlign w:val="bottom"/>
          </w:tcPr>
          <w:p w14:paraId="6E673035"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Аккумуляторная батарея</w:t>
            </w:r>
          </w:p>
        </w:tc>
        <w:tc>
          <w:tcPr>
            <w:tcW w:w="1418" w:type="dxa"/>
          </w:tcPr>
          <w:p w14:paraId="07B150AD"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C56F12" w14:paraId="5E0ACFC3" w14:textId="77777777" w:rsidTr="00A83AE4">
        <w:tc>
          <w:tcPr>
            <w:tcW w:w="9385" w:type="dxa"/>
            <w:gridSpan w:val="2"/>
            <w:vAlign w:val="bottom"/>
          </w:tcPr>
          <w:p w14:paraId="56BEAB19"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Напряжение 220В/50 Гц</w:t>
            </w:r>
          </w:p>
        </w:tc>
        <w:tc>
          <w:tcPr>
            <w:tcW w:w="1418" w:type="dxa"/>
            <w:vAlign w:val="bottom"/>
          </w:tcPr>
          <w:p w14:paraId="6BB6C75B"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Наличие</w:t>
            </w:r>
          </w:p>
        </w:tc>
      </w:tr>
      <w:tr w:rsidR="00A83AE4" w:rsidRPr="00C56F12" w14:paraId="7D6DB861" w14:textId="77777777" w:rsidTr="00A83AE4">
        <w:tc>
          <w:tcPr>
            <w:tcW w:w="9385" w:type="dxa"/>
            <w:gridSpan w:val="2"/>
            <w:vAlign w:val="bottom"/>
          </w:tcPr>
          <w:p w14:paraId="5FD166A5" w14:textId="77777777" w:rsidR="00A83AE4" w:rsidRPr="0011435C" w:rsidRDefault="00A83AE4" w:rsidP="00A83AE4">
            <w:pPr>
              <w:pStyle w:val="afffffd"/>
              <w:numPr>
                <w:ilvl w:val="1"/>
                <w:numId w:val="46"/>
              </w:numPr>
              <w:suppressAutoHyphens w:val="0"/>
              <w:spacing w:line="0" w:lineRule="atLeast"/>
              <w:contextualSpacing/>
              <w:rPr>
                <w:rFonts w:ascii="Times New Roman" w:eastAsia="Arial" w:hAnsi="Times New Roman" w:cs="Times New Roman"/>
                <w:sz w:val="24"/>
                <w:szCs w:val="24"/>
              </w:rPr>
            </w:pPr>
            <w:r w:rsidRPr="0011435C">
              <w:rPr>
                <w:rFonts w:ascii="Times New Roman" w:eastAsia="Arial" w:hAnsi="Times New Roman" w:cs="Times New Roman"/>
                <w:sz w:val="24"/>
                <w:szCs w:val="24"/>
              </w:rPr>
              <w:t xml:space="preserve">Потребляемая мощность, </w:t>
            </w:r>
            <w:proofErr w:type="spellStart"/>
            <w:r w:rsidRPr="0011435C">
              <w:rPr>
                <w:rFonts w:ascii="Times New Roman" w:eastAsia="Arial" w:hAnsi="Times New Roman" w:cs="Times New Roman"/>
                <w:sz w:val="24"/>
                <w:szCs w:val="24"/>
              </w:rPr>
              <w:t>кВА</w:t>
            </w:r>
            <w:proofErr w:type="spellEnd"/>
            <w:r w:rsidRPr="0011435C">
              <w:rPr>
                <w:rFonts w:ascii="Times New Roman" w:eastAsia="Arial" w:hAnsi="Times New Roman" w:cs="Times New Roman"/>
                <w:sz w:val="24"/>
                <w:szCs w:val="24"/>
              </w:rPr>
              <w:t>, не более</w:t>
            </w:r>
          </w:p>
        </w:tc>
        <w:tc>
          <w:tcPr>
            <w:tcW w:w="1418" w:type="dxa"/>
            <w:vAlign w:val="bottom"/>
          </w:tcPr>
          <w:p w14:paraId="7F5BBCFA" w14:textId="77777777" w:rsidR="00A83AE4" w:rsidRPr="0011435C" w:rsidRDefault="00A83AE4" w:rsidP="00A83AE4">
            <w:pPr>
              <w:spacing w:line="0" w:lineRule="atLeast"/>
              <w:ind w:left="35"/>
              <w:jc w:val="center"/>
              <w:rPr>
                <w:rFonts w:eastAsia="Arial"/>
                <w:sz w:val="24"/>
                <w:szCs w:val="24"/>
              </w:rPr>
            </w:pPr>
            <w:r w:rsidRPr="0011435C">
              <w:rPr>
                <w:rFonts w:eastAsia="Arial"/>
                <w:sz w:val="24"/>
                <w:szCs w:val="24"/>
              </w:rPr>
              <w:t>0,289</w:t>
            </w:r>
          </w:p>
        </w:tc>
      </w:tr>
      <w:tr w:rsidR="00EA18B0" w:rsidRPr="00C56F12" w14:paraId="0E600D4F" w14:textId="77777777" w:rsidTr="00A83AE4">
        <w:tc>
          <w:tcPr>
            <w:tcW w:w="9385" w:type="dxa"/>
            <w:gridSpan w:val="2"/>
            <w:vAlign w:val="bottom"/>
          </w:tcPr>
          <w:p w14:paraId="6A8E3943" w14:textId="7B9BF7CE" w:rsidR="00EA18B0" w:rsidRPr="00EA18B0" w:rsidRDefault="00EA18B0" w:rsidP="00EA18B0">
            <w:pPr>
              <w:spacing w:line="0" w:lineRule="atLeast"/>
              <w:contextualSpacing/>
              <w:rPr>
                <w:rFonts w:eastAsia="Arial"/>
                <w:sz w:val="24"/>
                <w:szCs w:val="24"/>
              </w:rPr>
            </w:pPr>
            <w:r w:rsidRPr="00EA18B0">
              <w:rPr>
                <w:rFonts w:eastAsia="Arial"/>
                <w:sz w:val="24"/>
                <w:szCs w:val="24"/>
              </w:rPr>
              <w:t>12. Гарантий срок, кол-во месяцев</w:t>
            </w:r>
            <w:r w:rsidRPr="00EA18B0">
              <w:rPr>
                <w:rFonts w:eastAsia="Arial"/>
                <w:sz w:val="24"/>
                <w:szCs w:val="24"/>
              </w:rPr>
              <w:tab/>
            </w:r>
          </w:p>
        </w:tc>
        <w:tc>
          <w:tcPr>
            <w:tcW w:w="1418" w:type="dxa"/>
            <w:vAlign w:val="bottom"/>
          </w:tcPr>
          <w:p w14:paraId="6D37BD24" w14:textId="297E8DD4" w:rsidR="00EA18B0" w:rsidRPr="0011435C" w:rsidRDefault="00EA18B0" w:rsidP="00A83AE4">
            <w:pPr>
              <w:spacing w:line="0" w:lineRule="atLeast"/>
              <w:ind w:left="35"/>
              <w:jc w:val="center"/>
              <w:rPr>
                <w:rFonts w:eastAsia="Arial"/>
                <w:sz w:val="24"/>
                <w:szCs w:val="24"/>
              </w:rPr>
            </w:pPr>
            <w:r>
              <w:rPr>
                <w:rFonts w:eastAsia="Arial"/>
                <w:sz w:val="24"/>
                <w:szCs w:val="24"/>
              </w:rPr>
              <w:t>12</w:t>
            </w:r>
          </w:p>
        </w:tc>
      </w:tr>
    </w:tbl>
    <w:p w14:paraId="5D252E73" w14:textId="77777777" w:rsidR="00E3265A" w:rsidRDefault="00E3265A"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p>
    <w:p w14:paraId="32AC1D8E" w14:textId="566AE021" w:rsidR="00B40A42" w:rsidRDefault="00A83AE4"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 xml:space="preserve">*Срок поставки, включая ввод в эксплуатацию, обучение </w:t>
      </w:r>
      <w:r w:rsidR="00B40A42">
        <w:rPr>
          <w:rFonts w:ascii="Times New Roman" w:eastAsia="Times New Roman" w:hAnsi="Times New Roman" w:cs="Times New Roman"/>
          <w:b/>
          <w:sz w:val="24"/>
          <w:szCs w:val="24"/>
          <w:lang w:eastAsia="ar-SA"/>
        </w:rPr>
        <w:t xml:space="preserve">специалистов на рабочем месте, </w:t>
      </w:r>
    </w:p>
    <w:p w14:paraId="4E6C3E0E" w14:textId="6271613C" w:rsidR="00A83AE4" w:rsidRPr="00AF5BF8" w:rsidRDefault="00A83AE4" w:rsidP="00A83AE4">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AF5BF8">
        <w:rPr>
          <w:rFonts w:ascii="Times New Roman" w:eastAsia="Times New Roman" w:hAnsi="Times New Roman" w:cs="Times New Roman"/>
          <w:b/>
          <w:sz w:val="24"/>
          <w:szCs w:val="24"/>
          <w:lang w:eastAsia="ar-SA"/>
        </w:rPr>
        <w:t xml:space="preserve">8 недель. </w:t>
      </w:r>
    </w:p>
    <w:p w14:paraId="6DF5B430" w14:textId="77777777" w:rsidR="00B40A42" w:rsidRDefault="00B40A42" w:rsidP="00B40A42">
      <w:pPr>
        <w:widowControl w:val="0"/>
        <w:suppressAutoHyphens/>
        <w:autoSpaceDE w:val="0"/>
        <w:spacing w:after="0" w:line="240" w:lineRule="auto"/>
        <w:rPr>
          <w:rFonts w:ascii="Times New Roman" w:eastAsia="Times New Roman" w:hAnsi="Times New Roman" w:cs="Times New Roman"/>
          <w:b/>
          <w:sz w:val="24"/>
          <w:szCs w:val="24"/>
          <w:lang w:eastAsia="ar-SA"/>
        </w:rPr>
      </w:pPr>
    </w:p>
    <w:p w14:paraId="491AE827"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13C433D4"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03456E5C"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4623C7EC"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178881F3"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48B09927"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52FA9CB9"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1134E283" w14:textId="77777777" w:rsidR="00E3265A" w:rsidRDefault="00E3265A"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060E859C" w14:textId="08E8C0F0" w:rsidR="00B40A42" w:rsidRDefault="00B40A42"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r w:rsidRPr="00721D4B">
        <w:rPr>
          <w:rFonts w:ascii="Times New Roman" w:eastAsia="Times New Roman" w:hAnsi="Times New Roman" w:cs="Times New Roman"/>
          <w:b/>
          <w:sz w:val="24"/>
          <w:szCs w:val="24"/>
          <w:lang w:eastAsia="ar-SA"/>
        </w:rPr>
        <w:lastRenderedPageBreak/>
        <w:t>ФОРМА №1</w:t>
      </w:r>
    </w:p>
    <w:p w14:paraId="762861FF" w14:textId="77777777" w:rsidR="00B40A42" w:rsidRPr="00721D4B" w:rsidRDefault="00B40A42" w:rsidP="00B40A4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p>
    <w:p w14:paraId="064479E9"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 xml:space="preserve">                                                                                                        ______________________________________</w:t>
      </w:r>
    </w:p>
    <w:p w14:paraId="0C05A64E" w14:textId="77777777" w:rsidR="00B40A42" w:rsidRPr="00B15EB0"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p>
    <w:p w14:paraId="4FC9BCD3"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 xml:space="preserve">                                                                                                           _______________________________________</w:t>
      </w:r>
    </w:p>
    <w:p w14:paraId="095DD73A"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p>
    <w:p w14:paraId="7016871C" w14:textId="77777777" w:rsidR="00B40A42" w:rsidRPr="00B15EB0" w:rsidRDefault="00B40A42" w:rsidP="00B40A42">
      <w:pPr>
        <w:widowControl w:val="0"/>
        <w:autoSpaceDE w:val="0"/>
        <w:autoSpaceDN w:val="0"/>
        <w:adjustRightInd w:val="0"/>
        <w:spacing w:after="0" w:line="240" w:lineRule="auto"/>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t xml:space="preserve">                   _________________________</w:t>
      </w:r>
    </w:p>
    <w:p w14:paraId="2B4A4279" w14:textId="7673D128" w:rsidR="00B40A42" w:rsidRDefault="00B40A42" w:rsidP="00B40A42">
      <w:pPr>
        <w:widowControl w:val="0"/>
        <w:suppressAutoHyphens/>
        <w:autoSpaceDE w:val="0"/>
        <w:spacing w:after="0" w:line="240" w:lineRule="auto"/>
        <w:ind w:left="5760" w:right="-2"/>
        <w:rPr>
          <w:rFonts w:ascii="Times New Roman" w:eastAsia="Times New Roman" w:hAnsi="Times New Roman" w:cs="Times New Roman"/>
          <w:color w:val="FF0000"/>
          <w:sz w:val="24"/>
          <w:szCs w:val="24"/>
          <w:lang w:eastAsia="ar-SA"/>
        </w:rPr>
      </w:pPr>
    </w:p>
    <w:p w14:paraId="010AD55C" w14:textId="1CCD9FAE" w:rsidR="00E3265A" w:rsidRPr="00125E7A" w:rsidRDefault="00E3265A" w:rsidP="00B40A42">
      <w:pPr>
        <w:widowControl w:val="0"/>
        <w:suppressAutoHyphens/>
        <w:autoSpaceDE w:val="0"/>
        <w:spacing w:after="0" w:line="240" w:lineRule="auto"/>
        <w:ind w:left="5760" w:right="-2"/>
        <w:rPr>
          <w:rFonts w:ascii="Times New Roman" w:eastAsia="Times New Roman" w:hAnsi="Times New Roman" w:cs="Times New Roman"/>
          <w:color w:val="FF0000"/>
          <w:sz w:val="24"/>
          <w:szCs w:val="24"/>
          <w:lang w:eastAsia="ar-SA"/>
        </w:rPr>
      </w:pPr>
    </w:p>
    <w:p w14:paraId="5AE4D4D4" w14:textId="77777777" w:rsidR="00B40A42" w:rsidRPr="00721D4B" w:rsidRDefault="00B40A42" w:rsidP="00B40A42">
      <w:pPr>
        <w:widowControl w:val="0"/>
        <w:suppressAutoHyphens/>
        <w:autoSpaceDE w:val="0"/>
        <w:spacing w:after="0" w:line="240" w:lineRule="auto"/>
        <w:ind w:left="-709"/>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 xml:space="preserve">Заявка </w:t>
      </w:r>
    </w:p>
    <w:p w14:paraId="17C59DB0" w14:textId="77777777"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bCs/>
          <w:sz w:val="24"/>
          <w:szCs w:val="24"/>
          <w:lang w:eastAsia="ar-SA"/>
        </w:rPr>
      </w:pPr>
      <w:r w:rsidRPr="00290291">
        <w:rPr>
          <w:rFonts w:ascii="Times New Roman" w:eastAsia="Times New Roman" w:hAnsi="Times New Roman" w:cs="Times New Roman"/>
          <w:b/>
          <w:bCs/>
          <w:sz w:val="24"/>
          <w:szCs w:val="24"/>
          <w:lang w:eastAsia="ar-SA"/>
        </w:rPr>
        <w:t xml:space="preserve">на участие в открытом конкурсе по квалификационному отбору участника для заключения с АО «Каспийский Трубопроводный Консорциум – </w:t>
      </w:r>
      <w:proofErr w:type="gramStart"/>
      <w:r w:rsidRPr="00290291">
        <w:rPr>
          <w:rFonts w:ascii="Times New Roman" w:eastAsia="Times New Roman" w:hAnsi="Times New Roman" w:cs="Times New Roman"/>
          <w:b/>
          <w:bCs/>
          <w:sz w:val="24"/>
          <w:szCs w:val="24"/>
          <w:lang w:eastAsia="ar-SA"/>
        </w:rPr>
        <w:t>Р</w:t>
      </w:r>
      <w:proofErr w:type="gramEnd"/>
      <w:r w:rsidRPr="00290291">
        <w:rPr>
          <w:rFonts w:ascii="Times New Roman" w:eastAsia="Times New Roman" w:hAnsi="Times New Roman" w:cs="Times New Roman"/>
          <w:b/>
          <w:bCs/>
          <w:sz w:val="24"/>
          <w:szCs w:val="24"/>
          <w:lang w:eastAsia="ar-SA"/>
        </w:rPr>
        <w:t>»</w:t>
      </w:r>
      <w:r>
        <w:rPr>
          <w:rFonts w:ascii="Times New Roman" w:eastAsia="Times New Roman" w:hAnsi="Times New Roman" w:cs="Times New Roman"/>
          <w:b/>
          <w:bCs/>
          <w:sz w:val="24"/>
          <w:szCs w:val="24"/>
          <w:lang w:eastAsia="ar-SA"/>
        </w:rPr>
        <w:t xml:space="preserve"> </w:t>
      </w:r>
      <w:r w:rsidRPr="00290291">
        <w:rPr>
          <w:rFonts w:ascii="Times New Roman" w:eastAsia="Times New Roman" w:hAnsi="Times New Roman" w:cs="Times New Roman"/>
          <w:b/>
          <w:bCs/>
          <w:sz w:val="24"/>
          <w:szCs w:val="24"/>
          <w:lang w:eastAsia="ar-SA"/>
        </w:rPr>
        <w:t>договора поставки медицинского оборудования для</w:t>
      </w:r>
      <w:r>
        <w:rPr>
          <w:rFonts w:ascii="Times New Roman" w:eastAsia="Times New Roman" w:hAnsi="Times New Roman" w:cs="Times New Roman"/>
          <w:b/>
          <w:bCs/>
          <w:sz w:val="24"/>
          <w:szCs w:val="24"/>
          <w:lang w:eastAsia="ar-SA"/>
        </w:rPr>
        <w:t>:</w:t>
      </w:r>
    </w:p>
    <w:p w14:paraId="133F2628" w14:textId="77777777"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bCs/>
          <w:sz w:val="24"/>
          <w:szCs w:val="24"/>
          <w:lang w:eastAsia="ar-SA"/>
        </w:rPr>
        <w:t xml:space="preserve">- </w:t>
      </w:r>
      <w:r w:rsidRPr="00EB7F13">
        <w:rPr>
          <w:rFonts w:ascii="Times New Roman" w:eastAsia="Times New Roman" w:hAnsi="Times New Roman" w:cs="Times New Roman"/>
          <w:b/>
          <w:sz w:val="24"/>
          <w:szCs w:val="24"/>
          <w:lang w:eastAsia="ar-SA"/>
        </w:rPr>
        <w:t xml:space="preserve">муниципального бюджетного учреждения «Городская больница №1» управления здравоохранения муниципального образования г. Новороссийск,  </w:t>
      </w:r>
    </w:p>
    <w:p w14:paraId="78A78F5D" w14:textId="77777777"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 xml:space="preserve">муниципального бюджетного учреждения «Городская больница №4» управления здравоохранения муниципального образования г. Новороссийск, </w:t>
      </w:r>
    </w:p>
    <w:p w14:paraId="4F33E3E3" w14:textId="7926EC6A"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автономного у</w:t>
      </w:r>
      <w:r w:rsidR="00B25C40">
        <w:rPr>
          <w:rFonts w:ascii="Times New Roman" w:eastAsia="Times New Roman" w:hAnsi="Times New Roman" w:cs="Times New Roman"/>
          <w:b/>
          <w:sz w:val="24"/>
          <w:szCs w:val="24"/>
          <w:lang w:eastAsia="ar-SA"/>
        </w:rPr>
        <w:t>чреждения «Перинатальный центр»</w:t>
      </w:r>
      <w:r w:rsidRPr="00EB7F13">
        <w:rPr>
          <w:rFonts w:ascii="Times New Roman" w:eastAsia="Times New Roman" w:hAnsi="Times New Roman" w:cs="Times New Roman"/>
          <w:b/>
          <w:sz w:val="24"/>
          <w:szCs w:val="24"/>
          <w:lang w:eastAsia="ar-SA"/>
        </w:rPr>
        <w:t xml:space="preserve"> управления здравоохранения муниципального образования г. Новороссийск, </w:t>
      </w:r>
    </w:p>
    <w:p w14:paraId="14BA541C" w14:textId="77777777"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4B396514" w14:textId="2AEFA10B"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бюджетного уч</w:t>
      </w:r>
      <w:r w:rsidR="00B25C40">
        <w:rPr>
          <w:rFonts w:ascii="Times New Roman" w:eastAsia="Times New Roman" w:hAnsi="Times New Roman" w:cs="Times New Roman"/>
          <w:b/>
          <w:sz w:val="24"/>
          <w:szCs w:val="24"/>
          <w:lang w:eastAsia="ar-SA"/>
        </w:rPr>
        <w:t>реждения «Городская поликлиника</w:t>
      </w:r>
      <w:r w:rsidRPr="00EB7F13">
        <w:rPr>
          <w:rFonts w:ascii="Times New Roman" w:eastAsia="Times New Roman" w:hAnsi="Times New Roman" w:cs="Times New Roman"/>
          <w:b/>
          <w:sz w:val="24"/>
          <w:szCs w:val="24"/>
          <w:lang w:eastAsia="ar-SA"/>
        </w:rPr>
        <w:t xml:space="preserve"> №1» управления здравоохранения муниципального образования г. Новороссийск, </w:t>
      </w:r>
    </w:p>
    <w:p w14:paraId="73E77EDD" w14:textId="51C9B7E4"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бюджетного учр</w:t>
      </w:r>
      <w:r w:rsidR="00B25C40">
        <w:rPr>
          <w:rFonts w:ascii="Times New Roman" w:eastAsia="Times New Roman" w:hAnsi="Times New Roman" w:cs="Times New Roman"/>
          <w:b/>
          <w:sz w:val="24"/>
          <w:szCs w:val="24"/>
          <w:lang w:eastAsia="ar-SA"/>
        </w:rPr>
        <w:t xml:space="preserve">еждения «Городская поликлиника </w:t>
      </w:r>
      <w:r w:rsidRPr="00EB7F13">
        <w:rPr>
          <w:rFonts w:ascii="Times New Roman" w:eastAsia="Times New Roman" w:hAnsi="Times New Roman" w:cs="Times New Roman"/>
          <w:b/>
          <w:sz w:val="24"/>
          <w:szCs w:val="24"/>
          <w:lang w:eastAsia="ar-SA"/>
        </w:rPr>
        <w:t xml:space="preserve">№3» управления здравоохранения муниципального образования г. Новороссийск, </w:t>
      </w:r>
    </w:p>
    <w:p w14:paraId="12FAD2E2" w14:textId="25D24C51"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бюджетного учр</w:t>
      </w:r>
      <w:r w:rsidR="00B25C40">
        <w:rPr>
          <w:rFonts w:ascii="Times New Roman" w:eastAsia="Times New Roman" w:hAnsi="Times New Roman" w:cs="Times New Roman"/>
          <w:b/>
          <w:sz w:val="24"/>
          <w:szCs w:val="24"/>
          <w:lang w:eastAsia="ar-SA"/>
        </w:rPr>
        <w:t xml:space="preserve">еждения «Городская поликлиника </w:t>
      </w:r>
      <w:r w:rsidRPr="00EB7F13">
        <w:rPr>
          <w:rFonts w:ascii="Times New Roman" w:eastAsia="Times New Roman" w:hAnsi="Times New Roman" w:cs="Times New Roman"/>
          <w:b/>
          <w:sz w:val="24"/>
          <w:szCs w:val="24"/>
          <w:lang w:eastAsia="ar-SA"/>
        </w:rPr>
        <w:t>№4» управления здравоохранения муниципального образования г. Новороссийск,</w:t>
      </w:r>
    </w:p>
    <w:p w14:paraId="3B78DF79" w14:textId="4D4C6168"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r w:rsidRPr="00EB7F13">
        <w:rPr>
          <w:rFonts w:ascii="Times New Roman" w:eastAsia="Times New Roman" w:hAnsi="Times New Roman" w:cs="Times New Roman"/>
          <w:b/>
          <w:sz w:val="24"/>
          <w:szCs w:val="24"/>
          <w:lang w:eastAsia="ar-SA"/>
        </w:rPr>
        <w:t xml:space="preserve"> муниципального бюджетного учр</w:t>
      </w:r>
      <w:r w:rsidR="00B25C40">
        <w:rPr>
          <w:rFonts w:ascii="Times New Roman" w:eastAsia="Times New Roman" w:hAnsi="Times New Roman" w:cs="Times New Roman"/>
          <w:b/>
          <w:sz w:val="24"/>
          <w:szCs w:val="24"/>
          <w:lang w:eastAsia="ar-SA"/>
        </w:rPr>
        <w:t xml:space="preserve">еждения «Городская поликлиника </w:t>
      </w:r>
      <w:r w:rsidRPr="00EB7F13">
        <w:rPr>
          <w:rFonts w:ascii="Times New Roman" w:eastAsia="Times New Roman" w:hAnsi="Times New Roman" w:cs="Times New Roman"/>
          <w:b/>
          <w:sz w:val="24"/>
          <w:szCs w:val="24"/>
          <w:lang w:eastAsia="ar-SA"/>
        </w:rPr>
        <w:t xml:space="preserve">№5» управления здравоохранения муниципального образования г. Новороссийск, </w:t>
      </w:r>
    </w:p>
    <w:p w14:paraId="272207B7" w14:textId="1FF58808"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бюджетного учр</w:t>
      </w:r>
      <w:r w:rsidR="00B25C40">
        <w:rPr>
          <w:rFonts w:ascii="Times New Roman" w:eastAsia="Times New Roman" w:hAnsi="Times New Roman" w:cs="Times New Roman"/>
          <w:b/>
          <w:sz w:val="24"/>
          <w:szCs w:val="24"/>
          <w:lang w:eastAsia="ar-SA"/>
        </w:rPr>
        <w:t xml:space="preserve">еждения «Городская поликлиника </w:t>
      </w:r>
      <w:r w:rsidRPr="00EB7F13">
        <w:rPr>
          <w:rFonts w:ascii="Times New Roman" w:eastAsia="Times New Roman" w:hAnsi="Times New Roman" w:cs="Times New Roman"/>
          <w:b/>
          <w:sz w:val="24"/>
          <w:szCs w:val="24"/>
          <w:lang w:eastAsia="ar-SA"/>
        </w:rPr>
        <w:t>№6» управления здравоохранения муниципального образования г. Новороссийск,</w:t>
      </w:r>
    </w:p>
    <w:p w14:paraId="5F8EBA64" w14:textId="572AD85D"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 xml:space="preserve"> муниципального бюджетного уч</w:t>
      </w:r>
      <w:r w:rsidR="00B25C40">
        <w:rPr>
          <w:rFonts w:ascii="Times New Roman" w:eastAsia="Times New Roman" w:hAnsi="Times New Roman" w:cs="Times New Roman"/>
          <w:b/>
          <w:sz w:val="24"/>
          <w:szCs w:val="24"/>
          <w:lang w:eastAsia="ar-SA"/>
        </w:rPr>
        <w:t>реждения «Городская поликлиника</w:t>
      </w:r>
      <w:r w:rsidRPr="00EB7F13">
        <w:rPr>
          <w:rFonts w:ascii="Times New Roman" w:eastAsia="Times New Roman" w:hAnsi="Times New Roman" w:cs="Times New Roman"/>
          <w:b/>
          <w:sz w:val="24"/>
          <w:szCs w:val="24"/>
          <w:lang w:eastAsia="ar-SA"/>
        </w:rPr>
        <w:t xml:space="preserve"> №7» управления здравоохранения муниципального образования г. Новороссийск, </w:t>
      </w:r>
    </w:p>
    <w:p w14:paraId="0191700A" w14:textId="77777777"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бюджетного учреждения «Детская городская поликлиника» управления здравоохранения муниципального образования г. Новороссийск,</w:t>
      </w:r>
    </w:p>
    <w:p w14:paraId="4383DDB7" w14:textId="29A033FA"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 xml:space="preserve"> муниципального автономного учреждения </w:t>
      </w:r>
      <w:r w:rsidR="00B25C40">
        <w:rPr>
          <w:rFonts w:ascii="Times New Roman" w:eastAsia="Times New Roman" w:hAnsi="Times New Roman" w:cs="Times New Roman"/>
          <w:b/>
          <w:sz w:val="24"/>
          <w:szCs w:val="24"/>
          <w:lang w:eastAsia="ar-SA"/>
        </w:rPr>
        <w:t>«Клинико-диагностический центр»</w:t>
      </w:r>
      <w:r w:rsidRPr="00EB7F13">
        <w:rPr>
          <w:rFonts w:ascii="Times New Roman" w:eastAsia="Times New Roman" w:hAnsi="Times New Roman" w:cs="Times New Roman"/>
          <w:b/>
          <w:sz w:val="24"/>
          <w:szCs w:val="24"/>
          <w:lang w:eastAsia="ar-SA"/>
        </w:rPr>
        <w:t xml:space="preserve"> управления здравоохранения муниципального образования г. Новороссийск, </w:t>
      </w:r>
    </w:p>
    <w:p w14:paraId="34DD8428" w14:textId="73F8F45E" w:rsidR="00B40A42"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EB7F13">
        <w:rPr>
          <w:rFonts w:ascii="Times New Roman" w:eastAsia="Times New Roman" w:hAnsi="Times New Roman" w:cs="Times New Roman"/>
          <w:b/>
          <w:sz w:val="24"/>
          <w:szCs w:val="24"/>
          <w:lang w:eastAsia="ar-SA"/>
        </w:rPr>
        <w:t>муниципального бюджетног</w:t>
      </w:r>
      <w:r w:rsidR="00B25C40">
        <w:rPr>
          <w:rFonts w:ascii="Times New Roman" w:eastAsia="Times New Roman" w:hAnsi="Times New Roman" w:cs="Times New Roman"/>
          <w:b/>
          <w:sz w:val="24"/>
          <w:szCs w:val="24"/>
          <w:lang w:eastAsia="ar-SA"/>
        </w:rPr>
        <w:t xml:space="preserve">о учреждения «Амбулатория </w:t>
      </w:r>
      <w:r w:rsidRPr="00EB7F13">
        <w:rPr>
          <w:rFonts w:ascii="Times New Roman" w:eastAsia="Times New Roman" w:hAnsi="Times New Roman" w:cs="Times New Roman"/>
          <w:b/>
          <w:sz w:val="24"/>
          <w:szCs w:val="24"/>
          <w:lang w:eastAsia="ar-SA"/>
        </w:rPr>
        <w:t xml:space="preserve">№3» управления здравоохранения муниципального образования г. Новороссийск </w:t>
      </w:r>
    </w:p>
    <w:p w14:paraId="3123CD32" w14:textId="77777777" w:rsidR="00B40A42" w:rsidRPr="009B4436" w:rsidRDefault="00B40A42" w:rsidP="00B40A42">
      <w:pPr>
        <w:widowControl w:val="0"/>
        <w:suppressAutoHyphens/>
        <w:autoSpaceDE w:val="0"/>
        <w:spacing w:after="0" w:line="240" w:lineRule="auto"/>
        <w:ind w:left="-709"/>
        <w:jc w:val="center"/>
        <w:rPr>
          <w:rFonts w:ascii="Times New Roman" w:eastAsia="Times New Roman" w:hAnsi="Times New Roman" w:cs="Times New Roman"/>
          <w:b/>
          <w:sz w:val="24"/>
          <w:szCs w:val="24"/>
          <w:lang w:eastAsia="ar-SA"/>
        </w:rPr>
      </w:pPr>
      <w:r w:rsidRPr="00EB7F13">
        <w:rPr>
          <w:rFonts w:ascii="Times New Roman" w:eastAsia="Times New Roman" w:hAnsi="Times New Roman" w:cs="Times New Roman"/>
          <w:b/>
          <w:bCs/>
          <w:sz w:val="24"/>
          <w:szCs w:val="24"/>
          <w:lang w:eastAsia="ar-SA"/>
        </w:rPr>
        <w:t>в рамках проведения</w:t>
      </w:r>
      <w:r w:rsidRPr="00721D4B">
        <w:rPr>
          <w:rFonts w:ascii="Times New Roman" w:eastAsia="Times New Roman" w:hAnsi="Times New Roman" w:cs="Times New Roman"/>
          <w:b/>
          <w:bCs/>
          <w:sz w:val="24"/>
          <w:szCs w:val="24"/>
          <w:lang w:eastAsia="ar-SA"/>
        </w:rPr>
        <w:t xml:space="preserve"> благотворительной программы </w:t>
      </w:r>
    </w:p>
    <w:p w14:paraId="4583C8C3" w14:textId="77777777" w:rsidR="00B40A42" w:rsidRDefault="00B40A42" w:rsidP="00B40A42">
      <w:pPr>
        <w:widowControl w:val="0"/>
        <w:suppressAutoHyphens/>
        <w:autoSpaceDE w:val="0"/>
        <w:spacing w:after="0" w:line="240" w:lineRule="auto"/>
        <w:ind w:left="-993" w:firstLine="720"/>
        <w:jc w:val="right"/>
        <w:rPr>
          <w:rFonts w:ascii="Times New Roman" w:eastAsia="Times New Roman" w:hAnsi="Times New Roman" w:cs="Times New Roman"/>
          <w:sz w:val="24"/>
          <w:szCs w:val="24"/>
          <w:lang w:eastAsia="ar-SA"/>
        </w:rPr>
      </w:pPr>
    </w:p>
    <w:p w14:paraId="6BB9B342" w14:textId="77777777" w:rsidR="00B40A42" w:rsidRPr="00721D4B" w:rsidRDefault="00B40A42" w:rsidP="00B40A42">
      <w:pPr>
        <w:widowControl w:val="0"/>
        <w:suppressAutoHyphens/>
        <w:autoSpaceDE w:val="0"/>
        <w:spacing w:after="0" w:line="240" w:lineRule="auto"/>
        <w:ind w:left="-993" w:firstLine="72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от «___» _____________ </w:t>
      </w:r>
      <w:r w:rsidRPr="00AF5BF8">
        <w:rPr>
          <w:rFonts w:ascii="Times New Roman" w:eastAsia="Times New Roman" w:hAnsi="Times New Roman" w:cs="Times New Roman"/>
          <w:sz w:val="24"/>
          <w:szCs w:val="24"/>
          <w:lang w:eastAsia="ar-SA"/>
        </w:rPr>
        <w:t>2017</w:t>
      </w:r>
      <w:r w:rsidRPr="00721D4B">
        <w:rPr>
          <w:rFonts w:ascii="Times New Roman" w:eastAsia="Times New Roman" w:hAnsi="Times New Roman" w:cs="Times New Roman"/>
          <w:sz w:val="24"/>
          <w:szCs w:val="24"/>
          <w:lang w:eastAsia="ar-SA"/>
        </w:rPr>
        <w:t xml:space="preserve"> г.</w:t>
      </w:r>
    </w:p>
    <w:p w14:paraId="4E1EE3AF" w14:textId="77777777" w:rsidR="00B40A42" w:rsidRDefault="00B40A42" w:rsidP="00B40A42">
      <w:pPr>
        <w:widowControl w:val="0"/>
        <w:suppressAutoHyphens/>
        <w:autoSpaceDE w:val="0"/>
        <w:spacing w:after="0" w:line="240" w:lineRule="auto"/>
        <w:ind w:left="-993" w:firstLine="720"/>
        <w:jc w:val="both"/>
        <w:rPr>
          <w:rFonts w:ascii="Times New Roman" w:eastAsia="Times New Roman" w:hAnsi="Times New Roman" w:cs="Times New Roman"/>
          <w:sz w:val="24"/>
          <w:szCs w:val="24"/>
          <w:lang w:eastAsia="ar-SA"/>
        </w:rPr>
      </w:pPr>
    </w:p>
    <w:p w14:paraId="1211A265"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p>
    <w:p w14:paraId="498FACCC"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_________________________________выражает свое согласие на участие в открытом конкурсе по квалификационному отбору участника для заключения с АО «Каспийский Трубопроводный Ко</w:t>
      </w:r>
      <w:r>
        <w:rPr>
          <w:rFonts w:ascii="Times New Roman" w:eastAsia="Times New Roman" w:hAnsi="Times New Roman" w:cs="Times New Roman"/>
          <w:sz w:val="24"/>
          <w:szCs w:val="24"/>
          <w:lang w:eastAsia="ar-SA"/>
        </w:rPr>
        <w:t xml:space="preserve">нсорциум –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договора поставки</w:t>
      </w:r>
      <w:r w:rsidRPr="00721D4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медицинского оборудования </w:t>
      </w:r>
      <w:r w:rsidRPr="00721D4B">
        <w:rPr>
          <w:rFonts w:ascii="Times New Roman" w:eastAsia="Times New Roman" w:hAnsi="Times New Roman" w:cs="Times New Roman"/>
          <w:sz w:val="24"/>
          <w:szCs w:val="24"/>
          <w:lang w:eastAsia="ar-SA"/>
        </w:rPr>
        <w:t>для</w:t>
      </w:r>
      <w:r>
        <w:rPr>
          <w:rFonts w:ascii="Times New Roman" w:eastAsia="Times New Roman" w:hAnsi="Times New Roman" w:cs="Times New Roman"/>
          <w:sz w:val="24"/>
          <w:szCs w:val="24"/>
          <w:lang w:eastAsia="ar-SA"/>
        </w:rPr>
        <w:t>:</w:t>
      </w:r>
    </w:p>
    <w:p w14:paraId="27E4D91D"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721D4B">
        <w:rPr>
          <w:rFonts w:ascii="Times New Roman" w:eastAsia="Times New Roman" w:hAnsi="Times New Roman" w:cs="Times New Roman"/>
          <w:sz w:val="24"/>
          <w:szCs w:val="24"/>
          <w:lang w:eastAsia="ar-SA"/>
        </w:rPr>
        <w:t xml:space="preserve"> </w:t>
      </w:r>
      <w:r w:rsidRPr="00090167">
        <w:rPr>
          <w:rFonts w:ascii="Times New Roman" w:eastAsia="Times New Roman" w:hAnsi="Times New Roman" w:cs="Times New Roman"/>
          <w:sz w:val="24"/>
          <w:szCs w:val="24"/>
          <w:lang w:eastAsia="ar-SA"/>
        </w:rPr>
        <w:t xml:space="preserve">муниципального бюджетного учреждения </w:t>
      </w:r>
      <w:r w:rsidRPr="00AD2DE3">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116A008F"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 муниципального бюджетного учреждения «Городская больница №4» управления здравоохранения муниципального образования г. Новороссийск, </w:t>
      </w:r>
    </w:p>
    <w:p w14:paraId="2AA42B51" w14:textId="3DBDAEF5"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Pr="00AD2DE3">
        <w:rPr>
          <w:rFonts w:ascii="Times New Roman" w:eastAsia="Times New Roman" w:hAnsi="Times New Roman" w:cs="Times New Roman"/>
          <w:sz w:val="24"/>
          <w:szCs w:val="24"/>
          <w:lang w:eastAsia="ar-SA"/>
        </w:rPr>
        <w:t>муниципального автономного уч</w:t>
      </w:r>
      <w:r w:rsidR="00E3265A">
        <w:rPr>
          <w:rFonts w:ascii="Times New Roman" w:eastAsia="Times New Roman" w:hAnsi="Times New Roman" w:cs="Times New Roman"/>
          <w:sz w:val="24"/>
          <w:szCs w:val="24"/>
          <w:lang w:eastAsia="ar-SA"/>
        </w:rPr>
        <w:t xml:space="preserve">реждения «Перинатальный центр» </w:t>
      </w:r>
      <w:r w:rsidRPr="00AD2DE3">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771E9332"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6B01DE05" w14:textId="2B822EB2"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sidR="00E3265A">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№1» управления здравоохранения муниципального образования г. Новороссийск, </w:t>
      </w:r>
    </w:p>
    <w:p w14:paraId="41AF6592" w14:textId="6C0AC3DD"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00D86058" w14:textId="1332370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07F4BC54" w14:textId="2840F8BB"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№5» управления здравоохранения муниципального образования г. Новороссийск, </w:t>
      </w:r>
    </w:p>
    <w:p w14:paraId="52E9AA5F" w14:textId="219796DE"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6939EB45" w14:textId="020F7306"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учреждения «Городская поликл</w:t>
      </w:r>
      <w:r w:rsidR="00E3265A">
        <w:rPr>
          <w:rFonts w:ascii="Times New Roman" w:eastAsia="Times New Roman" w:hAnsi="Times New Roman" w:cs="Times New Roman"/>
          <w:sz w:val="24"/>
          <w:szCs w:val="24"/>
          <w:lang w:eastAsia="ar-SA"/>
        </w:rPr>
        <w:t xml:space="preserve">иника </w:t>
      </w:r>
      <w:r w:rsidRPr="00AD2DE3">
        <w:rPr>
          <w:rFonts w:ascii="Times New Roman" w:eastAsia="Times New Roman" w:hAnsi="Times New Roman" w:cs="Times New Roman"/>
          <w:sz w:val="24"/>
          <w:szCs w:val="24"/>
          <w:lang w:eastAsia="ar-SA"/>
        </w:rPr>
        <w:t xml:space="preserve">№7» управления здравоохранения муниципального образования г. Новороссийск, </w:t>
      </w:r>
    </w:p>
    <w:p w14:paraId="6E0395AC"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1A91DEFF" w14:textId="477B9734"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учреждения «</w:t>
      </w:r>
      <w:r w:rsidR="00E3265A">
        <w:rPr>
          <w:rFonts w:ascii="Times New Roman" w:eastAsia="Times New Roman" w:hAnsi="Times New Roman" w:cs="Times New Roman"/>
          <w:sz w:val="24"/>
          <w:szCs w:val="24"/>
          <w:lang w:eastAsia="ar-SA"/>
        </w:rPr>
        <w:t xml:space="preserve">Клинико-диагностический центр» </w:t>
      </w:r>
      <w:r w:rsidRPr="00AD2DE3">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6924ABAF" w14:textId="0B9302F1" w:rsidR="00B40A42" w:rsidRPr="00721D4B"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w:t>
      </w:r>
      <w:r w:rsidR="00E3265A">
        <w:rPr>
          <w:rFonts w:ascii="Times New Roman" w:eastAsia="Times New Roman" w:hAnsi="Times New Roman" w:cs="Times New Roman"/>
          <w:sz w:val="24"/>
          <w:szCs w:val="24"/>
          <w:lang w:eastAsia="ar-SA"/>
        </w:rPr>
        <w:t>жетного учреждения «Амбулатория</w:t>
      </w:r>
      <w:r w:rsidRPr="00AD2DE3">
        <w:rPr>
          <w:rFonts w:ascii="Times New Roman" w:eastAsia="Times New Roman" w:hAnsi="Times New Roman" w:cs="Times New Roman"/>
          <w:sz w:val="24"/>
          <w:szCs w:val="24"/>
          <w:lang w:eastAsia="ar-SA"/>
        </w:rPr>
        <w:t xml:space="preserve"> №3» управления здравоохранения муниципального образования г. Новороссийск</w:t>
      </w:r>
      <w:r>
        <w:rPr>
          <w:rFonts w:ascii="Times New Roman" w:eastAsia="Times New Roman" w:hAnsi="Times New Roman" w:cs="Times New Roman"/>
          <w:sz w:val="24"/>
          <w:szCs w:val="24"/>
          <w:lang w:eastAsia="ar-SA"/>
        </w:rPr>
        <w:t>.</w:t>
      </w:r>
    </w:p>
    <w:p w14:paraId="3EDB4A9E"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Мы </w:t>
      </w:r>
      <w:r>
        <w:rPr>
          <w:rFonts w:ascii="Times New Roman" w:eastAsia="Times New Roman" w:hAnsi="Times New Roman" w:cs="Times New Roman"/>
          <w:sz w:val="24"/>
          <w:szCs w:val="24"/>
          <w:lang w:eastAsia="ar-SA"/>
        </w:rPr>
        <w:t>согласны поставить</w:t>
      </w:r>
      <w:r w:rsidRPr="00721D4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медицинское оборудование </w:t>
      </w:r>
      <w:proofErr w:type="gramStart"/>
      <w:r w:rsidRPr="00721D4B">
        <w:rPr>
          <w:rFonts w:ascii="Times New Roman" w:eastAsia="Times New Roman" w:hAnsi="Times New Roman" w:cs="Times New Roman"/>
          <w:sz w:val="24"/>
          <w:szCs w:val="24"/>
          <w:lang w:eastAsia="ar-SA"/>
        </w:rPr>
        <w:t>для</w:t>
      </w:r>
      <w:proofErr w:type="gramEnd"/>
      <w:r>
        <w:rPr>
          <w:rFonts w:ascii="Times New Roman" w:eastAsia="Times New Roman" w:hAnsi="Times New Roman" w:cs="Times New Roman"/>
          <w:sz w:val="24"/>
          <w:szCs w:val="24"/>
          <w:lang w:eastAsia="ar-SA"/>
        </w:rPr>
        <w:t>:</w:t>
      </w:r>
      <w:r w:rsidRPr="00721D4B">
        <w:rPr>
          <w:rFonts w:ascii="Times New Roman" w:eastAsia="Times New Roman" w:hAnsi="Times New Roman" w:cs="Times New Roman"/>
          <w:sz w:val="24"/>
          <w:szCs w:val="24"/>
          <w:lang w:eastAsia="ar-SA"/>
        </w:rPr>
        <w:t xml:space="preserve"> </w:t>
      </w:r>
    </w:p>
    <w:p w14:paraId="7DCA5467"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90167">
        <w:rPr>
          <w:rFonts w:ascii="Times New Roman" w:eastAsia="Times New Roman" w:hAnsi="Times New Roman" w:cs="Times New Roman"/>
          <w:sz w:val="24"/>
          <w:szCs w:val="24"/>
          <w:lang w:eastAsia="ar-SA"/>
        </w:rPr>
        <w:t xml:space="preserve">муниципального бюджетного учреждения </w:t>
      </w:r>
      <w:r w:rsidRPr="00AD2DE3">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5614FEC9"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«Городская больница №4» управления здравоохранения муниципального образования г. Новороссийск, </w:t>
      </w:r>
    </w:p>
    <w:p w14:paraId="7E7F3929" w14:textId="599F073A"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уч</w:t>
      </w:r>
      <w:r w:rsidR="00E3265A">
        <w:rPr>
          <w:rFonts w:ascii="Times New Roman" w:eastAsia="Times New Roman" w:hAnsi="Times New Roman" w:cs="Times New Roman"/>
          <w:sz w:val="24"/>
          <w:szCs w:val="24"/>
          <w:lang w:eastAsia="ar-SA"/>
        </w:rPr>
        <w:t xml:space="preserve">реждения «Перинатальный центр» </w:t>
      </w:r>
      <w:r w:rsidRPr="00AD2DE3">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71C0D96B"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0E61E412" w14:textId="27B3AD35"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№1» управления здравоохранения муниципального образования г. Новороссийск, </w:t>
      </w:r>
    </w:p>
    <w:p w14:paraId="5C77464D" w14:textId="6DB43C94"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sidR="00E3265A">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№3» управления здравоохранения муниципального образования г. Новороссийск, </w:t>
      </w:r>
    </w:p>
    <w:p w14:paraId="66D0E7EA" w14:textId="237F92FC"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№4» управления здравоохранения муниципального образования г. Новороссийск, </w:t>
      </w:r>
    </w:p>
    <w:p w14:paraId="775DE415" w14:textId="790B91CD"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№5» управления здравоохранения муниципального образования г. Новороссийск, </w:t>
      </w:r>
    </w:p>
    <w:p w14:paraId="6803DEEE" w14:textId="39C8379D"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778C407A" w14:textId="14795D4D"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№7» управления здравоохранения муниципального образования г. Новороссийск, </w:t>
      </w:r>
    </w:p>
    <w:p w14:paraId="5A92775D"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3FFA0C1E" w14:textId="1DD8C556"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автономного учреждения </w:t>
      </w:r>
      <w:r w:rsidR="00E3265A">
        <w:rPr>
          <w:rFonts w:ascii="Times New Roman" w:eastAsia="Times New Roman" w:hAnsi="Times New Roman" w:cs="Times New Roman"/>
          <w:sz w:val="24"/>
          <w:szCs w:val="24"/>
          <w:lang w:eastAsia="ar-SA"/>
        </w:rPr>
        <w:t>«Клинико-диагностический центр»</w:t>
      </w:r>
      <w:r w:rsidRPr="00AD2DE3">
        <w:rPr>
          <w:rFonts w:ascii="Times New Roman" w:eastAsia="Times New Roman" w:hAnsi="Times New Roman" w:cs="Times New Roman"/>
          <w:sz w:val="24"/>
          <w:szCs w:val="24"/>
          <w:lang w:eastAsia="ar-SA"/>
        </w:rPr>
        <w:t xml:space="preserve"> управления здравоохранения муниципального образования г. Новороссийск, </w:t>
      </w:r>
    </w:p>
    <w:p w14:paraId="76AFB2DC" w14:textId="36EAC685"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w:t>
      </w:r>
      <w:r w:rsidR="00E3265A">
        <w:rPr>
          <w:rFonts w:ascii="Times New Roman" w:eastAsia="Times New Roman" w:hAnsi="Times New Roman" w:cs="Times New Roman"/>
          <w:sz w:val="24"/>
          <w:szCs w:val="24"/>
          <w:lang w:eastAsia="ar-SA"/>
        </w:rPr>
        <w:t xml:space="preserve">етного учреждения «Амбулатория </w:t>
      </w:r>
      <w:r w:rsidRPr="00AD2DE3">
        <w:rPr>
          <w:rFonts w:ascii="Times New Roman" w:eastAsia="Times New Roman" w:hAnsi="Times New Roman" w:cs="Times New Roman"/>
          <w:sz w:val="24"/>
          <w:szCs w:val="24"/>
          <w:lang w:eastAsia="ar-SA"/>
        </w:rPr>
        <w:t>№3» управления здравоохранения муниципального образования г. Новороссийск</w:t>
      </w:r>
      <w:r w:rsidRPr="00721D4B">
        <w:rPr>
          <w:rFonts w:ascii="Times New Roman" w:eastAsia="Times New Roman" w:hAnsi="Times New Roman" w:cs="Times New Roman"/>
          <w:sz w:val="24"/>
          <w:szCs w:val="24"/>
          <w:lang w:eastAsia="ar-SA"/>
        </w:rPr>
        <w:t xml:space="preserve"> </w:t>
      </w:r>
    </w:p>
    <w:p w14:paraId="4D6DAB91" w14:textId="67CEB3AE"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в соответствии с требованиями конкурсной документации. Мы ознакомлены с материалами, </w:t>
      </w:r>
      <w:r w:rsidRPr="00721D4B">
        <w:rPr>
          <w:rFonts w:ascii="Times New Roman" w:eastAsia="Times New Roman" w:hAnsi="Times New Roman" w:cs="Times New Roman"/>
          <w:sz w:val="24"/>
          <w:szCs w:val="24"/>
          <w:lang w:eastAsia="ar-SA"/>
        </w:rPr>
        <w:lastRenderedPageBreak/>
        <w:t>содержащимися в разделе 2 «Техническое задание» документации об открытом конкурсе, влияющими на стоимость товара. В случае</w:t>
      </w:r>
      <w:proofErr w:type="gramStart"/>
      <w:r w:rsidRPr="00721D4B">
        <w:rPr>
          <w:rFonts w:ascii="Times New Roman" w:eastAsia="Times New Roman" w:hAnsi="Times New Roman" w:cs="Times New Roman"/>
          <w:sz w:val="24"/>
          <w:szCs w:val="24"/>
          <w:lang w:eastAsia="ar-SA"/>
        </w:rPr>
        <w:t>,</w:t>
      </w:r>
      <w:proofErr w:type="gramEnd"/>
      <w:r w:rsidRPr="00721D4B">
        <w:rPr>
          <w:rFonts w:ascii="Times New Roman" w:eastAsia="Times New Roman" w:hAnsi="Times New Roman" w:cs="Times New Roman"/>
          <w:sz w:val="24"/>
          <w:szCs w:val="24"/>
          <w:lang w:eastAsia="ar-SA"/>
        </w:rPr>
        <w:t xml:space="preserve"> если наша заявка будет признана лучшей, мы </w:t>
      </w:r>
      <w:r w:rsidRPr="00B0354D">
        <w:rPr>
          <w:rFonts w:ascii="Times New Roman" w:eastAsia="Times New Roman" w:hAnsi="Times New Roman" w:cs="Times New Roman"/>
          <w:sz w:val="24"/>
          <w:szCs w:val="24"/>
          <w:lang w:eastAsia="ar-SA"/>
        </w:rPr>
        <w:t xml:space="preserve">обязуемся заключить договор и поставить товар в течение </w:t>
      </w:r>
      <w:r>
        <w:rPr>
          <w:rFonts w:ascii="Times New Roman" w:eastAsia="Times New Roman" w:hAnsi="Times New Roman" w:cs="Times New Roman"/>
          <w:sz w:val="24"/>
          <w:szCs w:val="24"/>
          <w:lang w:eastAsia="ar-SA"/>
        </w:rPr>
        <w:t>56</w:t>
      </w:r>
      <w:r w:rsidRPr="00B0354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(пятидесяти шести</w:t>
      </w:r>
      <w:r w:rsidRPr="00B0354D">
        <w:rPr>
          <w:rFonts w:ascii="Times New Roman" w:eastAsia="Times New Roman" w:hAnsi="Times New Roman" w:cs="Times New Roman"/>
          <w:sz w:val="24"/>
          <w:szCs w:val="24"/>
          <w:lang w:eastAsia="ar-SA"/>
        </w:rPr>
        <w:t>)</w:t>
      </w:r>
      <w:r w:rsidR="00E3265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календарных дней</w:t>
      </w:r>
      <w:r w:rsidRPr="00B0354D">
        <w:rPr>
          <w:rFonts w:ascii="Times New Roman" w:eastAsia="Times New Roman" w:hAnsi="Times New Roman" w:cs="Times New Roman"/>
          <w:sz w:val="24"/>
          <w:szCs w:val="24"/>
          <w:lang w:eastAsia="ar-SA"/>
        </w:rPr>
        <w:t xml:space="preserve"> с даты заключения договора.</w:t>
      </w:r>
    </w:p>
    <w:p w14:paraId="035BA715" w14:textId="6C6173E3"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Настоящим гарантируем достоверность представленной нами в заявке информации и подтвержда</w:t>
      </w:r>
      <w:r w:rsidR="00E3265A">
        <w:rPr>
          <w:rFonts w:ascii="Times New Roman" w:eastAsia="Times New Roman" w:hAnsi="Times New Roman" w:cs="Times New Roman"/>
          <w:sz w:val="24"/>
          <w:szCs w:val="24"/>
          <w:lang w:eastAsia="ar-SA"/>
        </w:rPr>
        <w:t xml:space="preserve">ем право организатора конкурса </w:t>
      </w:r>
      <w:r w:rsidRPr="00721D4B">
        <w:rPr>
          <w:rFonts w:ascii="Times New Roman" w:eastAsia="Times New Roman" w:hAnsi="Times New Roman" w:cs="Times New Roman"/>
          <w:sz w:val="24"/>
          <w:szCs w:val="24"/>
          <w:lang w:eastAsia="ar-SA"/>
        </w:rPr>
        <w:t>запрашивать у соответствующих органов и организаций информацию, подтверждающую (уточняющую) представленные нами сведения.</w:t>
      </w:r>
    </w:p>
    <w:p w14:paraId="6E257617"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Конкурсная заявка подается с пониманием того, что:</w:t>
      </w:r>
    </w:p>
    <w:p w14:paraId="2E3049AA"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возможность участия в конкурсе зависит от соответствия претендента требованиям, предъявляемым к участникам конкурса. Такое соответствие может быть установлено только конкурсной комиссией путем анализа документов, представляемых в соответствии с конкурсной документацией;</w:t>
      </w:r>
    </w:p>
    <w:p w14:paraId="0D86DB99"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организатор вправе отклонить конкурсную заявку, а также отказаться от проведения конкурса.</w:t>
      </w:r>
    </w:p>
    <w:p w14:paraId="09A33216" w14:textId="77777777" w:rsidR="00B40A42"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В случае определения победителем __________</w:t>
      </w:r>
      <w:r>
        <w:rPr>
          <w:rFonts w:ascii="Times New Roman" w:eastAsia="Times New Roman" w:hAnsi="Times New Roman" w:cs="Times New Roman"/>
          <w:sz w:val="24"/>
          <w:szCs w:val="24"/>
          <w:lang w:eastAsia="ar-SA"/>
        </w:rPr>
        <w:t>_______</w:t>
      </w:r>
      <w:r w:rsidRPr="00721D4B">
        <w:rPr>
          <w:rFonts w:ascii="Times New Roman" w:eastAsia="Times New Roman" w:hAnsi="Times New Roman" w:cs="Times New Roman"/>
          <w:sz w:val="24"/>
          <w:szCs w:val="24"/>
          <w:lang w:eastAsia="ar-SA"/>
        </w:rPr>
        <w:t xml:space="preserve"> обязуется заключить с АО «Каспийский Трубопроводный Консорциум – </w:t>
      </w:r>
      <w:proofErr w:type="gramStart"/>
      <w:r w:rsidRPr="00721D4B">
        <w:rPr>
          <w:rFonts w:ascii="Times New Roman" w:eastAsia="Times New Roman" w:hAnsi="Times New Roman" w:cs="Times New Roman"/>
          <w:sz w:val="24"/>
          <w:szCs w:val="24"/>
          <w:lang w:eastAsia="ar-SA"/>
        </w:rPr>
        <w:t>Р</w:t>
      </w:r>
      <w:proofErr w:type="gramEnd"/>
      <w:r w:rsidRPr="00721D4B">
        <w:rPr>
          <w:rFonts w:ascii="Times New Roman" w:eastAsia="Times New Roman" w:hAnsi="Times New Roman" w:cs="Times New Roman"/>
          <w:sz w:val="24"/>
          <w:szCs w:val="24"/>
          <w:lang w:eastAsia="ar-SA"/>
        </w:rPr>
        <w:t xml:space="preserve">» договор поставки </w:t>
      </w:r>
      <w:r>
        <w:rPr>
          <w:rFonts w:ascii="Times New Roman" w:eastAsia="Times New Roman" w:hAnsi="Times New Roman" w:cs="Times New Roman"/>
          <w:sz w:val="24"/>
          <w:szCs w:val="24"/>
          <w:lang w:eastAsia="ar-SA"/>
        </w:rPr>
        <w:t xml:space="preserve">медицинского оборудования </w:t>
      </w:r>
      <w:r w:rsidRPr="00721D4B">
        <w:rPr>
          <w:rFonts w:ascii="Times New Roman" w:eastAsia="Times New Roman" w:hAnsi="Times New Roman" w:cs="Times New Roman"/>
          <w:sz w:val="24"/>
          <w:szCs w:val="24"/>
          <w:lang w:eastAsia="ar-SA"/>
        </w:rPr>
        <w:t>для</w:t>
      </w:r>
      <w:r>
        <w:rPr>
          <w:rFonts w:ascii="Times New Roman" w:eastAsia="Times New Roman" w:hAnsi="Times New Roman" w:cs="Times New Roman"/>
          <w:sz w:val="24"/>
          <w:szCs w:val="24"/>
          <w:lang w:eastAsia="ar-SA"/>
        </w:rPr>
        <w:t>:</w:t>
      </w:r>
      <w:r w:rsidRPr="00721D4B">
        <w:rPr>
          <w:rFonts w:ascii="Times New Roman" w:eastAsia="Times New Roman" w:hAnsi="Times New Roman" w:cs="Times New Roman"/>
          <w:sz w:val="24"/>
          <w:szCs w:val="24"/>
          <w:lang w:eastAsia="ar-SA"/>
        </w:rPr>
        <w:t xml:space="preserve"> </w:t>
      </w:r>
    </w:p>
    <w:p w14:paraId="54C51DA1"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90167">
        <w:rPr>
          <w:rFonts w:ascii="Times New Roman" w:eastAsia="Times New Roman" w:hAnsi="Times New Roman" w:cs="Times New Roman"/>
          <w:sz w:val="24"/>
          <w:szCs w:val="24"/>
          <w:lang w:eastAsia="ar-SA"/>
        </w:rPr>
        <w:t xml:space="preserve">муниципального бюджетного учреждения </w:t>
      </w:r>
      <w:r w:rsidRPr="00AD2DE3">
        <w:rPr>
          <w:rFonts w:ascii="Times New Roman" w:eastAsia="Times New Roman" w:hAnsi="Times New Roman" w:cs="Times New Roman"/>
          <w:sz w:val="24"/>
          <w:szCs w:val="24"/>
          <w:lang w:eastAsia="ar-SA"/>
        </w:rPr>
        <w:t xml:space="preserve">«Городская больница №1» управления здравоохранения муниципального образования г. Новороссийск, </w:t>
      </w:r>
    </w:p>
    <w:p w14:paraId="290E86B3"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 муниципального бюджетного учреждения «Городская больница №4» управления здравоохранения муниципального образования г. Новороссийск, </w:t>
      </w:r>
    </w:p>
    <w:p w14:paraId="2D52595F" w14:textId="49A55A40"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w:t>
      </w:r>
      <w:r w:rsidR="00E3265A">
        <w:rPr>
          <w:rFonts w:ascii="Times New Roman" w:eastAsia="Times New Roman" w:hAnsi="Times New Roman" w:cs="Times New Roman"/>
          <w:sz w:val="24"/>
          <w:szCs w:val="24"/>
          <w:lang w:eastAsia="ar-SA"/>
        </w:rPr>
        <w:t>чреждения «Перинатальный центр»</w:t>
      </w:r>
      <w:r w:rsidRPr="00AD2DE3">
        <w:rPr>
          <w:rFonts w:ascii="Times New Roman" w:eastAsia="Times New Roman" w:hAnsi="Times New Roman" w:cs="Times New Roman"/>
          <w:sz w:val="24"/>
          <w:szCs w:val="24"/>
          <w:lang w:eastAsia="ar-SA"/>
        </w:rPr>
        <w:t xml:space="preserve"> управления здравоохранения муниципального образования г. Новороссийск, </w:t>
      </w:r>
    </w:p>
    <w:p w14:paraId="4B3B4AE8"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больница» управления здравоохранения муниципального образования г. Новороссийск, </w:t>
      </w:r>
    </w:p>
    <w:p w14:paraId="3CB5855E" w14:textId="5667D6D1"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sidR="00E3265A">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№1» управления здравоохранения муниципального образования г. Новороссийск, </w:t>
      </w:r>
    </w:p>
    <w:p w14:paraId="1ACA2DE2" w14:textId="32989BD3"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594EFC8F" w14:textId="1CF0831A"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sidR="00E3265A">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№4» управления здравоохранения муниципального образования г. Новороссийск, </w:t>
      </w:r>
    </w:p>
    <w:p w14:paraId="463BE266" w14:textId="724049C2"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w:t>
      </w:r>
      <w:r w:rsidR="00E3265A">
        <w:rPr>
          <w:rFonts w:ascii="Times New Roman" w:eastAsia="Times New Roman" w:hAnsi="Times New Roman" w:cs="Times New Roman"/>
          <w:sz w:val="24"/>
          <w:szCs w:val="24"/>
          <w:lang w:eastAsia="ar-SA"/>
        </w:rPr>
        <w:t>реждения «Городская поликлиника</w:t>
      </w:r>
      <w:r w:rsidRPr="00AD2DE3">
        <w:rPr>
          <w:rFonts w:ascii="Times New Roman" w:eastAsia="Times New Roman" w:hAnsi="Times New Roman" w:cs="Times New Roman"/>
          <w:sz w:val="24"/>
          <w:szCs w:val="24"/>
          <w:lang w:eastAsia="ar-SA"/>
        </w:rPr>
        <w:t xml:space="preserve"> №5» управления здравоохранения муниципального образования г. Новороссийск, </w:t>
      </w:r>
    </w:p>
    <w:p w14:paraId="026944D7" w14:textId="591DC418"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учреждения «Городская поликлини</w:t>
      </w:r>
      <w:r w:rsidR="00E3265A">
        <w:rPr>
          <w:rFonts w:ascii="Times New Roman" w:eastAsia="Times New Roman" w:hAnsi="Times New Roman" w:cs="Times New Roman"/>
          <w:sz w:val="24"/>
          <w:szCs w:val="24"/>
          <w:lang w:eastAsia="ar-SA"/>
        </w:rPr>
        <w:t xml:space="preserve">ка </w:t>
      </w:r>
      <w:r w:rsidRPr="00AD2DE3">
        <w:rPr>
          <w:rFonts w:ascii="Times New Roman" w:eastAsia="Times New Roman" w:hAnsi="Times New Roman" w:cs="Times New Roman"/>
          <w:sz w:val="24"/>
          <w:szCs w:val="24"/>
          <w:lang w:eastAsia="ar-SA"/>
        </w:rPr>
        <w:t xml:space="preserve">№6» управления здравоохранения муниципального образования г. Новороссийск, </w:t>
      </w:r>
    </w:p>
    <w:p w14:paraId="1B82A128" w14:textId="218104D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бюджетного учр</w:t>
      </w:r>
      <w:r w:rsidR="00E3265A">
        <w:rPr>
          <w:rFonts w:ascii="Times New Roman" w:eastAsia="Times New Roman" w:hAnsi="Times New Roman" w:cs="Times New Roman"/>
          <w:sz w:val="24"/>
          <w:szCs w:val="24"/>
          <w:lang w:eastAsia="ar-SA"/>
        </w:rPr>
        <w:t xml:space="preserve">еждения «Городская поликлиника </w:t>
      </w:r>
      <w:r w:rsidRPr="00AD2DE3">
        <w:rPr>
          <w:rFonts w:ascii="Times New Roman" w:eastAsia="Times New Roman" w:hAnsi="Times New Roman" w:cs="Times New Roman"/>
          <w:sz w:val="24"/>
          <w:szCs w:val="24"/>
          <w:lang w:eastAsia="ar-SA"/>
        </w:rPr>
        <w:t xml:space="preserve">№7» управления здравоохранения муниципального образования г. Новороссийск, </w:t>
      </w:r>
    </w:p>
    <w:p w14:paraId="7D6D4615" w14:textId="77777777"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 xml:space="preserve">муниципального бюджетного учреждения «Детская городская поликлиника» управления здравоохранения муниципального образования г. Новороссийск, </w:t>
      </w:r>
    </w:p>
    <w:p w14:paraId="6426A091" w14:textId="2F434C8D"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автономного учреждения «</w:t>
      </w:r>
      <w:r w:rsidR="00E3265A">
        <w:rPr>
          <w:rFonts w:ascii="Times New Roman" w:eastAsia="Times New Roman" w:hAnsi="Times New Roman" w:cs="Times New Roman"/>
          <w:sz w:val="24"/>
          <w:szCs w:val="24"/>
          <w:lang w:eastAsia="ar-SA"/>
        </w:rPr>
        <w:t xml:space="preserve">Клинико-диагностический центр» </w:t>
      </w:r>
      <w:r w:rsidRPr="00AD2DE3">
        <w:rPr>
          <w:rFonts w:ascii="Times New Roman" w:eastAsia="Times New Roman" w:hAnsi="Times New Roman" w:cs="Times New Roman"/>
          <w:sz w:val="24"/>
          <w:szCs w:val="24"/>
          <w:lang w:eastAsia="ar-SA"/>
        </w:rPr>
        <w:t xml:space="preserve">управления здравоохранения муниципального образования г. Новороссийск, </w:t>
      </w:r>
    </w:p>
    <w:p w14:paraId="38EACE24" w14:textId="01374B81" w:rsidR="00B40A42"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D2DE3">
        <w:rPr>
          <w:rFonts w:ascii="Times New Roman" w:eastAsia="Times New Roman" w:hAnsi="Times New Roman" w:cs="Times New Roman"/>
          <w:sz w:val="24"/>
          <w:szCs w:val="24"/>
          <w:lang w:eastAsia="ar-SA"/>
        </w:rPr>
        <w:t>муниципального бюдж</w:t>
      </w:r>
      <w:r w:rsidR="00E3265A">
        <w:rPr>
          <w:rFonts w:ascii="Times New Roman" w:eastAsia="Times New Roman" w:hAnsi="Times New Roman" w:cs="Times New Roman"/>
          <w:sz w:val="24"/>
          <w:szCs w:val="24"/>
          <w:lang w:eastAsia="ar-SA"/>
        </w:rPr>
        <w:t xml:space="preserve">етного учреждения «Амбулатория </w:t>
      </w:r>
      <w:r w:rsidRPr="00AD2DE3">
        <w:rPr>
          <w:rFonts w:ascii="Times New Roman" w:eastAsia="Times New Roman" w:hAnsi="Times New Roman" w:cs="Times New Roman"/>
          <w:sz w:val="24"/>
          <w:szCs w:val="24"/>
          <w:lang w:eastAsia="ar-SA"/>
        </w:rPr>
        <w:t xml:space="preserve">№3» управления здравоохранения муниципального образования г. Новороссийск </w:t>
      </w:r>
    </w:p>
    <w:p w14:paraId="22F31166" w14:textId="77777777" w:rsidR="00B40A42" w:rsidRPr="00721D4B" w:rsidRDefault="00B40A42" w:rsidP="00B40A4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на условиях своего коммерческого предложения.</w:t>
      </w:r>
    </w:p>
    <w:p w14:paraId="61EF331F"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 __________________________________________________</w:t>
      </w:r>
    </w:p>
    <w:p w14:paraId="30890787" w14:textId="77777777" w:rsidR="00B40A42" w:rsidRPr="00721D4B" w:rsidRDefault="00B40A42" w:rsidP="00B40A4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sectPr w:rsidR="00B40A42" w:rsidRPr="00721D4B" w:rsidSect="002A60D2">
          <w:pgSz w:w="12240" w:h="15840"/>
          <w:pgMar w:top="709" w:right="900" w:bottom="1134" w:left="1134" w:header="720" w:footer="720" w:gutter="0"/>
          <w:cols w:space="720"/>
          <w:docGrid w:linePitch="360"/>
        </w:sectPr>
      </w:pPr>
      <w:r w:rsidRPr="00721D4B">
        <w:rPr>
          <w:rFonts w:ascii="Times New Roman" w:eastAsia="Times New Roman" w:hAnsi="Times New Roman" w:cs="Times New Roman"/>
          <w:sz w:val="24"/>
          <w:szCs w:val="24"/>
          <w:lang w:eastAsia="ar-SA"/>
        </w:rPr>
        <w:t xml:space="preserve"> </w:t>
      </w:r>
      <w:proofErr w:type="gramStart"/>
      <w:r w:rsidRPr="00721D4B">
        <w:rPr>
          <w:rFonts w:ascii="Times New Roman" w:eastAsia="Times New Roman" w:hAnsi="Times New Roman" w:cs="Times New Roman"/>
          <w:sz w:val="24"/>
          <w:szCs w:val="24"/>
          <w:lang w:eastAsia="ar-SA"/>
        </w:rPr>
        <w:t>(должность лица,     (подпись)   (Ф.И.О. подписавшего заявку)  М.П.</w:t>
      </w:r>
      <w:proofErr w:type="gramEnd"/>
    </w:p>
    <w:p w14:paraId="13F282AA" w14:textId="77777777" w:rsidR="00B40A42" w:rsidRPr="00721D4B" w:rsidRDefault="00B40A42" w:rsidP="00B40A42">
      <w:pPr>
        <w:pageBreakBefore/>
        <w:widowControl w:val="0"/>
        <w:suppressAutoHyphens/>
        <w:autoSpaceDE w:val="0"/>
        <w:spacing w:after="0" w:line="240" w:lineRule="auto"/>
        <w:jc w:val="right"/>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lastRenderedPageBreak/>
        <w:t>ФОРМА №2</w:t>
      </w:r>
    </w:p>
    <w:p w14:paraId="598B6536"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 xml:space="preserve">                                                                                                         ______________________________________</w:t>
      </w:r>
    </w:p>
    <w:p w14:paraId="53B69DF6" w14:textId="77777777" w:rsidR="00B40A42" w:rsidRPr="00B15EB0"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p>
    <w:p w14:paraId="1FD6BBF0"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r>
        <w:rPr>
          <w:rFonts w:ascii="Times New Roman" w:eastAsia="Times New Roman" w:hAnsi="Times New Roman" w:cs="Courier New"/>
          <w:color w:val="000000" w:themeColor="text1"/>
          <w:lang w:eastAsia="ru-RU"/>
        </w:rPr>
        <w:t xml:space="preserve">                                                                                                           _______________________________________</w:t>
      </w:r>
    </w:p>
    <w:p w14:paraId="0BF4AA4D" w14:textId="77777777" w:rsidR="00B40A42" w:rsidRDefault="00B40A42" w:rsidP="00B40A42">
      <w:pPr>
        <w:widowControl w:val="0"/>
        <w:autoSpaceDE w:val="0"/>
        <w:autoSpaceDN w:val="0"/>
        <w:adjustRightInd w:val="0"/>
        <w:spacing w:after="0" w:line="240" w:lineRule="auto"/>
        <w:jc w:val="center"/>
        <w:rPr>
          <w:rFonts w:ascii="Times New Roman" w:eastAsia="Times New Roman" w:hAnsi="Times New Roman" w:cs="Courier New"/>
          <w:color w:val="000000" w:themeColor="text1"/>
          <w:lang w:eastAsia="ru-RU"/>
        </w:rPr>
      </w:pPr>
    </w:p>
    <w:p w14:paraId="443603B8" w14:textId="77777777" w:rsidR="00B40A42" w:rsidRPr="00B15EB0" w:rsidRDefault="00B40A42" w:rsidP="00B40A42">
      <w:pPr>
        <w:widowControl w:val="0"/>
        <w:autoSpaceDE w:val="0"/>
        <w:autoSpaceDN w:val="0"/>
        <w:adjustRightInd w:val="0"/>
        <w:spacing w:after="0" w:line="240" w:lineRule="auto"/>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r>
      <w:r>
        <w:rPr>
          <w:rFonts w:ascii="Times New Roman" w:eastAsia="Times New Roman" w:hAnsi="Times New Roman" w:cs="Times New Roman"/>
          <w:bCs/>
          <w:color w:val="000000" w:themeColor="text1"/>
          <w:lang w:eastAsia="ru-RU"/>
        </w:rPr>
        <w:tab/>
        <w:t xml:space="preserve">                   _________________________</w:t>
      </w:r>
    </w:p>
    <w:p w14:paraId="67398913" w14:textId="77777777" w:rsidR="00B40A42" w:rsidRPr="00B15EB0" w:rsidRDefault="00B40A42" w:rsidP="00B40A42">
      <w:pPr>
        <w:widowControl w:val="0"/>
        <w:autoSpaceDE w:val="0"/>
        <w:autoSpaceDN w:val="0"/>
        <w:adjustRightInd w:val="0"/>
        <w:spacing w:after="0" w:line="240" w:lineRule="auto"/>
        <w:jc w:val="center"/>
        <w:rPr>
          <w:rFonts w:ascii="Times New Roman" w:eastAsia="Times New Roman" w:hAnsi="Times New Roman" w:cs="Times New Roman"/>
          <w:bCs/>
          <w:color w:val="000000" w:themeColor="text1"/>
          <w:lang w:eastAsia="ru-RU"/>
        </w:rPr>
      </w:pPr>
    </w:p>
    <w:p w14:paraId="254C98F0" w14:textId="77777777" w:rsidR="00B40A42" w:rsidRPr="00125E7A" w:rsidRDefault="00B40A42" w:rsidP="00B40A42">
      <w:pPr>
        <w:widowControl w:val="0"/>
        <w:suppressAutoHyphens/>
        <w:autoSpaceDE w:val="0"/>
        <w:spacing w:after="0" w:line="240" w:lineRule="auto"/>
        <w:ind w:right="-2"/>
        <w:rPr>
          <w:rFonts w:ascii="Times New Roman" w:eastAsia="Times New Roman" w:hAnsi="Times New Roman" w:cs="Times New Roman"/>
          <w:color w:val="FF0000"/>
          <w:sz w:val="24"/>
          <w:szCs w:val="24"/>
          <w:lang w:eastAsia="ar-SA"/>
        </w:rPr>
      </w:pPr>
    </w:p>
    <w:p w14:paraId="0693EC68" w14:textId="77777777" w:rsidR="00B40A42" w:rsidRPr="00721D4B" w:rsidRDefault="00B40A42" w:rsidP="00B40A4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p>
    <w:p w14:paraId="73E1149D" w14:textId="77777777" w:rsidR="00B40A42" w:rsidRPr="00721D4B" w:rsidRDefault="00B40A42" w:rsidP="00B40A4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sidRPr="00721D4B">
        <w:rPr>
          <w:rFonts w:ascii="Times New Roman" w:eastAsia="Times New Roman" w:hAnsi="Times New Roman" w:cs="Times New Roman"/>
          <w:b/>
          <w:bCs/>
          <w:sz w:val="24"/>
          <w:szCs w:val="24"/>
          <w:lang w:eastAsia="ar-SA"/>
        </w:rPr>
        <w:t xml:space="preserve">Сведения о качественных характеристиках товара </w:t>
      </w:r>
    </w:p>
    <w:p w14:paraId="1CE0CC24" w14:textId="77777777" w:rsidR="00B40A42" w:rsidRPr="00721D4B" w:rsidRDefault="00B40A42" w:rsidP="00B40A42">
      <w:pPr>
        <w:widowControl w:val="0"/>
        <w:suppressAutoHyphens/>
        <w:autoSpaceDE w:val="0"/>
        <w:spacing w:after="0" w:line="240" w:lineRule="auto"/>
        <w:jc w:val="center"/>
        <w:rPr>
          <w:rFonts w:ascii="Times New Roman" w:eastAsia="Times New Roman" w:hAnsi="Times New Roman" w:cs="Times New Roman"/>
          <w:b/>
          <w:bCs/>
          <w:i/>
          <w:sz w:val="24"/>
          <w:szCs w:val="24"/>
          <w:lang w:eastAsia="ar-SA"/>
        </w:rPr>
      </w:pPr>
      <w:r w:rsidRPr="00721D4B">
        <w:rPr>
          <w:rFonts w:ascii="Times New Roman" w:eastAsia="Times New Roman" w:hAnsi="Times New Roman" w:cs="Times New Roman"/>
          <w:b/>
          <w:bCs/>
          <w:sz w:val="24"/>
          <w:szCs w:val="24"/>
          <w:lang w:eastAsia="ar-SA"/>
        </w:rPr>
        <w:t>(</w:t>
      </w:r>
      <w:r w:rsidRPr="00721D4B">
        <w:rPr>
          <w:rFonts w:ascii="Times New Roman" w:eastAsia="Times New Roman" w:hAnsi="Times New Roman" w:cs="Times New Roman"/>
          <w:b/>
          <w:bCs/>
          <w:i/>
          <w:sz w:val="24"/>
          <w:szCs w:val="24"/>
          <w:lang w:eastAsia="ar-SA"/>
        </w:rPr>
        <w:t>заполняется участником при подаче заявки)</w:t>
      </w:r>
    </w:p>
    <w:p w14:paraId="7704335A" w14:textId="77777777" w:rsidR="00B40A42" w:rsidRPr="00721D4B" w:rsidRDefault="00B40A42" w:rsidP="00B40A4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p>
    <w:tbl>
      <w:tblPr>
        <w:tblW w:w="0" w:type="auto"/>
        <w:tblInd w:w="-601" w:type="dxa"/>
        <w:tblLayout w:type="fixed"/>
        <w:tblLook w:val="0000" w:firstRow="0" w:lastRow="0" w:firstColumn="0" w:lastColumn="0" w:noHBand="0" w:noVBand="0"/>
      </w:tblPr>
      <w:tblGrid>
        <w:gridCol w:w="851"/>
        <w:gridCol w:w="4954"/>
        <w:gridCol w:w="1133"/>
        <w:gridCol w:w="1709"/>
        <w:gridCol w:w="1133"/>
        <w:gridCol w:w="1285"/>
      </w:tblGrid>
      <w:tr w:rsidR="00B40A42" w:rsidRPr="00721D4B" w14:paraId="583F2DAB" w14:textId="77777777" w:rsidTr="002A60D2">
        <w:tc>
          <w:tcPr>
            <w:tcW w:w="851" w:type="dxa"/>
            <w:tcBorders>
              <w:top w:val="single" w:sz="4" w:space="0" w:color="000000"/>
              <w:left w:val="single" w:sz="4" w:space="0" w:color="000000"/>
              <w:bottom w:val="single" w:sz="4" w:space="0" w:color="000000"/>
            </w:tcBorders>
            <w:shd w:val="clear" w:color="auto" w:fill="auto"/>
          </w:tcPr>
          <w:p w14:paraId="7732FF53"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 xml:space="preserve">№ </w:t>
            </w:r>
            <w:proofErr w:type="gramStart"/>
            <w:r w:rsidRPr="00721D4B">
              <w:rPr>
                <w:rFonts w:ascii="Times New Roman" w:eastAsia="Times New Roman" w:hAnsi="Times New Roman" w:cs="Times New Roman"/>
                <w:sz w:val="24"/>
                <w:szCs w:val="24"/>
                <w:lang w:eastAsia="ar-SA"/>
              </w:rPr>
              <w:t>п</w:t>
            </w:r>
            <w:proofErr w:type="gramEnd"/>
            <w:r w:rsidRPr="00721D4B">
              <w:rPr>
                <w:rFonts w:ascii="Times New Roman" w:eastAsia="Times New Roman" w:hAnsi="Times New Roman" w:cs="Times New Roman"/>
                <w:sz w:val="24"/>
                <w:szCs w:val="24"/>
                <w:lang w:eastAsia="ar-SA"/>
              </w:rPr>
              <w:t>/п</w:t>
            </w:r>
          </w:p>
        </w:tc>
        <w:tc>
          <w:tcPr>
            <w:tcW w:w="4954" w:type="dxa"/>
            <w:tcBorders>
              <w:top w:val="single" w:sz="4" w:space="0" w:color="000000"/>
              <w:left w:val="single" w:sz="4" w:space="0" w:color="000000"/>
              <w:bottom w:val="single" w:sz="4" w:space="0" w:color="000000"/>
            </w:tcBorders>
            <w:shd w:val="clear" w:color="auto" w:fill="auto"/>
          </w:tcPr>
          <w:p w14:paraId="7A7A0843" w14:textId="77777777" w:rsidR="00B40A42" w:rsidRPr="00721D4B" w:rsidRDefault="00B40A42" w:rsidP="002A60D2">
            <w:pPr>
              <w:widowControl w:val="0"/>
              <w:suppressAutoHyphens/>
              <w:autoSpaceDE w:val="0"/>
              <w:snapToGrid w:val="0"/>
              <w:spacing w:after="0" w:line="240" w:lineRule="auto"/>
              <w:rPr>
                <w:rFonts w:ascii="Times New Roman" w:eastAsia="Times New Roman" w:hAnsi="Times New Roman" w:cs="Times New Roman"/>
                <w:b/>
                <w:sz w:val="24"/>
                <w:szCs w:val="24"/>
                <w:lang w:eastAsia="ar-SA"/>
              </w:rPr>
            </w:pPr>
            <w:proofErr w:type="spellStart"/>
            <w:r>
              <w:rPr>
                <w:rFonts w:ascii="Times New Roman" w:eastAsia="Times New Roman" w:hAnsi="Times New Roman" w:cs="Times New Roman"/>
                <w:b/>
                <w:sz w:val="24"/>
                <w:szCs w:val="24"/>
                <w:lang w:eastAsia="ar-SA"/>
              </w:rPr>
              <w:t>Т</w:t>
            </w:r>
            <w:r w:rsidRPr="00721D4B">
              <w:rPr>
                <w:rFonts w:ascii="Times New Roman" w:eastAsia="Times New Roman" w:hAnsi="Times New Roman" w:cs="Times New Roman"/>
                <w:b/>
                <w:sz w:val="24"/>
                <w:szCs w:val="24"/>
                <w:lang w:eastAsia="ar-SA"/>
              </w:rPr>
              <w:t>ого</w:t>
            </w:r>
            <w:r>
              <w:rPr>
                <w:rFonts w:ascii="Times New Roman" w:eastAsia="Times New Roman" w:hAnsi="Times New Roman" w:cs="Times New Roman"/>
                <w:b/>
                <w:sz w:val="24"/>
                <w:szCs w:val="24"/>
                <w:lang w:eastAsia="ar-SA"/>
              </w:rPr>
              <w:t>вое</w:t>
            </w:r>
            <w:proofErr w:type="spellEnd"/>
            <w:r>
              <w:rPr>
                <w:rFonts w:ascii="Times New Roman" w:eastAsia="Times New Roman" w:hAnsi="Times New Roman" w:cs="Times New Roman"/>
                <w:b/>
                <w:sz w:val="24"/>
                <w:szCs w:val="24"/>
                <w:lang w:eastAsia="ar-SA"/>
              </w:rPr>
              <w:t xml:space="preserve"> наименование, производитель и х</w:t>
            </w:r>
            <w:r w:rsidRPr="00721D4B">
              <w:rPr>
                <w:rFonts w:ascii="Times New Roman" w:eastAsia="Times New Roman" w:hAnsi="Times New Roman" w:cs="Times New Roman"/>
                <w:b/>
                <w:sz w:val="24"/>
                <w:szCs w:val="24"/>
                <w:lang w:eastAsia="ar-SA"/>
              </w:rPr>
              <w:t>арактеристики товара, указанные Заказчиком</w:t>
            </w:r>
          </w:p>
        </w:tc>
        <w:tc>
          <w:tcPr>
            <w:tcW w:w="1133" w:type="dxa"/>
            <w:tcBorders>
              <w:top w:val="single" w:sz="4" w:space="0" w:color="000000"/>
              <w:left w:val="single" w:sz="4" w:space="0" w:color="000000"/>
              <w:bottom w:val="single" w:sz="4" w:space="0" w:color="000000"/>
            </w:tcBorders>
            <w:shd w:val="clear" w:color="auto" w:fill="auto"/>
          </w:tcPr>
          <w:p w14:paraId="369BEEF2" w14:textId="77777777" w:rsidR="00B40A42" w:rsidRPr="00721D4B" w:rsidRDefault="00B40A42" w:rsidP="002A60D2">
            <w:pPr>
              <w:widowControl w:val="0"/>
              <w:suppressAutoHyphens/>
              <w:autoSpaceDE w:val="0"/>
              <w:snapToGrid w:val="0"/>
              <w:spacing w:after="0" w:line="240" w:lineRule="auto"/>
              <w:rPr>
                <w:rFonts w:ascii="Times New Roman" w:eastAsia="Times New Roman" w:hAnsi="Times New Roman" w:cs="Times New Roman"/>
                <w:b/>
                <w:sz w:val="24"/>
                <w:szCs w:val="24"/>
                <w:lang w:val="en-US" w:eastAsia="ar-SA"/>
              </w:rPr>
            </w:pPr>
            <w:proofErr w:type="spellStart"/>
            <w:r w:rsidRPr="00721D4B">
              <w:rPr>
                <w:rFonts w:ascii="Times New Roman" w:eastAsia="Times New Roman" w:hAnsi="Times New Roman" w:cs="Times New Roman"/>
                <w:b/>
                <w:sz w:val="24"/>
                <w:szCs w:val="24"/>
                <w:lang w:eastAsia="ar-SA"/>
              </w:rPr>
              <w:t>Ед</w:t>
            </w:r>
            <w:proofErr w:type="spellEnd"/>
            <w:proofErr w:type="gramStart"/>
            <w:r w:rsidRPr="00721D4B">
              <w:rPr>
                <w:rFonts w:ascii="Times New Roman" w:eastAsia="Times New Roman" w:hAnsi="Times New Roman" w:cs="Times New Roman"/>
                <w:b/>
                <w:sz w:val="24"/>
                <w:szCs w:val="24"/>
                <w:lang w:val="en-US" w:eastAsia="ar-SA"/>
              </w:rPr>
              <w:t>.</w:t>
            </w:r>
            <w:r w:rsidRPr="00721D4B">
              <w:rPr>
                <w:rFonts w:ascii="Times New Roman" w:eastAsia="Times New Roman" w:hAnsi="Times New Roman" w:cs="Times New Roman"/>
                <w:b/>
                <w:sz w:val="24"/>
                <w:szCs w:val="24"/>
                <w:lang w:eastAsia="ar-SA"/>
              </w:rPr>
              <w:t>и</w:t>
            </w:r>
            <w:proofErr w:type="gramEnd"/>
            <w:r w:rsidRPr="00721D4B">
              <w:rPr>
                <w:rFonts w:ascii="Times New Roman" w:eastAsia="Times New Roman" w:hAnsi="Times New Roman" w:cs="Times New Roman"/>
                <w:b/>
                <w:sz w:val="24"/>
                <w:szCs w:val="24"/>
                <w:lang w:eastAsia="ar-SA"/>
              </w:rPr>
              <w:t>змерения</w:t>
            </w:r>
            <w:r w:rsidRPr="00721D4B">
              <w:rPr>
                <w:rFonts w:ascii="Times New Roman" w:eastAsia="Times New Roman" w:hAnsi="Times New Roman" w:cs="Times New Roman"/>
                <w:b/>
                <w:sz w:val="24"/>
                <w:szCs w:val="24"/>
                <w:lang w:val="en-US" w:eastAsia="ar-SA"/>
              </w:rPr>
              <w:t xml:space="preserve">/Unit of  </w:t>
            </w:r>
            <w:proofErr w:type="spellStart"/>
            <w:r w:rsidRPr="00721D4B">
              <w:rPr>
                <w:rFonts w:ascii="Times New Roman" w:eastAsia="Times New Roman" w:hAnsi="Times New Roman" w:cs="Times New Roman"/>
                <w:b/>
                <w:sz w:val="24"/>
                <w:szCs w:val="24"/>
                <w:lang w:val="en-US" w:eastAsia="ar-SA"/>
              </w:rPr>
              <w:t>Meas</w:t>
            </w:r>
            <w:proofErr w:type="spellEnd"/>
          </w:p>
        </w:tc>
        <w:tc>
          <w:tcPr>
            <w:tcW w:w="1709" w:type="dxa"/>
            <w:tcBorders>
              <w:top w:val="single" w:sz="4" w:space="0" w:color="000000"/>
              <w:left w:val="single" w:sz="4" w:space="0" w:color="000000"/>
              <w:bottom w:val="single" w:sz="4" w:space="0" w:color="000000"/>
            </w:tcBorders>
            <w:shd w:val="clear" w:color="auto" w:fill="auto"/>
          </w:tcPr>
          <w:p w14:paraId="172A9674" w14:textId="77777777" w:rsidR="00B40A42" w:rsidRPr="00721D4B" w:rsidRDefault="00B40A42" w:rsidP="002A60D2">
            <w:pPr>
              <w:widowControl w:val="0"/>
              <w:suppressAutoHyphens/>
              <w:autoSpaceDE w:val="0"/>
              <w:snapToGrid w:val="0"/>
              <w:spacing w:after="0" w:line="240" w:lineRule="auto"/>
              <w:rPr>
                <w:rFonts w:ascii="Times New Roman" w:eastAsia="Times New Roman" w:hAnsi="Times New Roman" w:cs="Times New Roman"/>
                <w:b/>
                <w:sz w:val="24"/>
                <w:szCs w:val="24"/>
                <w:lang w:val="en-US" w:eastAsia="ar-SA"/>
              </w:rPr>
            </w:pPr>
            <w:r w:rsidRPr="00721D4B">
              <w:rPr>
                <w:rFonts w:ascii="Times New Roman" w:eastAsia="Times New Roman" w:hAnsi="Times New Roman" w:cs="Times New Roman"/>
                <w:b/>
                <w:sz w:val="24"/>
                <w:szCs w:val="24"/>
                <w:lang w:eastAsia="ar-SA"/>
              </w:rPr>
              <w:t>Кол-во/</w:t>
            </w:r>
            <w:r w:rsidRPr="00721D4B">
              <w:rPr>
                <w:rFonts w:ascii="Times New Roman" w:eastAsia="Times New Roman" w:hAnsi="Times New Roman" w:cs="Times New Roman"/>
                <w:b/>
                <w:sz w:val="24"/>
                <w:szCs w:val="24"/>
                <w:lang w:val="en-US" w:eastAsia="ar-SA"/>
              </w:rPr>
              <w:t>Q-ty</w:t>
            </w:r>
          </w:p>
        </w:tc>
        <w:tc>
          <w:tcPr>
            <w:tcW w:w="1133" w:type="dxa"/>
            <w:tcBorders>
              <w:top w:val="single" w:sz="4" w:space="0" w:color="000000"/>
              <w:left w:val="single" w:sz="4" w:space="0" w:color="000000"/>
              <w:bottom w:val="single" w:sz="4" w:space="0" w:color="000000"/>
            </w:tcBorders>
            <w:shd w:val="clear" w:color="auto" w:fill="auto"/>
          </w:tcPr>
          <w:p w14:paraId="57DAA021"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b/>
                <w:sz w:val="24"/>
                <w:szCs w:val="24"/>
                <w:lang w:eastAsia="ar-SA"/>
              </w:rPr>
            </w:pPr>
            <w:r w:rsidRPr="00721D4B">
              <w:rPr>
                <w:rFonts w:ascii="Times New Roman" w:eastAsia="Times New Roman" w:hAnsi="Times New Roman" w:cs="Times New Roman"/>
                <w:b/>
                <w:sz w:val="24"/>
                <w:szCs w:val="24"/>
                <w:lang w:eastAsia="ar-SA"/>
              </w:rPr>
              <w:t>Цена за единицу товара, предложенная участником (</w:t>
            </w:r>
            <w:proofErr w:type="spellStart"/>
            <w:r w:rsidRPr="00721D4B">
              <w:rPr>
                <w:rFonts w:ascii="Times New Roman" w:eastAsia="Times New Roman" w:hAnsi="Times New Roman" w:cs="Times New Roman"/>
                <w:b/>
                <w:sz w:val="24"/>
                <w:szCs w:val="24"/>
                <w:lang w:eastAsia="ar-SA"/>
              </w:rPr>
              <w:t>руб</w:t>
            </w:r>
            <w:proofErr w:type="spellEnd"/>
            <w:r w:rsidRPr="00721D4B">
              <w:rPr>
                <w:rFonts w:ascii="Times New Roman" w:eastAsia="Times New Roman" w:hAnsi="Times New Roman" w:cs="Times New Roman"/>
                <w:b/>
                <w:sz w:val="24"/>
                <w:szCs w:val="24"/>
                <w:lang w:eastAsia="ar-SA"/>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793DF078"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b/>
                <w:sz w:val="24"/>
                <w:szCs w:val="24"/>
                <w:lang w:eastAsia="ar-SA"/>
              </w:rPr>
            </w:pPr>
            <w:r w:rsidRPr="00721D4B">
              <w:rPr>
                <w:rFonts w:ascii="Times New Roman" w:eastAsia="Times New Roman" w:hAnsi="Times New Roman" w:cs="Times New Roman"/>
                <w:b/>
                <w:sz w:val="24"/>
                <w:szCs w:val="24"/>
                <w:lang w:eastAsia="ar-SA"/>
              </w:rPr>
              <w:t>Сумма (</w:t>
            </w:r>
            <w:proofErr w:type="gramStart"/>
            <w:r w:rsidRPr="00721D4B">
              <w:rPr>
                <w:rFonts w:ascii="Times New Roman" w:eastAsia="Times New Roman" w:hAnsi="Times New Roman" w:cs="Times New Roman"/>
                <w:b/>
                <w:sz w:val="24"/>
                <w:szCs w:val="24"/>
                <w:lang w:eastAsia="ar-SA"/>
              </w:rPr>
              <w:t>с</w:t>
            </w:r>
            <w:proofErr w:type="gramEnd"/>
            <w:r w:rsidRPr="00721D4B">
              <w:rPr>
                <w:rFonts w:ascii="Times New Roman" w:eastAsia="Times New Roman" w:hAnsi="Times New Roman" w:cs="Times New Roman"/>
                <w:b/>
                <w:sz w:val="24"/>
                <w:szCs w:val="24"/>
                <w:lang w:eastAsia="ar-SA"/>
              </w:rPr>
              <w:t>/</w:t>
            </w:r>
            <w:proofErr w:type="gramStart"/>
            <w:r w:rsidRPr="00721D4B">
              <w:rPr>
                <w:rFonts w:ascii="Times New Roman" w:eastAsia="Times New Roman" w:hAnsi="Times New Roman" w:cs="Times New Roman"/>
                <w:b/>
                <w:sz w:val="24"/>
                <w:szCs w:val="24"/>
                <w:lang w:eastAsia="ar-SA"/>
              </w:rPr>
              <w:t>без</w:t>
            </w:r>
            <w:proofErr w:type="gramEnd"/>
            <w:r w:rsidRPr="00721D4B">
              <w:rPr>
                <w:rFonts w:ascii="Times New Roman" w:eastAsia="Times New Roman" w:hAnsi="Times New Roman" w:cs="Times New Roman"/>
                <w:b/>
                <w:sz w:val="24"/>
                <w:szCs w:val="24"/>
                <w:lang w:eastAsia="ar-SA"/>
              </w:rPr>
              <w:t xml:space="preserve"> учета НДС) предложенная участником</w:t>
            </w:r>
          </w:p>
        </w:tc>
      </w:tr>
      <w:tr w:rsidR="00B40A42" w:rsidRPr="00721D4B" w14:paraId="7C2A9C37" w14:textId="77777777" w:rsidTr="002A60D2">
        <w:tc>
          <w:tcPr>
            <w:tcW w:w="851" w:type="dxa"/>
            <w:tcBorders>
              <w:top w:val="single" w:sz="4" w:space="0" w:color="000000"/>
              <w:left w:val="single" w:sz="4" w:space="0" w:color="000000"/>
              <w:bottom w:val="single" w:sz="4" w:space="0" w:color="000000"/>
            </w:tcBorders>
            <w:shd w:val="clear" w:color="auto" w:fill="auto"/>
          </w:tcPr>
          <w:p w14:paraId="0AC7DF8D"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1</w:t>
            </w:r>
          </w:p>
        </w:tc>
        <w:tc>
          <w:tcPr>
            <w:tcW w:w="4954" w:type="dxa"/>
            <w:tcBorders>
              <w:top w:val="single" w:sz="4" w:space="0" w:color="000000"/>
              <w:left w:val="single" w:sz="4" w:space="0" w:color="000000"/>
              <w:bottom w:val="single" w:sz="4" w:space="0" w:color="000000"/>
            </w:tcBorders>
            <w:shd w:val="clear" w:color="auto" w:fill="auto"/>
          </w:tcPr>
          <w:p w14:paraId="30D7E350" w14:textId="77777777" w:rsidR="00B40A42" w:rsidRPr="00721D4B" w:rsidRDefault="00B40A42" w:rsidP="002A60D2">
            <w:pPr>
              <w:widowControl w:val="0"/>
              <w:suppressAutoHyphens/>
              <w:autoSpaceDE w:val="0"/>
              <w:spacing w:after="0" w:line="240" w:lineRule="auto"/>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14:paraId="65384BA7"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709" w:type="dxa"/>
            <w:tcBorders>
              <w:top w:val="single" w:sz="4" w:space="0" w:color="000000"/>
              <w:left w:val="single" w:sz="4" w:space="0" w:color="000000"/>
              <w:bottom w:val="single" w:sz="4" w:space="0" w:color="000000"/>
            </w:tcBorders>
            <w:shd w:val="clear" w:color="auto" w:fill="auto"/>
          </w:tcPr>
          <w:p w14:paraId="3BBB2C78"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14:paraId="16A5D987"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7396D307"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r>
      <w:tr w:rsidR="00B40A42" w:rsidRPr="00721D4B" w14:paraId="5FA9C647" w14:textId="77777777" w:rsidTr="002A60D2">
        <w:trPr>
          <w:trHeight w:val="393"/>
        </w:trPr>
        <w:tc>
          <w:tcPr>
            <w:tcW w:w="851" w:type="dxa"/>
            <w:tcBorders>
              <w:top w:val="single" w:sz="4" w:space="0" w:color="000000"/>
              <w:left w:val="single" w:sz="4" w:space="0" w:color="000000"/>
              <w:bottom w:val="single" w:sz="4" w:space="0" w:color="000000"/>
            </w:tcBorders>
            <w:shd w:val="clear" w:color="auto" w:fill="auto"/>
            <w:vAlign w:val="center"/>
          </w:tcPr>
          <w:p w14:paraId="09B7E0BF"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721D4B">
              <w:rPr>
                <w:rFonts w:ascii="Times New Roman" w:eastAsia="Times New Roman" w:hAnsi="Times New Roman" w:cs="Times New Roman"/>
                <w:sz w:val="24"/>
                <w:szCs w:val="24"/>
                <w:lang w:eastAsia="ar-SA"/>
              </w:rPr>
              <w:t>и т.д.</w:t>
            </w:r>
          </w:p>
        </w:tc>
        <w:tc>
          <w:tcPr>
            <w:tcW w:w="4954" w:type="dxa"/>
            <w:tcBorders>
              <w:top w:val="single" w:sz="4" w:space="0" w:color="000000"/>
              <w:left w:val="single" w:sz="4" w:space="0" w:color="000000"/>
              <w:bottom w:val="single" w:sz="4" w:space="0" w:color="000000"/>
            </w:tcBorders>
            <w:shd w:val="clear" w:color="auto" w:fill="auto"/>
          </w:tcPr>
          <w:p w14:paraId="6E35AF1D" w14:textId="77777777" w:rsidR="00B40A42" w:rsidRPr="00721D4B" w:rsidRDefault="00B40A42" w:rsidP="002A60D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14:paraId="1C8BE06D"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709" w:type="dxa"/>
            <w:tcBorders>
              <w:top w:val="single" w:sz="4" w:space="0" w:color="000000"/>
              <w:left w:val="single" w:sz="4" w:space="0" w:color="000000"/>
              <w:bottom w:val="single" w:sz="4" w:space="0" w:color="000000"/>
            </w:tcBorders>
            <w:shd w:val="clear" w:color="auto" w:fill="auto"/>
          </w:tcPr>
          <w:p w14:paraId="3D2D76DC"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14:paraId="1435B7C8" w14:textId="77777777" w:rsidR="00B40A42" w:rsidRPr="00721D4B" w:rsidRDefault="00B40A42" w:rsidP="002A60D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6BD82FAC" w14:textId="77777777" w:rsidR="00B40A42" w:rsidRPr="00721D4B" w:rsidRDefault="00B40A42" w:rsidP="002A60D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r>
    </w:tbl>
    <w:p w14:paraId="0F28881C" w14:textId="77777777" w:rsidR="00B40A42" w:rsidRPr="00721D4B" w:rsidRDefault="00B40A42" w:rsidP="00B40A42">
      <w:pPr>
        <w:tabs>
          <w:tab w:val="left" w:pos="0"/>
        </w:tabs>
        <w:suppressAutoHyphens/>
        <w:spacing w:after="0" w:line="100" w:lineRule="atLeast"/>
        <w:jc w:val="both"/>
        <w:rPr>
          <w:rFonts w:ascii="Times New Roman" w:eastAsia="Arial" w:hAnsi="Times New Roman" w:cs="Times New Roman"/>
          <w:sz w:val="24"/>
          <w:szCs w:val="24"/>
          <w:lang w:eastAsia="hi-IN" w:bidi="hi-IN"/>
        </w:rPr>
      </w:pPr>
    </w:p>
    <w:p w14:paraId="20FA4662" w14:textId="77777777" w:rsidR="00B40A42" w:rsidRPr="00721D4B" w:rsidRDefault="00B40A42" w:rsidP="00B40A42">
      <w:pPr>
        <w:tabs>
          <w:tab w:val="left" w:pos="0"/>
        </w:tabs>
        <w:suppressAutoHyphens/>
        <w:spacing w:after="0" w:line="100" w:lineRule="atLeast"/>
        <w:jc w:val="both"/>
        <w:rPr>
          <w:rFonts w:ascii="Times New Roman" w:eastAsia="Arial" w:hAnsi="Times New Roman" w:cs="Times New Roman"/>
          <w:sz w:val="24"/>
          <w:szCs w:val="24"/>
          <w:lang w:eastAsia="hi-IN" w:bidi="hi-IN"/>
        </w:rPr>
      </w:pPr>
      <w:r w:rsidRPr="00721D4B">
        <w:rPr>
          <w:rFonts w:ascii="Times New Roman" w:eastAsia="Arial" w:hAnsi="Times New Roman" w:cs="Times New Roman"/>
          <w:sz w:val="24"/>
          <w:szCs w:val="24"/>
          <w:lang w:eastAsia="hi-IN" w:bidi="hi-IN"/>
        </w:rPr>
        <w:tab/>
      </w:r>
    </w:p>
    <w:p w14:paraId="3C6AD786" w14:textId="77777777" w:rsidR="00B40A42" w:rsidRDefault="00B40A42" w:rsidP="00B40A42">
      <w:pPr>
        <w:widowControl w:val="0"/>
        <w:autoSpaceDE w:val="0"/>
        <w:spacing w:after="0" w:line="240" w:lineRule="auto"/>
        <w:jc w:val="both"/>
        <w:rPr>
          <w:rFonts w:ascii="Times New Roman" w:hAnsi="Times New Roman" w:cs="Times New Roman"/>
          <w:b/>
          <w:color w:val="000000"/>
          <w:sz w:val="24"/>
          <w:szCs w:val="24"/>
        </w:rPr>
      </w:pPr>
      <w:proofErr w:type="gramStart"/>
      <w:r>
        <w:rPr>
          <w:rFonts w:ascii="Times New Roman" w:hAnsi="Times New Roman" w:cs="Times New Roman"/>
          <w:b/>
          <w:bCs/>
          <w:sz w:val="24"/>
          <w:szCs w:val="24"/>
        </w:rPr>
        <w:t xml:space="preserve">* </w:t>
      </w:r>
      <w:r w:rsidRPr="00721D4B">
        <w:rPr>
          <w:rFonts w:ascii="Times New Roman" w:hAnsi="Times New Roman" w:cs="Times New Roman"/>
          <w:b/>
          <w:bCs/>
          <w:sz w:val="24"/>
          <w:szCs w:val="24"/>
        </w:rPr>
        <w:t xml:space="preserve">С указанием </w:t>
      </w:r>
      <w:r w:rsidRPr="00721D4B">
        <w:rPr>
          <w:rFonts w:ascii="Times New Roman" w:hAnsi="Times New Roman" w:cs="Times New Roman"/>
          <w:b/>
          <w:sz w:val="24"/>
          <w:szCs w:val="24"/>
        </w:rPr>
        <w:t xml:space="preserve">сведений о качественных характеристиках предлагаемого к поставке товара с указанием </w:t>
      </w:r>
      <w:r w:rsidRPr="00721D4B">
        <w:rPr>
          <w:rFonts w:ascii="Times New Roman" w:hAnsi="Times New Roman" w:cs="Times New Roman"/>
          <w:b/>
          <w:color w:val="000000"/>
          <w:sz w:val="24"/>
          <w:szCs w:val="24"/>
        </w:rPr>
        <w:t>конкретных показателей, соответствующих значениям, установленным документацией,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наименованием производителя товара</w:t>
      </w:r>
      <w:proofErr w:type="gramEnd"/>
    </w:p>
    <w:p w14:paraId="69DAF2D0" w14:textId="77777777" w:rsidR="00B40A42" w:rsidRPr="00721D4B" w:rsidRDefault="00B40A42" w:rsidP="00B40A42">
      <w:pPr>
        <w:widowControl w:val="0"/>
        <w:autoSpaceDE w:val="0"/>
        <w:spacing w:after="0" w:line="240" w:lineRule="auto"/>
        <w:jc w:val="both"/>
        <w:rPr>
          <w:rFonts w:ascii="Times New Roman" w:hAnsi="Times New Roman" w:cs="Times New Roman"/>
          <w:b/>
          <w:bCs/>
          <w:sz w:val="24"/>
          <w:szCs w:val="24"/>
        </w:rPr>
      </w:pPr>
      <w:r w:rsidRPr="00721D4B">
        <w:rPr>
          <w:rFonts w:ascii="Times New Roman" w:hAnsi="Times New Roman" w:cs="Times New Roman"/>
          <w:b/>
          <w:bCs/>
          <w:sz w:val="24"/>
          <w:szCs w:val="24"/>
        </w:rPr>
        <w:t xml:space="preserve">                                                                                   </w:t>
      </w:r>
    </w:p>
    <w:p w14:paraId="0FA20C2D" w14:textId="77777777" w:rsidR="00B40A42" w:rsidRPr="00721D4B" w:rsidRDefault="00B40A42" w:rsidP="00B40A42">
      <w:pPr>
        <w:widowControl w:val="0"/>
        <w:suppressAutoHyphens/>
        <w:autoSpaceDE w:val="0"/>
        <w:spacing w:after="0" w:line="240" w:lineRule="auto"/>
        <w:ind w:firstLine="720"/>
        <w:jc w:val="both"/>
        <w:rPr>
          <w:rFonts w:ascii="Times New Roman" w:eastAsia="Calibri" w:hAnsi="Times New Roman" w:cs="Times New Roman"/>
          <w:sz w:val="24"/>
          <w:szCs w:val="24"/>
          <w:lang w:eastAsia="ar-SA"/>
        </w:rPr>
      </w:pPr>
      <w:r w:rsidRPr="00721D4B">
        <w:rPr>
          <w:rFonts w:ascii="Times New Roman" w:eastAsia="Calibri" w:hAnsi="Times New Roman" w:cs="Times New Roman"/>
          <w:sz w:val="24"/>
          <w:szCs w:val="24"/>
          <w:lang w:eastAsia="ar-SA"/>
        </w:rPr>
        <w:t>_________________________ __________________________</w:t>
      </w:r>
    </w:p>
    <w:p w14:paraId="56B9E26D" w14:textId="73C999DC" w:rsidR="00B40A42" w:rsidRPr="00721D4B" w:rsidRDefault="00B40A42" w:rsidP="00B40A42">
      <w:pPr>
        <w:widowControl w:val="0"/>
        <w:suppressAutoHyphens/>
        <w:autoSpaceDE w:val="0"/>
        <w:spacing w:after="0" w:line="240" w:lineRule="auto"/>
        <w:ind w:firstLine="720"/>
        <w:jc w:val="both"/>
        <w:rPr>
          <w:rFonts w:ascii="Times New Roman" w:eastAsia="Calibri" w:hAnsi="Times New Roman" w:cs="Times New Roman"/>
          <w:sz w:val="24"/>
          <w:szCs w:val="24"/>
          <w:lang w:eastAsia="ar-SA"/>
        </w:rPr>
      </w:pPr>
      <w:r w:rsidRPr="00721D4B">
        <w:rPr>
          <w:rFonts w:ascii="Times New Roman" w:eastAsia="Calibri" w:hAnsi="Times New Roman" w:cs="Times New Roman"/>
          <w:sz w:val="24"/>
          <w:szCs w:val="24"/>
          <w:lang w:eastAsia="ar-SA"/>
        </w:rPr>
        <w:t xml:space="preserve">    (</w:t>
      </w:r>
      <w:r w:rsidR="00E3265A" w:rsidRPr="00721D4B">
        <w:rPr>
          <w:rFonts w:ascii="Times New Roman" w:eastAsia="Calibri" w:hAnsi="Times New Roman" w:cs="Times New Roman"/>
          <w:sz w:val="24"/>
          <w:szCs w:val="24"/>
          <w:lang w:eastAsia="ar-SA"/>
        </w:rPr>
        <w:t xml:space="preserve">подпись)  </w:t>
      </w:r>
      <w:r w:rsidRPr="00721D4B">
        <w:rPr>
          <w:rFonts w:ascii="Times New Roman" w:eastAsia="Calibri" w:hAnsi="Times New Roman" w:cs="Times New Roman"/>
          <w:sz w:val="24"/>
          <w:szCs w:val="24"/>
          <w:lang w:eastAsia="ar-SA"/>
        </w:rPr>
        <w:t xml:space="preserve">  (Ф.И.О.)   МП</w:t>
      </w:r>
    </w:p>
    <w:p w14:paraId="3BBF84FC" w14:textId="4CDB5C26" w:rsidR="008053BD" w:rsidRDefault="008053BD" w:rsidP="000D1EC6"/>
    <w:p w14:paraId="166B0103" w14:textId="22129673" w:rsidR="00C473F1" w:rsidRDefault="00C473F1" w:rsidP="000D1EC6"/>
    <w:p w14:paraId="3E2282C2" w14:textId="4CFF232B" w:rsidR="00C473F1" w:rsidRDefault="00C473F1" w:rsidP="000D1EC6"/>
    <w:p w14:paraId="72F50887" w14:textId="3D551010" w:rsidR="00C473F1" w:rsidRDefault="00C473F1" w:rsidP="000D1EC6"/>
    <w:p w14:paraId="03561ABF" w14:textId="194CB834" w:rsidR="00C473F1" w:rsidRDefault="00C473F1" w:rsidP="000D1EC6"/>
    <w:p w14:paraId="2F4359D0" w14:textId="45D95FDF" w:rsidR="00C473F1" w:rsidRDefault="00C473F1" w:rsidP="000D1EC6"/>
    <w:p w14:paraId="3F3FC9A6" w14:textId="0D27C4C4" w:rsidR="00C473F1" w:rsidRDefault="00C473F1" w:rsidP="000D1EC6"/>
    <w:p w14:paraId="49B4566A" w14:textId="2663F7BA" w:rsidR="00C473F1" w:rsidRDefault="00C473F1" w:rsidP="000D1EC6"/>
    <w:p w14:paraId="64235E87" w14:textId="3BEE5795" w:rsidR="00C473F1" w:rsidRDefault="00C473F1" w:rsidP="000D1EC6"/>
    <w:p w14:paraId="04C08967" w14:textId="6A1A4920" w:rsidR="00C473F1" w:rsidRDefault="00C473F1" w:rsidP="000D1EC6"/>
    <w:p w14:paraId="0D742F1D" w14:textId="1BF0D62D" w:rsidR="00C473F1" w:rsidRDefault="00C473F1" w:rsidP="00C473F1">
      <w:pPr>
        <w:jc w:val="right"/>
        <w:rPr>
          <w:rFonts w:ascii="Times New Roman" w:hAnsi="Times New Roman" w:cs="Times New Roman"/>
          <w:b/>
          <w:sz w:val="24"/>
        </w:rPr>
      </w:pPr>
      <w:r w:rsidRPr="00C473F1">
        <w:rPr>
          <w:rFonts w:ascii="Times New Roman" w:hAnsi="Times New Roman" w:cs="Times New Roman"/>
          <w:b/>
          <w:sz w:val="24"/>
        </w:rPr>
        <w:lastRenderedPageBreak/>
        <w:t xml:space="preserve">ПРИЛОЖЕНИЕ №3 </w:t>
      </w:r>
    </w:p>
    <w:p w14:paraId="015546D5" w14:textId="4C33397F" w:rsidR="00C473F1" w:rsidRDefault="00C473F1" w:rsidP="00C473F1">
      <w:pPr>
        <w:jc w:val="center"/>
        <w:rPr>
          <w:rFonts w:ascii="Times New Roman" w:hAnsi="Times New Roman" w:cs="Times New Roman"/>
          <w:b/>
          <w:sz w:val="24"/>
        </w:rPr>
      </w:pPr>
      <w:r>
        <w:rPr>
          <w:rFonts w:ascii="Times New Roman" w:hAnsi="Times New Roman" w:cs="Times New Roman"/>
          <w:b/>
          <w:sz w:val="24"/>
        </w:rPr>
        <w:t>«ПРОЕКТ ДОГОВОРА»</w:t>
      </w:r>
    </w:p>
    <w:tbl>
      <w:tblPr>
        <w:tblW w:w="12078" w:type="dxa"/>
        <w:jc w:val="center"/>
        <w:tblLayout w:type="fixed"/>
        <w:tblLook w:val="0000" w:firstRow="0" w:lastRow="0" w:firstColumn="0" w:lastColumn="0" w:noHBand="0" w:noVBand="0"/>
      </w:tblPr>
      <w:tblGrid>
        <w:gridCol w:w="826"/>
        <w:gridCol w:w="11252"/>
      </w:tblGrid>
      <w:tr w:rsidR="00C473F1" w:rsidRPr="00C473F1" w14:paraId="0DB0CA04" w14:textId="77777777" w:rsidTr="00922D4E">
        <w:trPr>
          <w:trHeight w:val="7230"/>
          <w:jc w:val="center"/>
        </w:trPr>
        <w:tc>
          <w:tcPr>
            <w:tcW w:w="826" w:type="dxa"/>
          </w:tcPr>
          <w:p w14:paraId="2FC8A4D9" w14:textId="3CA7E62A" w:rsidR="00EB40F2" w:rsidRPr="00CA3CEE" w:rsidRDefault="00EB40F2" w:rsidP="00EB40F2">
            <w:pPr>
              <w:spacing w:after="0" w:line="240" w:lineRule="auto"/>
              <w:rPr>
                <w:rFonts w:ascii="Times New Roman" w:eastAsia="Times New Roman" w:hAnsi="Times New Roman" w:cs="Times New Roman"/>
                <w:b/>
                <w:bCs/>
                <w:color w:val="000000"/>
                <w:u w:val="single"/>
              </w:rPr>
            </w:pPr>
          </w:p>
          <w:p w14:paraId="2A980956" w14:textId="7638C08D" w:rsidR="002061F2" w:rsidRDefault="002061F2" w:rsidP="00EB40F2">
            <w:pPr>
              <w:spacing w:after="0" w:line="240" w:lineRule="auto"/>
              <w:rPr>
                <w:rFonts w:ascii="Times New Roman" w:eastAsia="Times New Roman" w:hAnsi="Times New Roman" w:cs="Times New Roman"/>
                <w:b/>
                <w:bCs/>
                <w:color w:val="000000"/>
                <w:u w:val="single"/>
                <w:lang w:val="en-US"/>
              </w:rPr>
            </w:pPr>
          </w:p>
          <w:p w14:paraId="07FEAA3F" w14:textId="77777777" w:rsidR="002061F2" w:rsidRPr="002061F2" w:rsidRDefault="002061F2" w:rsidP="002061F2">
            <w:pPr>
              <w:rPr>
                <w:rFonts w:ascii="Times New Roman" w:eastAsia="Times New Roman" w:hAnsi="Times New Roman" w:cs="Times New Roman"/>
                <w:lang w:val="en-US"/>
              </w:rPr>
            </w:pPr>
          </w:p>
          <w:p w14:paraId="5B581670" w14:textId="77777777" w:rsidR="002061F2" w:rsidRPr="002061F2" w:rsidRDefault="002061F2" w:rsidP="002061F2">
            <w:pPr>
              <w:rPr>
                <w:rFonts w:ascii="Times New Roman" w:eastAsia="Times New Roman" w:hAnsi="Times New Roman" w:cs="Times New Roman"/>
                <w:lang w:val="en-US"/>
              </w:rPr>
            </w:pPr>
          </w:p>
          <w:p w14:paraId="09E17879" w14:textId="77777777" w:rsidR="00EB40F2" w:rsidRPr="002061F2" w:rsidRDefault="00EB40F2" w:rsidP="00CA3CEE">
            <w:pPr>
              <w:spacing w:after="0" w:line="240" w:lineRule="auto"/>
              <w:rPr>
                <w:rFonts w:ascii="Times New Roman" w:eastAsia="Times New Roman" w:hAnsi="Times New Roman" w:cs="Times New Roman"/>
                <w:lang w:val="en-US"/>
              </w:rPr>
            </w:pPr>
          </w:p>
        </w:tc>
        <w:tc>
          <w:tcPr>
            <w:tcW w:w="11252" w:type="dxa"/>
          </w:tcPr>
          <w:p w14:paraId="290C18E0" w14:textId="46F00392" w:rsidR="00C473F1" w:rsidRPr="00C473F1" w:rsidRDefault="00D13202" w:rsidP="00922D4E">
            <w:pPr>
              <w:spacing w:line="240" w:lineRule="auto"/>
              <w:jc w:val="center"/>
              <w:rPr>
                <w:rFonts w:ascii="Times New Roman" w:hAnsi="Times New Roman" w:cs="Times New Roman"/>
                <w:sz w:val="24"/>
              </w:rPr>
            </w:pPr>
            <w:r w:rsidRPr="00123E88">
              <w:rPr>
                <w:rFonts w:ascii="Times New Roman" w:hAnsi="Times New Roman"/>
                <w:b/>
                <w:color w:val="000000"/>
              </w:rPr>
              <w:t>ДОГОВОР №</w:t>
            </w:r>
            <w:r w:rsidR="00C473F1" w:rsidRPr="00C473F1">
              <w:rPr>
                <w:rFonts w:ascii="Times New Roman" w:hAnsi="Times New Roman" w:cs="Times New Roman"/>
                <w:sz w:val="24"/>
              </w:rPr>
              <w:t xml:space="preserve"> __________________</w:t>
            </w:r>
          </w:p>
          <w:p w14:paraId="50231DD2" w14:textId="00C5C90A" w:rsidR="00C473F1" w:rsidRPr="00C473F1" w:rsidRDefault="00C473F1" w:rsidP="00922D4E">
            <w:pPr>
              <w:spacing w:line="240" w:lineRule="auto"/>
              <w:rPr>
                <w:rFonts w:ascii="Times New Roman" w:hAnsi="Times New Roman" w:cs="Times New Roman"/>
                <w:sz w:val="24"/>
              </w:rPr>
            </w:pPr>
            <w:r w:rsidRPr="00D13202">
              <w:rPr>
                <w:rFonts w:ascii="Times New Roman" w:hAnsi="Times New Roman" w:cs="Times New Roman"/>
                <w:b/>
              </w:rPr>
              <w:t>г. Москва</w:t>
            </w:r>
            <w:r w:rsidR="00D13202" w:rsidRPr="00D13202">
              <w:rPr>
                <w:rFonts w:ascii="Times New Roman" w:hAnsi="Times New Roman" w:cs="Times New Roman"/>
              </w:rPr>
              <w:t xml:space="preserve">            </w:t>
            </w:r>
            <w:r w:rsidR="00922D4E">
              <w:rPr>
                <w:rFonts w:ascii="Times New Roman" w:hAnsi="Times New Roman" w:cs="Times New Roman"/>
              </w:rPr>
              <w:t xml:space="preserve">                                                                                                                     </w:t>
            </w:r>
            <w:r w:rsidRPr="00D13202">
              <w:rPr>
                <w:rFonts w:ascii="Times New Roman" w:hAnsi="Times New Roman" w:cs="Times New Roman"/>
                <w:b/>
              </w:rPr>
              <w:t>________________ 2017</w:t>
            </w:r>
            <w:r w:rsidRPr="00D13202">
              <w:rPr>
                <w:rFonts w:ascii="Times New Roman" w:hAnsi="Times New Roman" w:cs="Times New Roman"/>
              </w:rPr>
              <w:t xml:space="preserve"> </w:t>
            </w:r>
            <w:r w:rsidRPr="00D13202">
              <w:rPr>
                <w:rFonts w:ascii="Times New Roman" w:hAnsi="Times New Roman" w:cs="Times New Roman"/>
                <w:b/>
              </w:rPr>
              <w:t>год</w:t>
            </w:r>
            <w:r w:rsidR="00B94863">
              <w:rPr>
                <w:rFonts w:ascii="Times New Roman" w:hAnsi="Times New Roman" w:cs="Times New Roman"/>
                <w:b/>
              </w:rPr>
              <w:t xml:space="preserve"> </w:t>
            </w:r>
            <w:r w:rsidRPr="00D13202">
              <w:rPr>
                <w:rFonts w:ascii="Times New Roman" w:hAnsi="Times New Roman" w:cs="Times New Roman"/>
                <w:b/>
              </w:rPr>
              <w:t>а</w:t>
            </w:r>
          </w:p>
          <w:p w14:paraId="6E3BCFF6" w14:textId="77777777" w:rsidR="00C473F1" w:rsidRPr="00AB1A6E" w:rsidRDefault="00C473F1" w:rsidP="00C473F1">
            <w:pPr>
              <w:spacing w:line="240" w:lineRule="auto"/>
              <w:rPr>
                <w:rFonts w:ascii="Times New Roman" w:hAnsi="Times New Roman" w:cs="Times New Roman"/>
                <w:bCs/>
              </w:rPr>
            </w:pPr>
          </w:p>
          <w:p w14:paraId="405BBCA9" w14:textId="3B41FD11" w:rsidR="00C473F1" w:rsidRPr="00AB1A6E" w:rsidRDefault="00D13202" w:rsidP="00FC72B6">
            <w:pPr>
              <w:spacing w:line="240" w:lineRule="auto"/>
              <w:jc w:val="both"/>
              <w:rPr>
                <w:rFonts w:ascii="Times New Roman" w:hAnsi="Times New Roman" w:cs="Times New Roman"/>
              </w:rPr>
            </w:pPr>
            <w:r w:rsidRPr="00D13202">
              <w:rPr>
                <w:rFonts w:ascii="Times New Roman" w:hAnsi="Times New Roman" w:cs="Times New Roman"/>
                <w:b/>
              </w:rPr>
              <w:t>А</w:t>
            </w:r>
            <w:r w:rsidR="00C473F1" w:rsidRPr="00D13202">
              <w:rPr>
                <w:rFonts w:ascii="Times New Roman" w:hAnsi="Times New Roman" w:cs="Times New Roman"/>
                <w:b/>
              </w:rPr>
              <w:t>кционерное общество «Каспийский Трубопроводный Консорциум-Р»</w:t>
            </w:r>
            <w:r w:rsidR="00C473F1" w:rsidRPr="00D13202">
              <w:rPr>
                <w:rFonts w:ascii="Times New Roman" w:hAnsi="Times New Roman" w:cs="Times New Roman"/>
              </w:rPr>
              <w:t xml:space="preserve">, именуемое в дальнейшем </w:t>
            </w:r>
            <w:r w:rsidR="00C473F1" w:rsidRPr="00D13202">
              <w:rPr>
                <w:rFonts w:ascii="Times New Roman" w:hAnsi="Times New Roman" w:cs="Times New Roman"/>
                <w:b/>
              </w:rPr>
              <w:t>«Благотворитель»</w:t>
            </w:r>
            <w:r w:rsidR="00C473F1" w:rsidRPr="00D13202">
              <w:rPr>
                <w:rFonts w:ascii="Times New Roman" w:hAnsi="Times New Roman" w:cs="Times New Roman"/>
              </w:rPr>
              <w:t>, в лице заместителя Генерального директора по связям с Правительством РФ М.И. Гришанкова</w:t>
            </w:r>
            <w:r w:rsidR="00C473F1" w:rsidRPr="00D13202">
              <w:rPr>
                <w:rFonts w:ascii="Times New Roman" w:hAnsi="Times New Roman" w:cs="Times New Roman"/>
                <w:bCs/>
              </w:rPr>
              <w:t>, с одной стороны,</w:t>
            </w:r>
            <w:r w:rsidR="00FC72B6">
              <w:rPr>
                <w:rFonts w:ascii="Times New Roman" w:hAnsi="Times New Roman" w:cs="Times New Roman"/>
                <w:bCs/>
              </w:rPr>
              <w:t xml:space="preserve"> </w:t>
            </w:r>
            <w:r w:rsidR="00C473F1" w:rsidRPr="00D13202">
              <w:rPr>
                <w:rFonts w:ascii="Times New Roman" w:hAnsi="Times New Roman" w:cs="Times New Roman"/>
                <w:b/>
                <w:bCs/>
              </w:rPr>
              <w:t>Администрация муниципального образования город Новороссийск</w:t>
            </w:r>
            <w:r w:rsidR="00C473F1" w:rsidRPr="00D13202">
              <w:rPr>
                <w:rFonts w:ascii="Times New Roman" w:hAnsi="Times New Roman" w:cs="Times New Roman"/>
              </w:rPr>
              <w:t xml:space="preserve">, именуемая в дальнейшем </w:t>
            </w:r>
            <w:r w:rsidR="00C473F1" w:rsidRPr="00D13202">
              <w:rPr>
                <w:rFonts w:ascii="Times New Roman" w:hAnsi="Times New Roman" w:cs="Times New Roman"/>
                <w:b/>
                <w:bCs/>
              </w:rPr>
              <w:t>«Координатор»</w:t>
            </w:r>
            <w:r w:rsidR="00C473F1" w:rsidRPr="00D13202">
              <w:rPr>
                <w:rFonts w:ascii="Times New Roman" w:hAnsi="Times New Roman" w:cs="Times New Roman"/>
                <w:bCs/>
              </w:rPr>
              <w:t>,</w:t>
            </w:r>
            <w:r w:rsidR="00C473F1" w:rsidRPr="00D13202">
              <w:rPr>
                <w:rFonts w:ascii="Times New Roman" w:hAnsi="Times New Roman" w:cs="Times New Roman"/>
              </w:rPr>
              <w:t xml:space="preserve"> в лице главы муниципального образования И.А. Дяченко, действующего на основании Устава, со второй </w:t>
            </w:r>
            <w:proofErr w:type="spellStart"/>
            <w:r w:rsidR="00C473F1" w:rsidRPr="00D13202">
              <w:rPr>
                <w:rFonts w:ascii="Times New Roman" w:hAnsi="Times New Roman" w:cs="Times New Roman"/>
              </w:rPr>
              <w:t>стороны</w:t>
            </w:r>
            <w:proofErr w:type="gramStart"/>
            <w:r w:rsidR="00C473F1" w:rsidRPr="00D13202">
              <w:rPr>
                <w:rFonts w:ascii="Times New Roman" w:hAnsi="Times New Roman" w:cs="Times New Roman"/>
              </w:rPr>
              <w:t>,и</w:t>
            </w:r>
            <w:proofErr w:type="spellEnd"/>
            <w:proofErr w:type="gramEnd"/>
            <w:r w:rsidR="00C473F1" w:rsidRPr="00D13202">
              <w:rPr>
                <w:rFonts w:ascii="Times New Roman" w:hAnsi="Times New Roman" w:cs="Times New Roman"/>
              </w:rPr>
              <w:t xml:space="preserve"> </w:t>
            </w:r>
            <w:r w:rsidR="00C473F1" w:rsidRPr="00D13202">
              <w:rPr>
                <w:rFonts w:ascii="Times New Roman" w:hAnsi="Times New Roman" w:cs="Times New Roman"/>
                <w:b/>
                <w:bCs/>
              </w:rPr>
              <w:t>«</w:t>
            </w:r>
            <w:r w:rsidRPr="00D13202">
              <w:rPr>
                <w:rFonts w:ascii="Times New Roman" w:hAnsi="Times New Roman" w:cs="Times New Roman"/>
                <w:b/>
                <w:bCs/>
              </w:rPr>
              <w:t>___</w:t>
            </w:r>
            <w:r w:rsidR="00C473F1" w:rsidRPr="00D13202">
              <w:rPr>
                <w:rFonts w:ascii="Times New Roman" w:hAnsi="Times New Roman" w:cs="Times New Roman"/>
                <w:b/>
                <w:bCs/>
              </w:rPr>
              <w:t>»</w:t>
            </w:r>
            <w:r w:rsidR="00C473F1" w:rsidRPr="00D13202">
              <w:rPr>
                <w:rFonts w:ascii="Times New Roman" w:hAnsi="Times New Roman" w:cs="Times New Roman"/>
              </w:rPr>
              <w:t xml:space="preserve">, </w:t>
            </w:r>
            <w:r w:rsidR="00C473F1" w:rsidRPr="00D13202">
              <w:rPr>
                <w:rFonts w:ascii="Times New Roman" w:hAnsi="Times New Roman" w:cs="Times New Roman"/>
                <w:bCs/>
              </w:rPr>
              <w:t xml:space="preserve">приглашенное Координатором к участию в настоящем Договоре (письмо Координатора № _ от ___г.), именуемый в дальнейшем </w:t>
            </w:r>
            <w:r w:rsidR="00C473F1" w:rsidRPr="00D17D93">
              <w:rPr>
                <w:rFonts w:ascii="Times New Roman" w:hAnsi="Times New Roman" w:cs="Times New Roman"/>
                <w:b/>
              </w:rPr>
              <w:t>«Поставщик»</w:t>
            </w:r>
            <w:r w:rsidR="00C473F1" w:rsidRPr="00D13202">
              <w:rPr>
                <w:rFonts w:ascii="Times New Roman" w:hAnsi="Times New Roman" w:cs="Times New Roman"/>
              </w:rPr>
              <w:t>,</w:t>
            </w:r>
            <w:r w:rsidR="00C473F1" w:rsidRPr="00D13202">
              <w:rPr>
                <w:rFonts w:ascii="Times New Roman" w:hAnsi="Times New Roman" w:cs="Times New Roman"/>
                <w:bCs/>
              </w:rPr>
              <w:t xml:space="preserve"> генерального директора ФИО, действующей на основании Устава, с третьей </w:t>
            </w:r>
            <w:proofErr w:type="spellStart"/>
            <w:r w:rsidR="00C473F1" w:rsidRPr="00D13202">
              <w:rPr>
                <w:rFonts w:ascii="Times New Roman" w:hAnsi="Times New Roman" w:cs="Times New Roman"/>
                <w:bCs/>
              </w:rPr>
              <w:t>стороны</w:t>
            </w:r>
            <w:proofErr w:type="gramStart"/>
            <w:r w:rsidR="00C473F1" w:rsidRPr="00D13202">
              <w:rPr>
                <w:rFonts w:ascii="Times New Roman" w:hAnsi="Times New Roman" w:cs="Times New Roman"/>
                <w:bCs/>
              </w:rPr>
              <w:t>,</w:t>
            </w:r>
            <w:r w:rsidR="00C473F1" w:rsidRPr="00D13202">
              <w:rPr>
                <w:rFonts w:ascii="Times New Roman" w:hAnsi="Times New Roman" w:cs="Times New Roman"/>
              </w:rPr>
              <w:t>з</w:t>
            </w:r>
            <w:proofErr w:type="gramEnd"/>
            <w:r w:rsidR="00C473F1" w:rsidRPr="00D13202">
              <w:rPr>
                <w:rFonts w:ascii="Times New Roman" w:hAnsi="Times New Roman" w:cs="Times New Roman"/>
              </w:rPr>
              <w:t>аключили</w:t>
            </w:r>
            <w:proofErr w:type="spellEnd"/>
            <w:r w:rsidR="00C473F1" w:rsidRPr="00D13202">
              <w:rPr>
                <w:rFonts w:ascii="Times New Roman" w:hAnsi="Times New Roman" w:cs="Times New Roman"/>
              </w:rPr>
              <w:t xml:space="preserve"> настоящий Договор с целью оказания благотворительной помощи в виде поставки медицинского оборудования (в дальнейшем </w:t>
            </w:r>
            <w:r w:rsidR="00C473F1" w:rsidRPr="006C3FBD">
              <w:rPr>
                <w:rFonts w:ascii="Times New Roman" w:hAnsi="Times New Roman" w:cs="Times New Roman"/>
                <w:b/>
              </w:rPr>
              <w:t>«Оборудование»</w:t>
            </w:r>
            <w:r w:rsidR="00C473F1" w:rsidRPr="00D13202">
              <w:rPr>
                <w:rFonts w:ascii="Times New Roman" w:hAnsi="Times New Roman" w:cs="Times New Roman"/>
              </w:rPr>
              <w:t xml:space="preserve">) для муниципальных бюджетных учреждений </w:t>
            </w:r>
            <w:r w:rsidR="00C473F1" w:rsidRPr="00D13202">
              <w:rPr>
                <w:rFonts w:ascii="Times New Roman" w:hAnsi="Times New Roman" w:cs="Times New Roman"/>
                <w:bCs/>
              </w:rPr>
              <w:t xml:space="preserve">управления здравоохранения муниципального образования город Новороссийск, </w:t>
            </w:r>
            <w:r w:rsidR="00C473F1" w:rsidRPr="00D13202">
              <w:rPr>
                <w:rFonts w:ascii="Times New Roman" w:hAnsi="Times New Roman" w:cs="Times New Roman"/>
              </w:rPr>
              <w:t>(далее «</w:t>
            </w:r>
            <w:r w:rsidR="00C473F1" w:rsidRPr="006C3FBD">
              <w:rPr>
                <w:rFonts w:ascii="Times New Roman" w:hAnsi="Times New Roman" w:cs="Times New Roman"/>
                <w:b/>
              </w:rPr>
              <w:t>Получатели</w:t>
            </w:r>
            <w:r w:rsidR="00C473F1" w:rsidRPr="00D13202">
              <w:rPr>
                <w:rFonts w:ascii="Times New Roman" w:hAnsi="Times New Roman" w:cs="Times New Roman"/>
              </w:rPr>
              <w:t xml:space="preserve">») в интересах Получателей - жителей города </w:t>
            </w:r>
            <w:r w:rsidR="00C473F1" w:rsidRPr="00D13202">
              <w:rPr>
                <w:rFonts w:ascii="Times New Roman" w:hAnsi="Times New Roman" w:cs="Times New Roman"/>
                <w:bCs/>
              </w:rPr>
              <w:t xml:space="preserve">Новороссийска </w:t>
            </w:r>
            <w:r w:rsidR="00C473F1" w:rsidRPr="00D13202">
              <w:rPr>
                <w:rFonts w:ascii="Times New Roman" w:hAnsi="Times New Roman" w:cs="Times New Roman"/>
              </w:rPr>
              <w:t>(далее «</w:t>
            </w:r>
            <w:proofErr w:type="spellStart"/>
            <w:r w:rsidR="00C473F1" w:rsidRPr="006C3FBD">
              <w:rPr>
                <w:rFonts w:ascii="Times New Roman" w:hAnsi="Times New Roman" w:cs="Times New Roman"/>
                <w:b/>
              </w:rPr>
              <w:t>Благополучатели</w:t>
            </w:r>
            <w:proofErr w:type="spellEnd"/>
            <w:r w:rsidR="00C473F1" w:rsidRPr="006C3FBD">
              <w:rPr>
                <w:rFonts w:ascii="Times New Roman" w:hAnsi="Times New Roman" w:cs="Times New Roman"/>
                <w:b/>
              </w:rPr>
              <w:t>»</w:t>
            </w:r>
            <w:r w:rsidR="00C473F1" w:rsidRPr="00D13202">
              <w:rPr>
                <w:rFonts w:ascii="Times New Roman" w:hAnsi="Times New Roman" w:cs="Times New Roman"/>
              </w:rPr>
              <w:t xml:space="preserve">). </w:t>
            </w:r>
            <w:r w:rsidR="00C473F1" w:rsidRPr="00AB1A6E">
              <w:rPr>
                <w:rFonts w:ascii="Times New Roman" w:hAnsi="Times New Roman" w:cs="Times New Roman"/>
              </w:rPr>
              <w:t xml:space="preserve">Настоящий Договор вступает в силу </w:t>
            </w:r>
            <w:proofErr w:type="gramStart"/>
            <w:r w:rsidR="00C473F1" w:rsidRPr="00AB1A6E">
              <w:rPr>
                <w:rFonts w:ascii="Times New Roman" w:hAnsi="Times New Roman" w:cs="Times New Roman"/>
              </w:rPr>
              <w:t>с даты</w:t>
            </w:r>
            <w:proofErr w:type="gramEnd"/>
            <w:r w:rsidR="00C473F1" w:rsidRPr="00AB1A6E">
              <w:rPr>
                <w:rFonts w:ascii="Times New Roman" w:hAnsi="Times New Roman" w:cs="Times New Roman"/>
              </w:rPr>
              <w:t xml:space="preserve"> его подписания всеми Сторонами.</w:t>
            </w:r>
          </w:p>
          <w:p w14:paraId="53A79FD8" w14:textId="77777777" w:rsidR="00AB1A6E" w:rsidRPr="000D182F" w:rsidRDefault="00AB1A6E" w:rsidP="00922D4E">
            <w:pPr>
              <w:numPr>
                <w:ilvl w:val="0"/>
                <w:numId w:val="48"/>
              </w:numPr>
              <w:spacing w:after="0" w:line="240" w:lineRule="auto"/>
              <w:jc w:val="center"/>
              <w:rPr>
                <w:rFonts w:ascii="Times New Roman" w:hAnsi="Times New Roman"/>
                <w:b/>
                <w:bCs/>
                <w:color w:val="000000"/>
              </w:rPr>
            </w:pPr>
            <w:r w:rsidRPr="000D182F">
              <w:rPr>
                <w:rFonts w:ascii="Times New Roman" w:hAnsi="Times New Roman"/>
                <w:b/>
                <w:bCs/>
                <w:color w:val="000000"/>
              </w:rPr>
              <w:t>ПРЕДМЕТ ДОГОВОРА</w:t>
            </w:r>
          </w:p>
          <w:p w14:paraId="2D8D5955" w14:textId="77777777" w:rsidR="00C473F1" w:rsidRPr="00AB1A6E" w:rsidRDefault="00C473F1" w:rsidP="00AB1A6E">
            <w:pPr>
              <w:spacing w:line="240" w:lineRule="auto"/>
              <w:jc w:val="both"/>
              <w:rPr>
                <w:rFonts w:ascii="Times New Roman" w:hAnsi="Times New Roman" w:cs="Times New Roman"/>
              </w:rPr>
            </w:pPr>
            <w:r w:rsidRPr="00AB1A6E">
              <w:rPr>
                <w:rFonts w:ascii="Times New Roman" w:hAnsi="Times New Roman" w:cs="Times New Roman"/>
              </w:rPr>
              <w:t xml:space="preserve">1.1 Благотворитель предоставляет на благотворительной основе денежные средства Поставщику в оплату поставки Получателям Оборудования. Поставщик обязуется поставить указанное Оборудование. Координатор контролирует соблюдение Поставщиком обязательств по настоящему Договору, контролирует приемку и постановку Получателями поставленного Оборудование на баланс, использование ими Оборудование в целях, указанных в преамбуле Договора, в дальнейшем, обеспечивает своевременное предоставление Благотворителю отчетной документации в соответствии с настоящим договором, а также обеспечивает освещение помощи, оказанной Благотворителем, в СМИ. Стороны стремятся к тому, чтобы благотворительная помощь была оказана беспристрастным и благоприятным образом с целью удовлетворения потребностей </w:t>
            </w:r>
            <w:proofErr w:type="spellStart"/>
            <w:r w:rsidRPr="00AB1A6E">
              <w:rPr>
                <w:rFonts w:ascii="Times New Roman" w:hAnsi="Times New Roman" w:cs="Times New Roman"/>
              </w:rPr>
              <w:t>Благополучателей</w:t>
            </w:r>
            <w:proofErr w:type="spellEnd"/>
            <w:r w:rsidRPr="00AB1A6E">
              <w:rPr>
                <w:rFonts w:ascii="Times New Roman" w:hAnsi="Times New Roman" w:cs="Times New Roman"/>
              </w:rPr>
              <w:t>.</w:t>
            </w:r>
          </w:p>
          <w:p w14:paraId="417F7085" w14:textId="77777777" w:rsidR="00C473F1" w:rsidRPr="00AB1A6E" w:rsidRDefault="00C473F1" w:rsidP="00AB1A6E">
            <w:pPr>
              <w:spacing w:line="240" w:lineRule="auto"/>
              <w:jc w:val="both"/>
              <w:rPr>
                <w:rFonts w:ascii="Times New Roman" w:hAnsi="Times New Roman" w:cs="Times New Roman"/>
              </w:rPr>
            </w:pPr>
            <w:r w:rsidRPr="00AB1A6E">
              <w:rPr>
                <w:rFonts w:ascii="Times New Roman" w:hAnsi="Times New Roman" w:cs="Times New Roman"/>
              </w:rPr>
              <w:t xml:space="preserve">1.2 Смета осуществления благотворительной помощи, которую желает оказать Благотворитель, с указанием Получателей Оборудования приведена в Приложении «А», которое прилагается к настоящему Договору и является его неотъемлемой частью. </w:t>
            </w:r>
          </w:p>
          <w:p w14:paraId="688C8FA1" w14:textId="77777777"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 xml:space="preserve">1.3 Общая сумма настоящего Договора, согласно Смете (Приложение «А»), составляет .00 </w:t>
            </w:r>
            <w:proofErr w:type="gramStart"/>
            <w:r w:rsidRPr="00AB1A6E">
              <w:rPr>
                <w:rFonts w:ascii="Times New Roman" w:hAnsi="Times New Roman" w:cs="Times New Roman"/>
              </w:rPr>
              <w:t xml:space="preserve">(  </w:t>
            </w:r>
            <w:proofErr w:type="gramEnd"/>
            <w:r w:rsidRPr="00AB1A6E">
              <w:rPr>
                <w:rFonts w:ascii="Times New Roman" w:hAnsi="Times New Roman" w:cs="Times New Roman"/>
              </w:rPr>
              <w:t xml:space="preserve">…) </w:t>
            </w:r>
            <w:r w:rsidRPr="00600F7D">
              <w:rPr>
                <w:rFonts w:ascii="Times New Roman" w:hAnsi="Times New Roman" w:cs="Times New Roman"/>
                <w:b/>
              </w:rPr>
              <w:t>российских рублей</w:t>
            </w:r>
            <w:r w:rsidRPr="00AB1A6E">
              <w:rPr>
                <w:rFonts w:ascii="Times New Roman" w:hAnsi="Times New Roman" w:cs="Times New Roman"/>
              </w:rPr>
              <w:t xml:space="preserve"> включая все применимые налоги. Любое изменение системы налогообложения Поставщика не повлечет изменения суммы настоящего Договора.</w:t>
            </w:r>
          </w:p>
          <w:p w14:paraId="04E65AE9" w14:textId="60FBCB0A"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1.4 Поставщик поставляет, производит монтаж и установку Оборудования Получателям в соответствии с номенклатурой, количеством и ценами, указанным</w:t>
            </w:r>
            <w:r w:rsidR="00DD503B">
              <w:rPr>
                <w:rFonts w:ascii="Times New Roman" w:hAnsi="Times New Roman" w:cs="Times New Roman"/>
              </w:rPr>
              <w:t xml:space="preserve">и в Приложении «А», в течение </w:t>
            </w:r>
            <w:r w:rsidR="00DD503B" w:rsidRPr="00BF561E">
              <w:rPr>
                <w:rFonts w:ascii="Times New Roman" w:hAnsi="Times New Roman" w:cs="Times New Roman"/>
              </w:rPr>
              <w:t>56 (пятьдесят шесть</w:t>
            </w:r>
            <w:r w:rsidRPr="00BF561E">
              <w:rPr>
                <w:rFonts w:ascii="Times New Roman" w:hAnsi="Times New Roman" w:cs="Times New Roman"/>
              </w:rPr>
              <w:t>) календарных дней с вышеуказанной даты настоящего договора.</w:t>
            </w:r>
            <w:r w:rsidRPr="00AB1A6E">
              <w:rPr>
                <w:rFonts w:ascii="Times New Roman" w:hAnsi="Times New Roman" w:cs="Times New Roman"/>
              </w:rPr>
              <w:t xml:space="preserve">  </w:t>
            </w:r>
          </w:p>
          <w:p w14:paraId="1D3FFA01" w14:textId="77777777"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 xml:space="preserve">1.5 Поставщик обязуется передать Оборудование Получателям, смонтировать и установить ее по месту нахождения Получателей. Координатор организует приемку Оборудования Получателями. По факту приема-передачи, монтажа и установки Поставщиком и Получателями подписываются соответственно акты приема-передачи и акты выполненных работ. Получатели предоставляют копии актов приема-передачи, актов выполненных работ и накладных Координатору в течение 5 (пяти) календарных дней с даты их подписания. </w:t>
            </w:r>
          </w:p>
          <w:p w14:paraId="1145587C" w14:textId="77777777"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 xml:space="preserve">1.6 Поставщик обязан предоставить Получателям всю документацию, необходимую для эксплуатации и гарантийного обслуживания Оборудования. Получатели предоставляют Координатору копии паспортов на Оборудование, а также документов, подтверждающих гарантийные обязательства Поставщика, в течение 15 (пятнадцати) календарных дней </w:t>
            </w:r>
            <w:proofErr w:type="gramStart"/>
            <w:r w:rsidRPr="00AB1A6E">
              <w:rPr>
                <w:rFonts w:ascii="Times New Roman" w:hAnsi="Times New Roman" w:cs="Times New Roman"/>
              </w:rPr>
              <w:t>с даты подписания</w:t>
            </w:r>
            <w:proofErr w:type="gramEnd"/>
            <w:r w:rsidRPr="00AB1A6E">
              <w:rPr>
                <w:rFonts w:ascii="Times New Roman" w:hAnsi="Times New Roman" w:cs="Times New Roman"/>
              </w:rPr>
              <w:t xml:space="preserve"> актов приёма-передачи Оборудования.</w:t>
            </w:r>
          </w:p>
          <w:p w14:paraId="0633085A" w14:textId="361CFA2F"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 xml:space="preserve">1.7 Координатор контролирует постановку Оборудования на баланс Получателей. Координатор предоставляет Благотворителю копии документов, подтверждающих постановку полученного Оборудования на баланс Получателей (приказы о постановке на баланс и инвентарные карточки учёта основных средств), паспортов на </w:t>
            </w:r>
            <w:r w:rsidRPr="00AB1A6E">
              <w:rPr>
                <w:rFonts w:ascii="Times New Roman" w:hAnsi="Times New Roman" w:cs="Times New Roman"/>
              </w:rPr>
              <w:lastRenderedPageBreak/>
              <w:t>Оборудование, а также документов, подтверждающих гарантийные обязательства Поставщика, в течение 30 (</w:t>
            </w:r>
            <w:r w:rsidR="00600F7D" w:rsidRPr="00AB1A6E">
              <w:rPr>
                <w:rFonts w:ascii="Times New Roman" w:hAnsi="Times New Roman" w:cs="Times New Roman"/>
              </w:rPr>
              <w:t>тридцати) календарных</w:t>
            </w:r>
            <w:r w:rsidRPr="00AB1A6E">
              <w:rPr>
                <w:rFonts w:ascii="Times New Roman" w:hAnsi="Times New Roman" w:cs="Times New Roman"/>
              </w:rPr>
              <w:t xml:space="preserve"> дней </w:t>
            </w:r>
            <w:proofErr w:type="gramStart"/>
            <w:r w:rsidRPr="00AB1A6E">
              <w:rPr>
                <w:rFonts w:ascii="Times New Roman" w:hAnsi="Times New Roman" w:cs="Times New Roman"/>
              </w:rPr>
              <w:t>с даты подписания</w:t>
            </w:r>
            <w:proofErr w:type="gramEnd"/>
            <w:r w:rsidRPr="00AB1A6E">
              <w:rPr>
                <w:rFonts w:ascii="Times New Roman" w:hAnsi="Times New Roman" w:cs="Times New Roman"/>
              </w:rPr>
              <w:t xml:space="preserve"> актов приема-передачи Оборудования.</w:t>
            </w:r>
          </w:p>
          <w:p w14:paraId="5A11DD42" w14:textId="77777777"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1.8 Координатор контролирует нахождение Оборудования в муниципальной собственности и на балансе Получателей до ее полной амортизации. Координатор и Получатели не имеют права сдавать Оборудование в аренду, отчуждать его, либо использовать в целях, отличных от целей, указанных в преамбуле Договора без письменного согласования с Благотворителем. Получатели должны содержать Оборудование в состоянии полной пригодности к эксплуатации.</w:t>
            </w:r>
          </w:p>
          <w:p w14:paraId="7A6213B3" w14:textId="77777777" w:rsidR="00C473F1" w:rsidRPr="00AB1A6E" w:rsidRDefault="00C473F1" w:rsidP="00600F7D">
            <w:pPr>
              <w:spacing w:line="240" w:lineRule="auto"/>
              <w:jc w:val="both"/>
              <w:rPr>
                <w:rFonts w:ascii="Times New Roman" w:hAnsi="Times New Roman" w:cs="Times New Roman"/>
                <w:bCs/>
              </w:rPr>
            </w:pPr>
            <w:r w:rsidRPr="00AB1A6E">
              <w:rPr>
                <w:rFonts w:ascii="Times New Roman" w:hAnsi="Times New Roman" w:cs="Times New Roman"/>
              </w:rPr>
              <w:t>Координатор обеспечивает сбор подписей Получателей в Приложении «В» к настоящему договору, являющемуся его неотъемлемой частью и содержащему обязательства Получателей, предусмотренные настоящим Договором, исполнение которых гарантируется Координатором.</w:t>
            </w:r>
          </w:p>
          <w:p w14:paraId="0E125952" w14:textId="5BFA1437" w:rsidR="00C473F1" w:rsidRPr="00AB1A6E" w:rsidRDefault="00C473F1" w:rsidP="00600F7D">
            <w:pPr>
              <w:spacing w:line="240" w:lineRule="auto"/>
              <w:jc w:val="both"/>
              <w:rPr>
                <w:rFonts w:ascii="Times New Roman" w:hAnsi="Times New Roman" w:cs="Times New Roman"/>
              </w:rPr>
            </w:pPr>
            <w:r w:rsidRPr="00AB1A6E">
              <w:rPr>
                <w:rFonts w:ascii="Times New Roman" w:hAnsi="Times New Roman" w:cs="Times New Roman"/>
              </w:rPr>
              <w:t xml:space="preserve">1.9 Координатор организует церемонии торжественной передачи Оборудования Получателям с привлечением представителей Благотворителя, Координатора, средств массовой информации в течение 30 (тридцати) календарных дней после подписания всех актов приема-передачи. Даты проведения церемоний Координатор согласовывает с Благотворителем. Координатор обеспечивает нанесение Поставщиком на Оборудование </w:t>
            </w:r>
            <w:r w:rsidR="00600F7D" w:rsidRPr="00AB1A6E">
              <w:rPr>
                <w:rFonts w:ascii="Times New Roman" w:hAnsi="Times New Roman" w:cs="Times New Roman"/>
              </w:rPr>
              <w:t>надписи:</w:t>
            </w:r>
            <w:r w:rsidRPr="00AB1A6E">
              <w:rPr>
                <w:rFonts w:ascii="Times New Roman" w:hAnsi="Times New Roman" w:cs="Times New Roman"/>
              </w:rPr>
              <w:t xml:space="preserve"> «Подарок Каспийского Трубопроводного Консорциума» и логотипа Благотворителя без дополнительных расходов для Благотворителя. Место размещения </w:t>
            </w:r>
            <w:r w:rsidR="00600F7D" w:rsidRPr="00AB1A6E">
              <w:rPr>
                <w:rFonts w:ascii="Times New Roman" w:hAnsi="Times New Roman" w:cs="Times New Roman"/>
              </w:rPr>
              <w:t>надписи:</w:t>
            </w:r>
            <w:r w:rsidRPr="00AB1A6E">
              <w:rPr>
                <w:rFonts w:ascii="Times New Roman" w:hAnsi="Times New Roman" w:cs="Times New Roman"/>
              </w:rPr>
              <w:t xml:space="preserve"> «Подарок Каспийского Трубопроводного Консорциума» и логотипа Благотворителя на Оборудовании Координатор согласовывает с Благотворителем. Получатели гарантируют нахождение данных надписей и логотипов на Оборудовании до полной амортизации Оборудования.</w:t>
            </w:r>
          </w:p>
          <w:p w14:paraId="26577D94" w14:textId="77777777" w:rsidR="00C473F1" w:rsidRPr="00AB1A6E" w:rsidRDefault="00C473F1" w:rsidP="0023118C">
            <w:pPr>
              <w:spacing w:line="240" w:lineRule="auto"/>
              <w:jc w:val="both"/>
              <w:rPr>
                <w:rFonts w:ascii="Times New Roman" w:hAnsi="Times New Roman" w:cs="Times New Roman"/>
              </w:rPr>
            </w:pPr>
            <w:proofErr w:type="gramStart"/>
            <w:r w:rsidRPr="00AB1A6E">
              <w:rPr>
                <w:rFonts w:ascii="Times New Roman" w:hAnsi="Times New Roman" w:cs="Times New Roman"/>
              </w:rPr>
              <w:t xml:space="preserve">1.10 Координатор информирует за свой счет население города Новороссийска о благотворительной помощи, оказанной Благотворителем, через газету «Официальный Новороссийск», местное телевидение и сайт администрации и предоставляет Благотворителю копии публикаций в прессе, а также записи ТВ-репортажей церемоний торжественной передачи Оборудования Получателям без дополнительных расходов для Благотворителя в течение 10 (десяти) рабочих дней </w:t>
            </w:r>
            <w:r w:rsidRPr="00AB1A6E">
              <w:rPr>
                <w:rFonts w:ascii="Times New Roman" w:hAnsi="Times New Roman" w:cs="Times New Roman"/>
                <w:lang w:val="en-US"/>
              </w:rPr>
              <w:t>c</w:t>
            </w:r>
            <w:r w:rsidRPr="00AB1A6E">
              <w:rPr>
                <w:rFonts w:ascii="Times New Roman" w:hAnsi="Times New Roman" w:cs="Times New Roman"/>
              </w:rPr>
              <w:t xml:space="preserve"> даты проведения последней торжественной церемонии передачи Оборудования Получателям.</w:t>
            </w:r>
            <w:proofErr w:type="gramEnd"/>
            <w:r w:rsidRPr="00AB1A6E">
              <w:rPr>
                <w:rFonts w:ascii="Times New Roman" w:hAnsi="Times New Roman" w:cs="Times New Roman"/>
              </w:rPr>
              <w:t xml:space="preserve"> Текст информационных сообщений должен быть согласован Координатором с Благотворителем.</w:t>
            </w:r>
          </w:p>
          <w:p w14:paraId="1ABA2BD5" w14:textId="77777777" w:rsidR="00C473F1" w:rsidRPr="00AB1A6E" w:rsidRDefault="00C473F1" w:rsidP="00695E96">
            <w:pPr>
              <w:spacing w:line="240" w:lineRule="auto"/>
              <w:jc w:val="both"/>
              <w:rPr>
                <w:rFonts w:ascii="Times New Roman" w:hAnsi="Times New Roman" w:cs="Times New Roman"/>
              </w:rPr>
            </w:pPr>
            <w:r w:rsidRPr="00AB1A6E">
              <w:rPr>
                <w:rFonts w:ascii="Times New Roman" w:hAnsi="Times New Roman" w:cs="Times New Roman"/>
              </w:rPr>
              <w:t xml:space="preserve">1.11 Уполномоченный представитель Благотворителя имеет право проводить аудиторскую проверку любой документации Координатора, Поставщика и Получателей, относящейся к оказанию благотворительной помощи. Координатор, Поставщик и Получатели должны обеспечить хранение такой документации и доступ к ней уполномоченного представителя Благотворителя в течение не менее чем трех лет, начиная </w:t>
            </w:r>
            <w:proofErr w:type="gramStart"/>
            <w:r w:rsidRPr="00AB1A6E">
              <w:rPr>
                <w:rFonts w:ascii="Times New Roman" w:hAnsi="Times New Roman" w:cs="Times New Roman"/>
              </w:rPr>
              <w:t>с даты</w:t>
            </w:r>
            <w:proofErr w:type="gramEnd"/>
            <w:r w:rsidRPr="00AB1A6E">
              <w:rPr>
                <w:rFonts w:ascii="Times New Roman" w:hAnsi="Times New Roman" w:cs="Times New Roman"/>
              </w:rPr>
              <w:t xml:space="preserve"> настоящего Договора.</w:t>
            </w:r>
          </w:p>
          <w:p w14:paraId="20FA9B9B" w14:textId="77777777" w:rsidR="00C473F1" w:rsidRPr="00AB1A6E" w:rsidRDefault="00C473F1" w:rsidP="00695E96">
            <w:pPr>
              <w:spacing w:line="240" w:lineRule="auto"/>
              <w:jc w:val="both"/>
              <w:rPr>
                <w:rFonts w:ascii="Times New Roman" w:hAnsi="Times New Roman" w:cs="Times New Roman"/>
              </w:rPr>
            </w:pPr>
            <w:r w:rsidRPr="00AB1A6E">
              <w:rPr>
                <w:rFonts w:ascii="Times New Roman" w:hAnsi="Times New Roman" w:cs="Times New Roman"/>
              </w:rPr>
              <w:t>1.12 Поставщик, Координатор и Получатели полностью отвечают за осуществление благотворительной помощи в соответствии с настоящим Договором. Благотворитель не отвечает за фактическое осуществление благотворительной помощи. Благотворитель отвечает только за оплату в соответствии с пунктами 1.3 и 2.1 настоящего Договора.</w:t>
            </w:r>
          </w:p>
          <w:p w14:paraId="493053DD" w14:textId="77777777" w:rsidR="00C473F1" w:rsidRPr="00AB1A6E" w:rsidRDefault="00C473F1" w:rsidP="00C473F1">
            <w:pPr>
              <w:spacing w:line="240" w:lineRule="auto"/>
              <w:rPr>
                <w:rFonts w:ascii="Times New Roman" w:hAnsi="Times New Roman" w:cs="Times New Roman"/>
              </w:rPr>
            </w:pPr>
          </w:p>
          <w:p w14:paraId="2F926676" w14:textId="2A5F59C5" w:rsidR="00695E96" w:rsidRPr="000D182F" w:rsidRDefault="00695E96" w:rsidP="00922D4E">
            <w:pPr>
              <w:tabs>
                <w:tab w:val="left" w:pos="0"/>
                <w:tab w:val="left" w:pos="270"/>
              </w:tabs>
              <w:jc w:val="center"/>
              <w:rPr>
                <w:rFonts w:ascii="Times New Roman" w:hAnsi="Times New Roman"/>
                <w:color w:val="000000"/>
              </w:rPr>
            </w:pPr>
            <w:r w:rsidRPr="000D182F">
              <w:rPr>
                <w:rFonts w:ascii="Times New Roman" w:hAnsi="Times New Roman"/>
                <w:b/>
                <w:bCs/>
                <w:color w:val="000000"/>
              </w:rPr>
              <w:t>2. УСЛОВИЯ И ПОРЯДОК</w:t>
            </w:r>
            <w:r w:rsidR="004D2289">
              <w:rPr>
                <w:rFonts w:ascii="Times New Roman" w:hAnsi="Times New Roman"/>
                <w:b/>
                <w:bCs/>
                <w:color w:val="000000"/>
              </w:rPr>
              <w:t xml:space="preserve"> </w:t>
            </w:r>
            <w:r w:rsidRPr="000D182F">
              <w:rPr>
                <w:rFonts w:ascii="Times New Roman" w:hAnsi="Times New Roman"/>
                <w:b/>
                <w:bCs/>
                <w:color w:val="000000"/>
              </w:rPr>
              <w:t xml:space="preserve"> РАСЧЕТОВ</w:t>
            </w:r>
          </w:p>
          <w:p w14:paraId="37AD2E1E" w14:textId="77777777" w:rsidR="0013566B" w:rsidRDefault="00C473F1" w:rsidP="0013566B">
            <w:pPr>
              <w:spacing w:line="240" w:lineRule="auto"/>
              <w:jc w:val="both"/>
              <w:rPr>
                <w:rFonts w:ascii="Times New Roman" w:hAnsi="Times New Roman" w:cs="Times New Roman"/>
              </w:rPr>
            </w:pPr>
            <w:r w:rsidRPr="00AB1A6E">
              <w:rPr>
                <w:rFonts w:ascii="Times New Roman" w:hAnsi="Times New Roman" w:cs="Times New Roman"/>
              </w:rPr>
              <w:t>2.1 Оплата по настоящему Договору производится следующим образом:</w:t>
            </w:r>
          </w:p>
          <w:p w14:paraId="184DEB73" w14:textId="533F1FA0" w:rsidR="00C473F1" w:rsidRPr="00AB1A6E" w:rsidRDefault="0013566B" w:rsidP="0013566B">
            <w:pPr>
              <w:spacing w:line="240" w:lineRule="auto"/>
              <w:jc w:val="both"/>
              <w:rPr>
                <w:rFonts w:ascii="Times New Roman" w:hAnsi="Times New Roman" w:cs="Times New Roman"/>
              </w:rPr>
            </w:pPr>
            <w:r>
              <w:rPr>
                <w:rFonts w:ascii="Times New Roman" w:hAnsi="Times New Roman" w:cs="Times New Roman"/>
              </w:rPr>
              <w:t xml:space="preserve"> 30%(три</w:t>
            </w:r>
            <w:r w:rsidR="00C473F1" w:rsidRPr="00AB1A6E">
              <w:rPr>
                <w:rFonts w:ascii="Times New Roman" w:hAnsi="Times New Roman" w:cs="Times New Roman"/>
              </w:rPr>
              <w:t>дцать) процентов от общей суммы Договора, указанной в п. 1.3., – аванс в размере     0.00 (…) российских рублей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14:paraId="58535751" w14:textId="495A969E" w:rsidR="00C473F1" w:rsidRDefault="00C473F1" w:rsidP="0013566B">
            <w:pPr>
              <w:spacing w:line="240" w:lineRule="auto"/>
              <w:jc w:val="both"/>
              <w:rPr>
                <w:rFonts w:ascii="Times New Roman" w:hAnsi="Times New Roman" w:cs="Times New Roman"/>
              </w:rPr>
            </w:pPr>
            <w:proofErr w:type="gramStart"/>
            <w:r w:rsidRPr="00AB1A6E">
              <w:rPr>
                <w:rFonts w:ascii="Times New Roman" w:hAnsi="Times New Roman" w:cs="Times New Roman"/>
              </w:rPr>
              <w:t>-</w:t>
            </w:r>
            <w:r w:rsidR="0013566B">
              <w:rPr>
                <w:rFonts w:ascii="Times New Roman" w:hAnsi="Times New Roman" w:cs="Times New Roman"/>
              </w:rPr>
              <w:t xml:space="preserve"> 70%(</w:t>
            </w:r>
            <w:r w:rsidRPr="00AB1A6E">
              <w:rPr>
                <w:rFonts w:ascii="Times New Roman" w:hAnsi="Times New Roman" w:cs="Times New Roman"/>
              </w:rPr>
              <w:t>семьдесят) процентов от общей суммы Договора, указанной в п. 1.3., – платеж в размере 0.00 (…) российских рублей осуществляется банковским переводом со счета Благотворителя на расчетный счет Поставщика после исполнения Поставщиком обязательств по поставке Оборудования, в течение 10 (десяти) рабочих дней с момента получения от Координатора оригинала должным образом оформленного Поставщиком счета, копий подписанных Получателями актов приема-передачи, актов выполненных работ по</w:t>
            </w:r>
            <w:proofErr w:type="gramEnd"/>
            <w:r w:rsidRPr="00AB1A6E">
              <w:rPr>
                <w:rFonts w:ascii="Times New Roman" w:hAnsi="Times New Roman" w:cs="Times New Roman"/>
              </w:rPr>
              <w:t xml:space="preserve"> факту монтажа и установки Оборудования и накладных на всё Оборудование, которое Поставщик обязуется поставить Получателям в соот</w:t>
            </w:r>
            <w:r w:rsidR="0013566B">
              <w:rPr>
                <w:rFonts w:ascii="Times New Roman" w:hAnsi="Times New Roman" w:cs="Times New Roman"/>
              </w:rPr>
              <w:t xml:space="preserve">ветствии с настоящим </w:t>
            </w:r>
            <w:r w:rsidR="0013566B">
              <w:rPr>
                <w:rFonts w:ascii="Times New Roman" w:hAnsi="Times New Roman" w:cs="Times New Roman"/>
              </w:rPr>
              <w:lastRenderedPageBreak/>
              <w:t>договором.</w:t>
            </w:r>
          </w:p>
          <w:p w14:paraId="639AFBEE" w14:textId="77777777" w:rsidR="0013566B" w:rsidRPr="00AB1A6E" w:rsidRDefault="0013566B" w:rsidP="00EC10C6">
            <w:pPr>
              <w:spacing w:line="240" w:lineRule="auto"/>
              <w:jc w:val="both"/>
              <w:rPr>
                <w:rFonts w:ascii="Times New Roman" w:hAnsi="Times New Roman" w:cs="Times New Roman"/>
              </w:rPr>
            </w:pPr>
          </w:p>
          <w:p w14:paraId="1049A71B" w14:textId="77777777" w:rsidR="00C473F1" w:rsidRPr="00EC10C6" w:rsidRDefault="00C473F1" w:rsidP="00922D4E">
            <w:pPr>
              <w:spacing w:line="240" w:lineRule="auto"/>
              <w:jc w:val="center"/>
              <w:rPr>
                <w:rFonts w:ascii="Times New Roman" w:hAnsi="Times New Roman" w:cs="Times New Roman"/>
                <w:b/>
                <w:bCs/>
              </w:rPr>
            </w:pPr>
            <w:r w:rsidRPr="00EC10C6">
              <w:rPr>
                <w:rFonts w:ascii="Times New Roman" w:hAnsi="Times New Roman" w:cs="Times New Roman"/>
                <w:b/>
                <w:bCs/>
              </w:rPr>
              <w:t>2.2. При оформлении счета Поставщику необходимо:</w:t>
            </w:r>
          </w:p>
          <w:p w14:paraId="749C6F27" w14:textId="77777777" w:rsidR="00C473F1" w:rsidRPr="00AB1A6E" w:rsidRDefault="00C473F1" w:rsidP="00EC10C6">
            <w:pPr>
              <w:spacing w:line="240" w:lineRule="auto"/>
              <w:jc w:val="both"/>
              <w:rPr>
                <w:rFonts w:ascii="Times New Roman" w:hAnsi="Times New Roman" w:cs="Times New Roman"/>
                <w:bCs/>
              </w:rPr>
            </w:pPr>
            <w:r w:rsidRPr="00AB1A6E">
              <w:rPr>
                <w:rFonts w:ascii="Times New Roman" w:hAnsi="Times New Roman" w:cs="Times New Roman"/>
                <w:bCs/>
              </w:rPr>
              <w:t xml:space="preserve">- в графе «Покупатель» написать «Благотворитель» - </w:t>
            </w:r>
            <w:r w:rsidRPr="00AB1A6E">
              <w:rPr>
                <w:rFonts w:ascii="Times New Roman" w:hAnsi="Times New Roman" w:cs="Times New Roman"/>
              </w:rPr>
              <w:t>Акционерное общество</w:t>
            </w:r>
            <w:r w:rsidRPr="00AB1A6E">
              <w:rPr>
                <w:rFonts w:ascii="Times New Roman" w:hAnsi="Times New Roman" w:cs="Times New Roman"/>
                <w:bCs/>
              </w:rPr>
              <w:t xml:space="preserve"> «Каспийский Трубопроводный Консорциум-Р» и указать «Основание платежа – благотворительная помощь КТК»;</w:t>
            </w:r>
          </w:p>
          <w:p w14:paraId="30611BC9" w14:textId="26C1713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 xml:space="preserve"> - направить один оригинал счета с четкой </w:t>
            </w:r>
            <w:r w:rsidR="00EC10C6" w:rsidRPr="00AB1A6E">
              <w:rPr>
                <w:rFonts w:ascii="Times New Roman" w:hAnsi="Times New Roman" w:cs="Times New Roman"/>
              </w:rPr>
              <w:t>надписью:</w:t>
            </w:r>
            <w:r w:rsidRPr="00AB1A6E">
              <w:rPr>
                <w:rFonts w:ascii="Times New Roman" w:hAnsi="Times New Roman" w:cs="Times New Roman"/>
              </w:rPr>
              <w:t xml:space="preserve"> «Оригинал счета» со всеми сопроводительными документами по адресу:</w:t>
            </w:r>
          </w:p>
          <w:p w14:paraId="1873C829" w14:textId="77777777" w:rsidR="00C473F1" w:rsidRPr="00EC10C6" w:rsidRDefault="00C473F1" w:rsidP="00EC10C6">
            <w:pPr>
              <w:spacing w:after="0" w:line="240" w:lineRule="auto"/>
              <w:jc w:val="both"/>
              <w:rPr>
                <w:rFonts w:ascii="Times New Roman" w:hAnsi="Times New Roman" w:cs="Times New Roman"/>
                <w:b/>
              </w:rPr>
            </w:pPr>
            <w:r w:rsidRPr="00EC10C6">
              <w:rPr>
                <w:rFonts w:ascii="Times New Roman" w:hAnsi="Times New Roman" w:cs="Times New Roman"/>
                <w:b/>
              </w:rPr>
              <w:t>Финансовый департамент – Отдел по учету</w:t>
            </w:r>
          </w:p>
          <w:p w14:paraId="2CD29414" w14:textId="77777777" w:rsidR="00C473F1" w:rsidRPr="00EC10C6" w:rsidRDefault="00C473F1" w:rsidP="00EC10C6">
            <w:pPr>
              <w:spacing w:after="0" w:line="240" w:lineRule="auto"/>
              <w:jc w:val="both"/>
              <w:rPr>
                <w:rFonts w:ascii="Times New Roman" w:hAnsi="Times New Roman" w:cs="Times New Roman"/>
                <w:b/>
              </w:rPr>
            </w:pPr>
            <w:r w:rsidRPr="00EC10C6">
              <w:rPr>
                <w:rFonts w:ascii="Times New Roman" w:hAnsi="Times New Roman" w:cs="Times New Roman"/>
                <w:b/>
              </w:rPr>
              <w:t xml:space="preserve"> кредиторской задолженности</w:t>
            </w:r>
          </w:p>
          <w:p w14:paraId="25878C2C" w14:textId="77777777" w:rsidR="00C473F1" w:rsidRPr="00EC10C6" w:rsidRDefault="00C473F1" w:rsidP="00EC10C6">
            <w:pPr>
              <w:spacing w:after="0" w:line="240" w:lineRule="auto"/>
              <w:jc w:val="both"/>
              <w:rPr>
                <w:rFonts w:ascii="Times New Roman" w:hAnsi="Times New Roman" w:cs="Times New Roman"/>
                <w:b/>
              </w:rPr>
            </w:pPr>
            <w:r w:rsidRPr="00EC10C6">
              <w:rPr>
                <w:rFonts w:ascii="Times New Roman" w:hAnsi="Times New Roman" w:cs="Times New Roman"/>
                <w:b/>
              </w:rPr>
              <w:t>Каспийский Трубопроводный Консорциум</w:t>
            </w:r>
          </w:p>
          <w:p w14:paraId="6D22AE5B" w14:textId="77777777" w:rsidR="00EC10C6" w:rsidRDefault="00C473F1" w:rsidP="00EC10C6">
            <w:pPr>
              <w:spacing w:after="0" w:line="240" w:lineRule="auto"/>
              <w:rPr>
                <w:rFonts w:ascii="Times New Roman" w:hAnsi="Times New Roman" w:cs="Times New Roman"/>
                <w:b/>
              </w:rPr>
            </w:pPr>
            <w:r w:rsidRPr="00EC10C6">
              <w:rPr>
                <w:rFonts w:ascii="Times New Roman" w:hAnsi="Times New Roman" w:cs="Times New Roman"/>
                <w:b/>
              </w:rPr>
              <w:t xml:space="preserve">Россия, 119017, Москва, </w:t>
            </w:r>
          </w:p>
          <w:p w14:paraId="5C1943B5" w14:textId="38D56223" w:rsidR="00C473F1" w:rsidRPr="00EC10C6" w:rsidRDefault="00C473F1" w:rsidP="00EC10C6">
            <w:pPr>
              <w:spacing w:after="0" w:line="240" w:lineRule="auto"/>
              <w:rPr>
                <w:rFonts w:ascii="Times New Roman" w:hAnsi="Times New Roman" w:cs="Times New Roman"/>
                <w:b/>
              </w:rPr>
            </w:pPr>
            <w:r w:rsidRPr="00EC10C6">
              <w:rPr>
                <w:rFonts w:ascii="Times New Roman" w:hAnsi="Times New Roman" w:cs="Times New Roman"/>
                <w:b/>
              </w:rPr>
              <w:t>ул. Большая Ордынка, дом 40, строение 4, Бизнес-Комплекс «Легион 1», 4 этаж</w:t>
            </w:r>
          </w:p>
          <w:p w14:paraId="50475AC8"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 xml:space="preserve"> - отдельно одну копию такого счета (с надписью «Копия») и сопроводительных документов контактному лицу в КТК.</w:t>
            </w:r>
          </w:p>
          <w:p w14:paraId="5C72974D"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Все счета должны быть идентифицированы путем указания даты и номера договора с КТК, к которому относится конкретный счет.</w:t>
            </w:r>
          </w:p>
          <w:p w14:paraId="33234D59"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Вопросы, касающиеся счетов, можно направлять контактному лицу в КТК.</w:t>
            </w:r>
          </w:p>
          <w:p w14:paraId="006CACFB"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2.3</w:t>
            </w:r>
            <w:proofErr w:type="gramStart"/>
            <w:r w:rsidRPr="00AB1A6E">
              <w:rPr>
                <w:rFonts w:ascii="Times New Roman" w:hAnsi="Times New Roman" w:cs="Times New Roman"/>
              </w:rPr>
              <w:t xml:space="preserve"> В</w:t>
            </w:r>
            <w:proofErr w:type="gramEnd"/>
            <w:r w:rsidRPr="00AB1A6E">
              <w:rPr>
                <w:rFonts w:ascii="Times New Roman" w:hAnsi="Times New Roman" w:cs="Times New Roman"/>
              </w:rPr>
              <w:t xml:space="preserve"> случае неисполнения Поставщиком принятых по настоящему Договору обязательств на поставку Оборудования в номенклатуре, количестве и ценах согласно Приложению «А», а также в случае несоблюдения срока поставки Оборудования, установленного п. 1.4 настоящего договора, Поставщик обязан вернуть все полученные денежные средства на расчетный счет Благотворителя не позднее 5 (пяти) банковских дней по получении письменного требования Благотворителя о возврате денежных средств после истечения установленного срока поставки Оборудования. В случае невыполнения возврата денежных сре</w:t>
            </w:r>
            <w:proofErr w:type="gramStart"/>
            <w:r w:rsidRPr="00AB1A6E">
              <w:rPr>
                <w:rFonts w:ascii="Times New Roman" w:hAnsi="Times New Roman" w:cs="Times New Roman"/>
              </w:rPr>
              <w:t>дств Бл</w:t>
            </w:r>
            <w:proofErr w:type="gramEnd"/>
            <w:r w:rsidRPr="00AB1A6E">
              <w:rPr>
                <w:rFonts w:ascii="Times New Roman" w:hAnsi="Times New Roman" w:cs="Times New Roman"/>
              </w:rPr>
              <w:t>аготворителю по истечении 5 (пяти) банковских дней по получении письменного требования Благотворителя о возврате денежных средств после истечения установленного срока поставки Оборудования, Поставщик обязан выплатить Благотворителю штраф в размере 0,5% от полученной суммы денежных средств за каждый день просрочки.</w:t>
            </w:r>
          </w:p>
          <w:p w14:paraId="6F669307" w14:textId="77777777" w:rsidR="00EC10C6" w:rsidRPr="000D182F" w:rsidRDefault="00EC10C6" w:rsidP="00922D4E">
            <w:pPr>
              <w:numPr>
                <w:ilvl w:val="0"/>
                <w:numId w:val="49"/>
              </w:numPr>
              <w:tabs>
                <w:tab w:val="left" w:pos="0"/>
                <w:tab w:val="left" w:pos="270"/>
                <w:tab w:val="left" w:pos="720"/>
              </w:tabs>
              <w:spacing w:after="0" w:line="240" w:lineRule="auto"/>
              <w:jc w:val="center"/>
              <w:rPr>
                <w:rFonts w:ascii="Times New Roman" w:hAnsi="Times New Roman"/>
                <w:b/>
                <w:bCs/>
                <w:color w:val="000000"/>
              </w:rPr>
            </w:pPr>
            <w:r w:rsidRPr="000D182F">
              <w:rPr>
                <w:rFonts w:ascii="Times New Roman" w:hAnsi="Times New Roman"/>
                <w:b/>
                <w:bCs/>
                <w:color w:val="000000"/>
              </w:rPr>
              <w:t>ОТВЕТСТВЕННОСТЬ СТОРОН</w:t>
            </w:r>
          </w:p>
          <w:p w14:paraId="74CDB030"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3.1</w:t>
            </w:r>
            <w:proofErr w:type="gramStart"/>
            <w:r w:rsidRPr="00AB1A6E">
              <w:rPr>
                <w:rFonts w:ascii="Times New Roman" w:hAnsi="Times New Roman" w:cs="Times New Roman"/>
              </w:rPr>
              <w:t xml:space="preserve"> П</w:t>
            </w:r>
            <w:proofErr w:type="gramEnd"/>
            <w:r w:rsidRPr="00AB1A6E">
              <w:rPr>
                <w:rFonts w:ascii="Times New Roman" w:hAnsi="Times New Roman" w:cs="Times New Roman"/>
              </w:rPr>
              <w:t>ри невыполнении обязательств, предусмотренных настоящим Договором, Стороны несут ответственность согласно действующему ГК РФ. В случае возникновения спора, который не может быть урегулирован Сторонами путем переговоров, такой спор должен быть передан на рассмотрение Арбитражного суда города Москвы.</w:t>
            </w:r>
          </w:p>
          <w:p w14:paraId="5055EC27" w14:textId="77777777" w:rsidR="00C473F1" w:rsidRPr="00AB1A6E" w:rsidRDefault="00C473F1" w:rsidP="00EC10C6">
            <w:pPr>
              <w:spacing w:line="240" w:lineRule="auto"/>
              <w:jc w:val="both"/>
              <w:rPr>
                <w:rFonts w:ascii="Times New Roman" w:hAnsi="Times New Roman" w:cs="Times New Roman"/>
              </w:rPr>
            </w:pPr>
            <w:proofErr w:type="gramStart"/>
            <w:r w:rsidRPr="00AB1A6E">
              <w:rPr>
                <w:rFonts w:ascii="Times New Roman" w:hAnsi="Times New Roman" w:cs="Times New Roman"/>
              </w:rPr>
              <w:t>3.2 Никто из должностных лиц, агентов или сотрудников любой из Сторон не должен: 1) прямо или косвенно предоставлять или получать какие-либо комиссионные вознаграждения, гонорары, скидки, подарки или плату в порядке покрытия представительских расходов в связи с исполнением настоящего Договора либо 2) оформлять какие-либо коммерческие договоренности с какими-либо должностными лицами, агентами или сотрудниками другой Стороны или в их пользу.</w:t>
            </w:r>
            <w:proofErr w:type="gramEnd"/>
          </w:p>
          <w:p w14:paraId="4FE19E48" w14:textId="77777777" w:rsidR="00C473F1" w:rsidRPr="00AB1A6E" w:rsidRDefault="00C473F1" w:rsidP="00EC10C6">
            <w:pPr>
              <w:spacing w:line="240" w:lineRule="auto"/>
              <w:jc w:val="both"/>
              <w:rPr>
                <w:rFonts w:ascii="Times New Roman" w:hAnsi="Times New Roman" w:cs="Times New Roman"/>
              </w:rPr>
            </w:pPr>
            <w:r w:rsidRPr="00AB1A6E">
              <w:rPr>
                <w:rFonts w:ascii="Times New Roman" w:hAnsi="Times New Roman" w:cs="Times New Roman"/>
              </w:rPr>
              <w:t>3.3. Поставщик при исполнении Договора соблюдает сам и обеспечивает соблюдение своими работниками, агентами и субподрядчиками требований применимого права, а также «Кодекса Делового Поведения КТК», «Принципов хозяйственной деятельности КТК»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Копия «Кодекса Делового Поведения КТК», «Принципов хозяйственной деятельности КТК» и «Порядка информирования работниками Акционерного общества «</w:t>
            </w:r>
            <w:proofErr w:type="gramStart"/>
            <w:r w:rsidRPr="00AB1A6E">
              <w:rPr>
                <w:rFonts w:ascii="Times New Roman" w:hAnsi="Times New Roman" w:cs="Times New Roman"/>
              </w:rPr>
              <w:t>Каспийский</w:t>
            </w:r>
            <w:proofErr w:type="gramEnd"/>
            <w:r w:rsidRPr="00AB1A6E">
              <w:rPr>
                <w:rFonts w:ascii="Times New Roman" w:hAnsi="Times New Roman" w:cs="Times New Roman"/>
              </w:rPr>
              <w:t xml:space="preserve"> Трубопроводный Консорциум-Р» Службы безопасности об угрозах совершения и о совершении актов незаконного вмешательства» предоставляется Поставщику до начала оказания Услуг.</w:t>
            </w:r>
          </w:p>
          <w:p w14:paraId="1D8221C0" w14:textId="77777777" w:rsidR="00C473F1" w:rsidRPr="00AB1A6E" w:rsidRDefault="00C473F1" w:rsidP="00431D56">
            <w:pPr>
              <w:spacing w:after="0" w:line="240" w:lineRule="auto"/>
              <w:jc w:val="both"/>
              <w:rPr>
                <w:rFonts w:ascii="Times New Roman" w:hAnsi="Times New Roman" w:cs="Times New Roman"/>
              </w:rPr>
            </w:pPr>
          </w:p>
          <w:p w14:paraId="24558450" w14:textId="77777777"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 xml:space="preserve">3.4. Поставщик подтверждает получение копий «Принципов хозяйственной деятельности КТК», «Кодекса делового поведения КТК»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w:t>
            </w:r>
            <w:proofErr w:type="gramStart"/>
            <w:r w:rsidRPr="00AB1A6E">
              <w:rPr>
                <w:rFonts w:ascii="Times New Roman" w:hAnsi="Times New Roman" w:cs="Times New Roman"/>
              </w:rPr>
              <w:lastRenderedPageBreak/>
              <w:t>Поставщик соглашается с тем, что соблюдение Поставщиком «Принципов хозяйственной деятельности КТК», «Кодекса делового поведения КТК»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сотрудничестве с Благотворителем является обязательным требованием и существенным условием настоящего Договора и обязуется не нарушать ни одно из условий «Принципов хозяйственной деятельности КТК», «Кодекса</w:t>
            </w:r>
            <w:proofErr w:type="gramEnd"/>
            <w:r w:rsidRPr="00AB1A6E">
              <w:rPr>
                <w:rFonts w:ascii="Times New Roman" w:hAnsi="Times New Roman" w:cs="Times New Roman"/>
              </w:rPr>
              <w:t xml:space="preserve"> делового поведения КТК»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исполнении настоящего Договора. </w:t>
            </w:r>
          </w:p>
          <w:p w14:paraId="7FC1C86D" w14:textId="77777777"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Если Поставщик предоставляет персонал, который будет представлять Благотворителя перед третьими лицами, Поставщик также гарантирует, что такой персонал будет действовать в соответствии с «Кодексом делового поведения КТК».</w:t>
            </w:r>
          </w:p>
          <w:p w14:paraId="660EC0ED" w14:textId="77777777"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 xml:space="preserve">3.5. Без ущерба для иных прав, предоставленных Благотворителю, в случае нарушения Поставщиком условий </w:t>
            </w:r>
            <w:proofErr w:type="spellStart"/>
            <w:r w:rsidRPr="00AB1A6E">
              <w:rPr>
                <w:rFonts w:ascii="Times New Roman" w:hAnsi="Times New Roman" w:cs="Times New Roman"/>
              </w:rPr>
              <w:t>пп</w:t>
            </w:r>
            <w:proofErr w:type="spellEnd"/>
            <w:r w:rsidRPr="00AB1A6E">
              <w:rPr>
                <w:rFonts w:ascii="Times New Roman" w:hAnsi="Times New Roman" w:cs="Times New Roman"/>
              </w:rPr>
              <w:t xml:space="preserve">. 3.3., 3.4. настоящего Договора, Благотворитель вправе незамедлительно в одностороннем внесудебном порядке расторгнуть настоящий Договор, направив Поставщику уведомление об этом в письменной форме. </w:t>
            </w:r>
          </w:p>
          <w:p w14:paraId="72188D00" w14:textId="77777777"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3.6. Стороны договорились о неприменении положений ст.317.1 ГК РФ к отношениям Сторон по Договору.</w:t>
            </w:r>
          </w:p>
          <w:p w14:paraId="67087EA3" w14:textId="77777777" w:rsidR="00431D56" w:rsidRPr="000D182F" w:rsidRDefault="00431D56" w:rsidP="00922D4E">
            <w:pPr>
              <w:tabs>
                <w:tab w:val="left" w:pos="0"/>
                <w:tab w:val="left" w:pos="270"/>
                <w:tab w:val="left" w:pos="720"/>
              </w:tabs>
              <w:jc w:val="center"/>
              <w:rPr>
                <w:rFonts w:ascii="Times New Roman" w:hAnsi="Times New Roman"/>
                <w:b/>
                <w:bCs/>
                <w:color w:val="000000"/>
              </w:rPr>
            </w:pPr>
            <w:r w:rsidRPr="000D182F">
              <w:rPr>
                <w:rFonts w:ascii="Times New Roman" w:hAnsi="Times New Roman"/>
                <w:b/>
                <w:bCs/>
                <w:color w:val="000000"/>
              </w:rPr>
              <w:t>4. КАЧЕСТВО И ГАРАНТИИ</w:t>
            </w:r>
          </w:p>
          <w:p w14:paraId="26B7811C" w14:textId="292493A4" w:rsidR="00C473F1" w:rsidRPr="00AB1A6E" w:rsidRDefault="00C473F1" w:rsidP="00084254">
            <w:pPr>
              <w:spacing w:line="240" w:lineRule="auto"/>
              <w:jc w:val="both"/>
              <w:rPr>
                <w:rFonts w:ascii="Times New Roman" w:hAnsi="Times New Roman" w:cs="Times New Roman"/>
              </w:rPr>
            </w:pPr>
            <w:r w:rsidRPr="00AB1A6E">
              <w:rPr>
                <w:rFonts w:ascii="Times New Roman" w:hAnsi="Times New Roman" w:cs="Times New Roman"/>
              </w:rPr>
              <w:t>4.1 Качество поставляемого Оборудования должно соответствовать ТУ, ГОСТам и иметь необходимые сертификаты. Оборудование должно быть новым. В случае необходимости установки Оборудования такая установка должна обеспечивать его готовность к использованию.</w:t>
            </w:r>
          </w:p>
          <w:p w14:paraId="68E0E3EA" w14:textId="662E714C"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 xml:space="preserve">4.2 Поставщик обязуется осуществлять гарантийное обслуживание Оборудования в течение всего гарантийного срока. </w:t>
            </w:r>
            <w:proofErr w:type="gramStart"/>
            <w:r w:rsidRPr="00AB1A6E">
              <w:rPr>
                <w:rFonts w:ascii="Times New Roman" w:hAnsi="Times New Roman" w:cs="Times New Roman"/>
              </w:rPr>
              <w:t>В случае выхода Оборудования из строя во время гарантийного срока, Поставщик обязуется осуществить за свой счет ее ремонт в течение 2-х недель или замену Оборудования на другую такого же вида в тот же срок.</w:t>
            </w:r>
            <w:proofErr w:type="gramEnd"/>
            <w:r w:rsidR="00AA3DE7">
              <w:rPr>
                <w:rFonts w:ascii="Times New Roman" w:hAnsi="Times New Roman" w:cs="Times New Roman"/>
              </w:rPr>
              <w:t xml:space="preserve"> </w:t>
            </w:r>
            <w:r w:rsidR="00AA3DE7" w:rsidRPr="00AA3DE7">
              <w:rPr>
                <w:rFonts w:ascii="Times New Roman" w:hAnsi="Times New Roman" w:cs="Times New Roman"/>
              </w:rPr>
              <w:t>Гарантийный срок на оборудование составляет 12 месяцев</w:t>
            </w:r>
          </w:p>
          <w:p w14:paraId="59B4D2C6" w14:textId="77777777" w:rsidR="00C473F1" w:rsidRPr="00AB1A6E" w:rsidRDefault="00C473F1" w:rsidP="00431D56">
            <w:pPr>
              <w:spacing w:line="240" w:lineRule="auto"/>
              <w:jc w:val="both"/>
              <w:rPr>
                <w:rFonts w:ascii="Times New Roman" w:hAnsi="Times New Roman" w:cs="Times New Roman"/>
              </w:rPr>
            </w:pPr>
            <w:r w:rsidRPr="00AB1A6E">
              <w:rPr>
                <w:rFonts w:ascii="Times New Roman" w:hAnsi="Times New Roman" w:cs="Times New Roman"/>
              </w:rPr>
              <w:t>4.3 Ответственность за несоответствие Оборудования ГОСТу и ТУ, обнаруженное в ходе эксплуатации в течение гарантийного срока, несет завод-изготовитель через Поставщика.</w:t>
            </w:r>
          </w:p>
          <w:p w14:paraId="200C9F89" w14:textId="77777777" w:rsidR="00431D56" w:rsidRPr="000D182F" w:rsidRDefault="00431D56" w:rsidP="00922D4E">
            <w:pPr>
              <w:numPr>
                <w:ilvl w:val="0"/>
                <w:numId w:val="47"/>
              </w:numPr>
              <w:tabs>
                <w:tab w:val="left" w:pos="0"/>
                <w:tab w:val="left" w:pos="270"/>
              </w:tabs>
              <w:spacing w:after="0" w:line="240" w:lineRule="auto"/>
              <w:jc w:val="center"/>
              <w:rPr>
                <w:rFonts w:ascii="Times New Roman" w:hAnsi="Times New Roman"/>
                <w:b/>
                <w:color w:val="000000"/>
              </w:rPr>
            </w:pPr>
            <w:r w:rsidRPr="000D182F">
              <w:rPr>
                <w:rFonts w:ascii="Times New Roman" w:hAnsi="Times New Roman"/>
                <w:b/>
                <w:color w:val="000000"/>
              </w:rPr>
              <w:t>ПРОЧИЕ УСЛОВИЯ</w:t>
            </w:r>
          </w:p>
          <w:p w14:paraId="4E28E17D" w14:textId="28CAC4EA" w:rsidR="00C473F1" w:rsidRDefault="00C473F1" w:rsidP="001C3F63">
            <w:pPr>
              <w:spacing w:line="240" w:lineRule="auto"/>
              <w:jc w:val="both"/>
              <w:rPr>
                <w:rFonts w:ascii="Times New Roman" w:hAnsi="Times New Roman" w:cs="Times New Roman"/>
              </w:rPr>
            </w:pPr>
            <w:r w:rsidRPr="00AB1A6E">
              <w:rPr>
                <w:rFonts w:ascii="Times New Roman" w:hAnsi="Times New Roman" w:cs="Times New Roman"/>
              </w:rPr>
              <w:t>5.1</w:t>
            </w:r>
            <w:proofErr w:type="gramStart"/>
            <w:r w:rsidRPr="00AB1A6E">
              <w:rPr>
                <w:rFonts w:ascii="Times New Roman" w:hAnsi="Times New Roman" w:cs="Times New Roman"/>
              </w:rPr>
              <w:t xml:space="preserve"> В</w:t>
            </w:r>
            <w:proofErr w:type="gramEnd"/>
            <w:r w:rsidRPr="00AB1A6E">
              <w:rPr>
                <w:rFonts w:ascii="Times New Roman" w:hAnsi="Times New Roman" w:cs="Times New Roman"/>
              </w:rPr>
              <w:t xml:space="preserve">се изменения и дополнения к настоящему Договору имеют силу только в том случае, если оформлены в письменном виде и подписаны уполномоченными представителями Сторон. </w:t>
            </w:r>
          </w:p>
          <w:p w14:paraId="115F5F24" w14:textId="5F972CC1" w:rsidR="00C473F1" w:rsidRPr="00AB1A6E" w:rsidRDefault="00C473F1" w:rsidP="001C3F63">
            <w:pPr>
              <w:spacing w:line="240" w:lineRule="auto"/>
              <w:jc w:val="both"/>
              <w:rPr>
                <w:rFonts w:ascii="Times New Roman" w:hAnsi="Times New Roman" w:cs="Times New Roman"/>
              </w:rPr>
            </w:pPr>
            <w:r w:rsidRPr="00AB1A6E">
              <w:rPr>
                <w:rFonts w:ascii="Times New Roman" w:hAnsi="Times New Roman" w:cs="Times New Roman"/>
              </w:rPr>
              <w:t>5.2. Координатор подписанием настоящего договора подтверждает, что приобретение Оборудования для Получателей по номенклатуре, указанной в Приложении «А» к настоящему договору, не оплачивается за счет бюджетных и иных источников финансирования, доступных для Координатора и Получателей, кроме сре</w:t>
            </w:r>
            <w:proofErr w:type="gramStart"/>
            <w:r w:rsidRPr="00AB1A6E">
              <w:rPr>
                <w:rFonts w:ascii="Times New Roman" w:hAnsi="Times New Roman" w:cs="Times New Roman"/>
              </w:rPr>
              <w:t>дств Бл</w:t>
            </w:r>
            <w:proofErr w:type="gramEnd"/>
            <w:r w:rsidRPr="00AB1A6E">
              <w:rPr>
                <w:rFonts w:ascii="Times New Roman" w:hAnsi="Times New Roman" w:cs="Times New Roman"/>
              </w:rPr>
              <w:t>аготворителя на основании настоящего договора.</w:t>
            </w:r>
          </w:p>
          <w:p w14:paraId="12D19CAE" w14:textId="77777777" w:rsidR="00C473F1" w:rsidRPr="00AB1A6E" w:rsidRDefault="00C473F1" w:rsidP="001C3F63">
            <w:pPr>
              <w:spacing w:line="240" w:lineRule="auto"/>
              <w:jc w:val="both"/>
              <w:rPr>
                <w:rFonts w:ascii="Times New Roman" w:hAnsi="Times New Roman" w:cs="Times New Roman"/>
              </w:rPr>
            </w:pPr>
            <w:r w:rsidRPr="00AB1A6E">
              <w:rPr>
                <w:rFonts w:ascii="Times New Roman" w:hAnsi="Times New Roman" w:cs="Times New Roman"/>
              </w:rPr>
              <w:t>5.3 Координатор и Поставщик подписанием настоящего договора подтверждают отсутствие аффилированных связей государственных чиновников и служащих Координатора, имевших отношение к отбору Поставщика, руководителей Получателей, а также их близких родственников с участниками и руководителями Поставщика.</w:t>
            </w:r>
          </w:p>
          <w:p w14:paraId="2751B9BA" w14:textId="3EBE45AC" w:rsidR="00C473F1" w:rsidRPr="00AB1A6E" w:rsidRDefault="001C3F63" w:rsidP="00922D4E">
            <w:pPr>
              <w:spacing w:line="240" w:lineRule="auto"/>
              <w:jc w:val="center"/>
              <w:rPr>
                <w:rFonts w:ascii="Times New Roman" w:hAnsi="Times New Roman" w:cs="Times New Roman"/>
                <w:bCs/>
              </w:rPr>
            </w:pPr>
            <w:r w:rsidRPr="000D182F">
              <w:rPr>
                <w:rFonts w:ascii="Times New Roman" w:hAnsi="Times New Roman"/>
                <w:b/>
                <w:bCs/>
                <w:color w:val="000000"/>
              </w:rPr>
              <w:t>6. СРОК ДЕЙСТВИЯ ДОГОВОРА</w:t>
            </w:r>
          </w:p>
          <w:p w14:paraId="3F370E2A" w14:textId="77777777" w:rsidR="00C473F1" w:rsidRPr="00AB1A6E" w:rsidRDefault="00C473F1" w:rsidP="001C3F63">
            <w:pPr>
              <w:spacing w:line="240" w:lineRule="auto"/>
              <w:jc w:val="both"/>
              <w:rPr>
                <w:rFonts w:ascii="Times New Roman" w:hAnsi="Times New Roman" w:cs="Times New Roman"/>
              </w:rPr>
            </w:pPr>
            <w:r w:rsidRPr="00AB1A6E">
              <w:rPr>
                <w:rFonts w:ascii="Times New Roman" w:hAnsi="Times New Roman" w:cs="Times New Roman"/>
              </w:rPr>
              <w:t xml:space="preserve">6.1 Настоящий Договор вступает в силу </w:t>
            </w:r>
            <w:proofErr w:type="gramStart"/>
            <w:r w:rsidRPr="00AB1A6E">
              <w:rPr>
                <w:rFonts w:ascii="Times New Roman" w:hAnsi="Times New Roman" w:cs="Times New Roman"/>
              </w:rPr>
              <w:t>с даты</w:t>
            </w:r>
            <w:proofErr w:type="gramEnd"/>
            <w:r w:rsidRPr="00AB1A6E">
              <w:rPr>
                <w:rFonts w:ascii="Times New Roman" w:hAnsi="Times New Roman" w:cs="Times New Roman"/>
              </w:rPr>
              <w:t xml:space="preserve"> его подписания всеми Сторонами и действует до полного исполнения Сторонами принятых по Договору обязательств. За Координатором сохраняется обязательство предоставить Благотворителю всю отчетную документацию, подтверждающую использование благотворительной помощи по назначению, после истечения срока настоящего Договора.</w:t>
            </w:r>
          </w:p>
          <w:p w14:paraId="5F48AEBA" w14:textId="77777777" w:rsidR="001C3F63" w:rsidRPr="000D182F" w:rsidRDefault="001C3F63" w:rsidP="00084254">
            <w:pPr>
              <w:tabs>
                <w:tab w:val="left" w:pos="0"/>
                <w:tab w:val="left" w:pos="270"/>
                <w:tab w:val="left" w:pos="720"/>
              </w:tabs>
              <w:jc w:val="center"/>
              <w:rPr>
                <w:rFonts w:ascii="Times New Roman" w:hAnsi="Times New Roman"/>
                <w:b/>
                <w:bCs/>
                <w:color w:val="000000"/>
              </w:rPr>
            </w:pPr>
            <w:r w:rsidRPr="000D182F">
              <w:rPr>
                <w:rFonts w:ascii="Times New Roman" w:hAnsi="Times New Roman"/>
                <w:b/>
                <w:bCs/>
                <w:color w:val="000000"/>
              </w:rPr>
              <w:t>7. МЕСТОНАХОЖДЕНИЕ И БАНКОВСКИЕ РЕКВИЗИТЫ СТОРОН</w:t>
            </w:r>
          </w:p>
          <w:p w14:paraId="52ECDFC5" w14:textId="77777777" w:rsidR="00C473F1" w:rsidRPr="001C3F63" w:rsidRDefault="00C473F1" w:rsidP="001C3F63">
            <w:pPr>
              <w:spacing w:after="0" w:line="240" w:lineRule="auto"/>
              <w:rPr>
                <w:rFonts w:ascii="Times New Roman" w:hAnsi="Times New Roman" w:cs="Times New Roman"/>
                <w:b/>
                <w:u w:val="single"/>
              </w:rPr>
            </w:pPr>
            <w:r w:rsidRPr="001C3F63">
              <w:rPr>
                <w:rFonts w:ascii="Times New Roman" w:hAnsi="Times New Roman" w:cs="Times New Roman"/>
                <w:b/>
                <w:u w:val="single"/>
              </w:rPr>
              <w:t>Благотворитель</w:t>
            </w:r>
          </w:p>
          <w:p w14:paraId="64517416" w14:textId="77777777" w:rsidR="00C473F1" w:rsidRPr="001C3F63" w:rsidRDefault="00C473F1" w:rsidP="00C473F1">
            <w:pPr>
              <w:spacing w:line="240" w:lineRule="auto"/>
              <w:rPr>
                <w:rFonts w:ascii="Times New Roman" w:hAnsi="Times New Roman" w:cs="Times New Roman"/>
                <w:b/>
                <w:bCs/>
              </w:rPr>
            </w:pPr>
            <w:r w:rsidRPr="001C3F63">
              <w:rPr>
                <w:rFonts w:ascii="Times New Roman" w:hAnsi="Times New Roman" w:cs="Times New Roman"/>
                <w:b/>
                <w:bCs/>
              </w:rPr>
              <w:t>Акционерное общество «</w:t>
            </w:r>
            <w:proofErr w:type="gramStart"/>
            <w:r w:rsidRPr="001C3F63">
              <w:rPr>
                <w:rFonts w:ascii="Times New Roman" w:hAnsi="Times New Roman" w:cs="Times New Roman"/>
                <w:b/>
                <w:bCs/>
              </w:rPr>
              <w:t>Каспийский</w:t>
            </w:r>
            <w:proofErr w:type="gramEnd"/>
            <w:r w:rsidRPr="001C3F63">
              <w:rPr>
                <w:rFonts w:ascii="Times New Roman" w:hAnsi="Times New Roman" w:cs="Times New Roman"/>
                <w:b/>
                <w:bCs/>
              </w:rPr>
              <w:t xml:space="preserve"> Трубопроводный Консорциум-Р»</w:t>
            </w:r>
          </w:p>
          <w:p w14:paraId="23DF62EF" w14:textId="77777777" w:rsidR="00C473F1" w:rsidRPr="00AB1A6E" w:rsidRDefault="00C473F1" w:rsidP="001C5DDE">
            <w:pPr>
              <w:spacing w:after="0" w:line="240" w:lineRule="auto"/>
              <w:rPr>
                <w:rFonts w:ascii="Times New Roman" w:hAnsi="Times New Roman" w:cs="Times New Roman"/>
                <w:bCs/>
              </w:rPr>
            </w:pPr>
          </w:p>
          <w:p w14:paraId="4BE336BA" w14:textId="77777777" w:rsidR="00C473F1" w:rsidRPr="00AB1A6E" w:rsidRDefault="00C473F1" w:rsidP="00C473F1">
            <w:pPr>
              <w:spacing w:line="240" w:lineRule="auto"/>
              <w:rPr>
                <w:rFonts w:ascii="Times New Roman" w:hAnsi="Times New Roman" w:cs="Times New Roman"/>
              </w:rPr>
            </w:pPr>
            <w:r w:rsidRPr="00AB1A6E">
              <w:rPr>
                <w:rFonts w:ascii="Times New Roman" w:hAnsi="Times New Roman" w:cs="Times New Roman"/>
              </w:rPr>
              <w:lastRenderedPageBreak/>
              <w:t>Россия, 119017, Москва, ул. Большая Ордынка, дом 40, строение 4, Деловой комплекс «Легион 1», 4-й этаж</w:t>
            </w:r>
          </w:p>
          <w:p w14:paraId="7041F1D7" w14:textId="77777777" w:rsidR="001C5DDE" w:rsidRDefault="00C473F1" w:rsidP="001C5DDE">
            <w:pPr>
              <w:spacing w:after="0" w:line="240" w:lineRule="auto"/>
              <w:rPr>
                <w:rFonts w:ascii="Times New Roman" w:hAnsi="Times New Roman" w:cs="Times New Roman"/>
              </w:rPr>
            </w:pPr>
            <w:r w:rsidRPr="00AB1A6E">
              <w:rPr>
                <w:rFonts w:ascii="Times New Roman" w:hAnsi="Times New Roman" w:cs="Times New Roman"/>
              </w:rPr>
              <w:t xml:space="preserve">Юридический адрес: 353900, РФ, </w:t>
            </w:r>
          </w:p>
          <w:p w14:paraId="5030748D" w14:textId="77777777" w:rsidR="001C5DDE" w:rsidRDefault="00C473F1" w:rsidP="001C5DDE">
            <w:pPr>
              <w:spacing w:after="0" w:line="240" w:lineRule="auto"/>
              <w:rPr>
                <w:rFonts w:ascii="Times New Roman" w:hAnsi="Times New Roman" w:cs="Times New Roman"/>
              </w:rPr>
            </w:pPr>
            <w:r w:rsidRPr="00AB1A6E">
              <w:rPr>
                <w:rFonts w:ascii="Times New Roman" w:hAnsi="Times New Roman" w:cs="Times New Roman"/>
              </w:rPr>
              <w:t xml:space="preserve">Краснодарский край, г. Новороссийск, </w:t>
            </w:r>
          </w:p>
          <w:p w14:paraId="66B7577B" w14:textId="2CE7B5A6" w:rsidR="00C473F1" w:rsidRPr="00AB1A6E" w:rsidRDefault="00C473F1" w:rsidP="00C473F1">
            <w:pPr>
              <w:spacing w:line="240" w:lineRule="auto"/>
              <w:rPr>
                <w:rFonts w:ascii="Times New Roman" w:hAnsi="Times New Roman" w:cs="Times New Roman"/>
              </w:rPr>
            </w:pPr>
            <w:r w:rsidRPr="00AB1A6E">
              <w:rPr>
                <w:rFonts w:ascii="Times New Roman" w:hAnsi="Times New Roman" w:cs="Times New Roman"/>
              </w:rPr>
              <w:t>Приморский округ, Морской терминал</w:t>
            </w:r>
          </w:p>
          <w:p w14:paraId="22A408B0" w14:textId="691BE572" w:rsidR="00C473F1" w:rsidRPr="00AB1A6E" w:rsidRDefault="00C473F1" w:rsidP="001C5DDE">
            <w:pPr>
              <w:spacing w:after="0" w:line="240" w:lineRule="auto"/>
              <w:rPr>
                <w:rFonts w:ascii="Times New Roman" w:hAnsi="Times New Roman" w:cs="Times New Roman"/>
              </w:rPr>
            </w:pPr>
            <w:r w:rsidRPr="00AB1A6E">
              <w:rPr>
                <w:rFonts w:ascii="Times New Roman" w:hAnsi="Times New Roman" w:cs="Times New Roman"/>
              </w:rPr>
              <w:t xml:space="preserve">Тел. (495) </w:t>
            </w:r>
            <w:r w:rsidR="001C3F63" w:rsidRPr="001C5DDE">
              <w:rPr>
                <w:rFonts w:ascii="Times New Roman" w:hAnsi="Times New Roman" w:cs="Times New Roman"/>
              </w:rPr>
              <w:t>966-50-00</w:t>
            </w:r>
          </w:p>
          <w:p w14:paraId="09EE1D36" w14:textId="573EAE36" w:rsidR="00C473F1" w:rsidRPr="00AB1A6E" w:rsidRDefault="00C473F1" w:rsidP="00C473F1">
            <w:pPr>
              <w:spacing w:line="240" w:lineRule="auto"/>
              <w:rPr>
                <w:rFonts w:ascii="Times New Roman" w:hAnsi="Times New Roman" w:cs="Times New Roman"/>
              </w:rPr>
            </w:pPr>
            <w:r w:rsidRPr="00AB1A6E">
              <w:rPr>
                <w:rFonts w:ascii="Times New Roman" w:hAnsi="Times New Roman" w:cs="Times New Roman"/>
              </w:rPr>
              <w:t xml:space="preserve">Факс </w:t>
            </w:r>
            <w:r w:rsidR="001C3F63" w:rsidRPr="001C5DDE">
              <w:rPr>
                <w:rFonts w:ascii="Times New Roman" w:hAnsi="Times New Roman" w:cs="Times New Roman"/>
              </w:rPr>
              <w:t>(495) 966-52-22</w:t>
            </w:r>
          </w:p>
          <w:p w14:paraId="3E68CB24" w14:textId="77777777" w:rsidR="00EB40F2" w:rsidRPr="00EB40F2" w:rsidRDefault="00EB40F2" w:rsidP="00EB40F2">
            <w:pPr>
              <w:keepNext/>
              <w:tabs>
                <w:tab w:val="left" w:pos="0"/>
                <w:tab w:val="left" w:pos="270"/>
                <w:tab w:val="left" w:pos="720"/>
              </w:tabs>
              <w:spacing w:after="0" w:line="240" w:lineRule="auto"/>
              <w:outlineLvl w:val="7"/>
              <w:rPr>
                <w:rFonts w:ascii="Times New Roman" w:eastAsia="Times New Roman" w:hAnsi="Times New Roman" w:cs="Times New Roman"/>
                <w:b/>
                <w:bCs/>
                <w:color w:val="000000"/>
                <w:u w:val="single"/>
              </w:rPr>
            </w:pPr>
            <w:r w:rsidRPr="00EB40F2">
              <w:rPr>
                <w:rFonts w:ascii="Times New Roman" w:eastAsia="Times New Roman" w:hAnsi="Times New Roman" w:cs="Times New Roman"/>
                <w:b/>
                <w:bCs/>
                <w:color w:val="000000"/>
                <w:u w:val="single"/>
              </w:rPr>
              <w:t>Координатор:</w:t>
            </w:r>
          </w:p>
          <w:p w14:paraId="55460901" w14:textId="77777777" w:rsidR="00EB40F2" w:rsidRPr="00EB40F2" w:rsidRDefault="00EB40F2" w:rsidP="00EB40F2">
            <w:pPr>
              <w:spacing w:after="0" w:line="240" w:lineRule="auto"/>
              <w:rPr>
                <w:rFonts w:ascii="Times New Roman" w:eastAsia="Times New Roman" w:hAnsi="Times New Roman" w:cs="Times New Roman"/>
                <w:sz w:val="24"/>
                <w:szCs w:val="20"/>
              </w:rPr>
            </w:pPr>
          </w:p>
          <w:p w14:paraId="7AD45EE6" w14:textId="77777777" w:rsidR="00EB40F2" w:rsidRPr="00EB40F2" w:rsidRDefault="00EB40F2" w:rsidP="00EB40F2">
            <w:pPr>
              <w:spacing w:after="0" w:line="240" w:lineRule="auto"/>
              <w:jc w:val="both"/>
              <w:rPr>
                <w:rFonts w:ascii="Times New Roman" w:eastAsia="Times New Roman" w:hAnsi="Times New Roman" w:cs="Times New Roman"/>
                <w:b/>
                <w:bCs/>
                <w:color w:val="000000"/>
                <w:lang w:eastAsia="ru-RU"/>
              </w:rPr>
            </w:pPr>
            <w:r w:rsidRPr="00EB40F2">
              <w:rPr>
                <w:rFonts w:ascii="Times New Roman" w:eastAsia="Times New Roman" w:hAnsi="Times New Roman" w:cs="Times New Roman"/>
                <w:b/>
                <w:bCs/>
                <w:color w:val="000000"/>
                <w:lang w:eastAsia="ru-RU"/>
              </w:rPr>
              <w:t xml:space="preserve">Администрация муниципального образования город Новороссийск </w:t>
            </w:r>
          </w:p>
          <w:p w14:paraId="4049A134" w14:textId="77777777" w:rsidR="00EB40F2" w:rsidRPr="00EB40F2" w:rsidRDefault="00EB40F2" w:rsidP="00EB40F2">
            <w:pPr>
              <w:spacing w:after="0" w:line="240" w:lineRule="auto"/>
              <w:jc w:val="both"/>
              <w:rPr>
                <w:rFonts w:ascii="Times New Roman" w:eastAsia="Times New Roman" w:hAnsi="Times New Roman" w:cs="Times New Roman"/>
                <w:color w:val="000000"/>
                <w:lang w:eastAsia="ru-RU"/>
              </w:rPr>
            </w:pPr>
            <w:r w:rsidRPr="00EB40F2">
              <w:rPr>
                <w:rFonts w:ascii="Times New Roman" w:eastAsia="Times New Roman" w:hAnsi="Times New Roman" w:cs="Times New Roman"/>
                <w:color w:val="000000"/>
                <w:lang w:eastAsia="ru-RU"/>
              </w:rPr>
              <w:t xml:space="preserve">353900, Россия, Краснодарский край, </w:t>
            </w:r>
          </w:p>
          <w:p w14:paraId="63BA2746" w14:textId="77777777" w:rsidR="00EB40F2" w:rsidRPr="00EB40F2" w:rsidRDefault="00EB40F2" w:rsidP="00EB40F2">
            <w:pPr>
              <w:spacing w:after="0" w:line="240" w:lineRule="auto"/>
              <w:jc w:val="both"/>
              <w:rPr>
                <w:rFonts w:ascii="Times New Roman" w:eastAsia="Times New Roman" w:hAnsi="Times New Roman" w:cs="Times New Roman"/>
                <w:color w:val="000000"/>
                <w:lang w:eastAsia="ru-RU"/>
              </w:rPr>
            </w:pPr>
            <w:r w:rsidRPr="00EB40F2">
              <w:rPr>
                <w:rFonts w:ascii="Times New Roman" w:eastAsia="Times New Roman" w:hAnsi="Times New Roman" w:cs="Times New Roman"/>
                <w:color w:val="000000"/>
                <w:lang w:eastAsia="ru-RU"/>
              </w:rPr>
              <w:t>г. Новороссийск, ул. Советов, д. 18</w:t>
            </w:r>
          </w:p>
          <w:p w14:paraId="77818B08" w14:textId="77777777" w:rsidR="00EB40F2" w:rsidRPr="00EB40F2" w:rsidRDefault="00EB40F2" w:rsidP="00EB40F2">
            <w:pPr>
              <w:spacing w:after="0" w:line="240" w:lineRule="auto"/>
              <w:jc w:val="both"/>
              <w:rPr>
                <w:rFonts w:ascii="Times New Roman" w:eastAsia="Times New Roman" w:hAnsi="Times New Roman" w:cs="Times New Roman"/>
                <w:color w:val="000000"/>
                <w:lang w:eastAsia="ru-RU"/>
              </w:rPr>
            </w:pPr>
            <w:r w:rsidRPr="00EB40F2">
              <w:rPr>
                <w:rFonts w:ascii="Times New Roman" w:eastAsia="Times New Roman" w:hAnsi="Times New Roman" w:cs="Times New Roman"/>
                <w:color w:val="000000"/>
                <w:lang w:eastAsia="ru-RU"/>
              </w:rPr>
              <w:t>Тел. (8617) 64-68-15</w:t>
            </w:r>
          </w:p>
          <w:p w14:paraId="3FBFB39C" w14:textId="77777777" w:rsidR="00EB40F2" w:rsidRPr="00EB40F2" w:rsidRDefault="00EB40F2" w:rsidP="00EB40F2">
            <w:pPr>
              <w:spacing w:after="0" w:line="240" w:lineRule="auto"/>
              <w:jc w:val="both"/>
              <w:rPr>
                <w:rFonts w:ascii="Times New Roman" w:eastAsia="Times New Roman" w:hAnsi="Times New Roman" w:cs="Times New Roman"/>
                <w:color w:val="000000"/>
                <w:lang w:eastAsia="ru-RU"/>
              </w:rPr>
            </w:pPr>
            <w:r w:rsidRPr="00EB40F2">
              <w:rPr>
                <w:rFonts w:ascii="Times New Roman" w:eastAsia="Times New Roman" w:hAnsi="Times New Roman" w:cs="Times New Roman"/>
                <w:color w:val="000000"/>
                <w:lang w:eastAsia="ru-RU"/>
              </w:rPr>
              <w:t>Факс (8617) 64-49-98</w:t>
            </w:r>
          </w:p>
          <w:p w14:paraId="385A2B55" w14:textId="77777777" w:rsidR="00EB40F2" w:rsidRPr="00EB40F2" w:rsidRDefault="00EB40F2" w:rsidP="00EB40F2">
            <w:pPr>
              <w:tabs>
                <w:tab w:val="left" w:pos="0"/>
                <w:tab w:val="left" w:pos="270"/>
                <w:tab w:val="left" w:pos="720"/>
              </w:tabs>
              <w:spacing w:after="0" w:line="240" w:lineRule="auto"/>
              <w:jc w:val="both"/>
              <w:rPr>
                <w:rFonts w:ascii="Times New Roman" w:eastAsia="Times New Roman" w:hAnsi="Times New Roman" w:cs="Times New Roman"/>
                <w:color w:val="000000"/>
              </w:rPr>
            </w:pPr>
            <w:r w:rsidRPr="00EB40F2">
              <w:rPr>
                <w:rFonts w:ascii="Times New Roman" w:eastAsia="Times New Roman" w:hAnsi="Times New Roman" w:cs="Times New Roman"/>
                <w:color w:val="000000"/>
              </w:rPr>
              <w:t>ИНН 2315061988</w:t>
            </w:r>
          </w:p>
          <w:p w14:paraId="763D368A" w14:textId="77777777" w:rsidR="00EB40F2" w:rsidRPr="00EB40F2" w:rsidRDefault="00EB40F2" w:rsidP="00EB40F2">
            <w:pPr>
              <w:tabs>
                <w:tab w:val="left" w:pos="0"/>
                <w:tab w:val="left" w:pos="270"/>
                <w:tab w:val="left" w:pos="720"/>
              </w:tabs>
              <w:spacing w:after="0" w:line="240" w:lineRule="auto"/>
              <w:jc w:val="both"/>
              <w:rPr>
                <w:rFonts w:ascii="Times New Roman" w:eastAsia="Times New Roman" w:hAnsi="Times New Roman" w:cs="Times New Roman"/>
                <w:color w:val="000000"/>
              </w:rPr>
            </w:pPr>
            <w:r w:rsidRPr="00EB40F2">
              <w:rPr>
                <w:rFonts w:ascii="Times New Roman" w:eastAsia="Times New Roman" w:hAnsi="Times New Roman" w:cs="Times New Roman"/>
                <w:color w:val="000000"/>
              </w:rPr>
              <w:t>КПП 231501001</w:t>
            </w:r>
          </w:p>
          <w:p w14:paraId="4FFD39BC" w14:textId="77777777" w:rsidR="00C473F1" w:rsidRDefault="00C473F1" w:rsidP="00EB40F2">
            <w:pPr>
              <w:keepNext/>
              <w:tabs>
                <w:tab w:val="left" w:pos="0"/>
                <w:tab w:val="left" w:pos="270"/>
                <w:tab w:val="left" w:pos="720"/>
              </w:tabs>
              <w:spacing w:after="0" w:line="240" w:lineRule="auto"/>
              <w:outlineLvl w:val="1"/>
              <w:rPr>
                <w:rFonts w:ascii="Times New Roman" w:eastAsia="Times New Roman" w:hAnsi="Times New Roman" w:cs="Times New Roman"/>
                <w:b/>
                <w:bCs/>
                <w:color w:val="000000"/>
                <w:u w:val="single"/>
              </w:rPr>
            </w:pPr>
          </w:p>
          <w:p w14:paraId="57AD006C" w14:textId="77777777" w:rsidR="00EB40F2" w:rsidRDefault="00EB40F2" w:rsidP="00EB40F2">
            <w:pPr>
              <w:keepNext/>
              <w:tabs>
                <w:tab w:val="left" w:pos="0"/>
                <w:tab w:val="left" w:pos="270"/>
                <w:tab w:val="left" w:pos="720"/>
              </w:tabs>
              <w:spacing w:after="0" w:line="240" w:lineRule="auto"/>
              <w:outlineLvl w:val="1"/>
              <w:rPr>
                <w:rFonts w:ascii="Times New Roman" w:eastAsia="Times New Roman" w:hAnsi="Times New Roman" w:cs="Times New Roman"/>
                <w:b/>
                <w:bCs/>
                <w:color w:val="000000"/>
                <w:u w:val="single"/>
              </w:rPr>
            </w:pPr>
          </w:p>
          <w:p w14:paraId="47CEB232" w14:textId="3F68F12C" w:rsidR="00EB40F2" w:rsidRDefault="00EB40F2" w:rsidP="00EB40F2">
            <w:pPr>
              <w:keepNext/>
              <w:tabs>
                <w:tab w:val="left" w:pos="0"/>
                <w:tab w:val="left" w:pos="270"/>
                <w:tab w:val="left" w:pos="720"/>
              </w:tabs>
              <w:spacing w:after="0" w:line="240" w:lineRule="auto"/>
              <w:outlineLvl w:val="1"/>
              <w:rPr>
                <w:rFonts w:ascii="Times New Roman" w:eastAsia="Times New Roman" w:hAnsi="Times New Roman" w:cs="Times New Roman"/>
                <w:b/>
                <w:bCs/>
                <w:color w:val="000000"/>
                <w:u w:val="single"/>
              </w:rPr>
            </w:pPr>
            <w:r w:rsidRPr="00EB40F2">
              <w:rPr>
                <w:rFonts w:ascii="Times New Roman" w:eastAsia="Times New Roman" w:hAnsi="Times New Roman" w:cs="Times New Roman"/>
                <w:b/>
                <w:bCs/>
                <w:color w:val="000000"/>
                <w:u w:val="single"/>
              </w:rPr>
              <w:t>Поставщик</w:t>
            </w:r>
          </w:p>
          <w:p w14:paraId="18A5B41D" w14:textId="1035B9B2" w:rsidR="00EB40F2" w:rsidRPr="00EB40F2" w:rsidRDefault="00EB40F2" w:rsidP="00EB40F2">
            <w:pPr>
              <w:keepNext/>
              <w:tabs>
                <w:tab w:val="left" w:pos="0"/>
                <w:tab w:val="left" w:pos="270"/>
                <w:tab w:val="left" w:pos="720"/>
              </w:tabs>
              <w:spacing w:after="0" w:line="240" w:lineRule="auto"/>
              <w:outlineLvl w:val="1"/>
              <w:rPr>
                <w:rFonts w:ascii="Times New Roman" w:eastAsia="Times New Roman" w:hAnsi="Times New Roman" w:cs="Times New Roman"/>
                <w:b/>
                <w:bCs/>
                <w:color w:val="000000"/>
                <w:u w:val="single"/>
              </w:rPr>
            </w:pPr>
          </w:p>
          <w:p w14:paraId="514CE317" w14:textId="503FDA56" w:rsidR="00B83A58" w:rsidRPr="00EB40F2" w:rsidRDefault="00B83A58" w:rsidP="00EB40F2">
            <w:pPr>
              <w:keepNext/>
              <w:tabs>
                <w:tab w:val="left" w:pos="0"/>
                <w:tab w:val="left" w:pos="270"/>
                <w:tab w:val="left" w:pos="720"/>
              </w:tabs>
              <w:spacing w:after="0" w:line="240" w:lineRule="auto"/>
              <w:outlineLvl w:val="1"/>
              <w:rPr>
                <w:rFonts w:ascii="Times New Roman" w:eastAsia="Times New Roman" w:hAnsi="Times New Roman" w:cs="Times New Roman"/>
                <w:b/>
                <w:bCs/>
                <w:color w:val="000000"/>
                <w:u w:val="single"/>
              </w:rPr>
            </w:pPr>
          </w:p>
        </w:tc>
      </w:tr>
    </w:tbl>
    <w:p w14:paraId="48D5DC8A" w14:textId="77777777" w:rsidR="00B83A58" w:rsidRPr="00493357" w:rsidRDefault="00B83A58" w:rsidP="00493357">
      <w:pPr>
        <w:spacing w:after="0" w:line="240" w:lineRule="auto"/>
        <w:rPr>
          <w:rFonts w:ascii="Times New Roman" w:eastAsia="Times New Roman" w:hAnsi="Times New Roman" w:cs="Times New Roman"/>
          <w:bCs/>
          <w:i/>
          <w:color w:val="000000"/>
          <w:lang w:val="en-US"/>
        </w:rPr>
      </w:pPr>
    </w:p>
    <w:tbl>
      <w:tblPr>
        <w:tblpPr w:leftFromText="180" w:rightFromText="180" w:vertAnchor="text" w:horzAnchor="margin" w:tblpXSpec="center" w:tblpY="338"/>
        <w:tblW w:w="9923" w:type="dxa"/>
        <w:tblLayout w:type="fixed"/>
        <w:tblLook w:val="04A0" w:firstRow="1" w:lastRow="0" w:firstColumn="1" w:lastColumn="0" w:noHBand="0" w:noVBand="1"/>
      </w:tblPr>
      <w:tblGrid>
        <w:gridCol w:w="3969"/>
        <w:gridCol w:w="3261"/>
        <w:gridCol w:w="2693"/>
      </w:tblGrid>
      <w:tr w:rsidR="00453DF9" w:rsidRPr="00493357" w14:paraId="5A20D48A" w14:textId="77777777" w:rsidTr="00453DF9">
        <w:tc>
          <w:tcPr>
            <w:tcW w:w="3969" w:type="dxa"/>
          </w:tcPr>
          <w:p w14:paraId="23AB88F7" w14:textId="388699C2" w:rsidR="00453DF9" w:rsidRPr="00493357" w:rsidRDefault="00453DF9" w:rsidP="00453DF9">
            <w:pPr>
              <w:spacing w:after="0" w:line="240" w:lineRule="auto"/>
              <w:jc w:val="center"/>
              <w:rPr>
                <w:rFonts w:ascii="Times New Roman" w:eastAsia="Times New Roman" w:hAnsi="Times New Roman" w:cs="Times New Roman"/>
                <w:b/>
                <w:bCs/>
                <w:color w:val="000000"/>
              </w:rPr>
            </w:pPr>
            <w:r w:rsidRPr="00493357">
              <w:rPr>
                <w:rFonts w:ascii="Times New Roman" w:eastAsia="Times New Roman" w:hAnsi="Times New Roman" w:cs="Times New Roman"/>
                <w:b/>
                <w:bCs/>
                <w:color w:val="000000"/>
              </w:rPr>
              <w:t>Благотворитель</w:t>
            </w:r>
          </w:p>
          <w:p w14:paraId="06B23CBB" w14:textId="77777777" w:rsidR="00453DF9" w:rsidRPr="00493357" w:rsidRDefault="00453DF9" w:rsidP="00453DF9">
            <w:pPr>
              <w:spacing w:after="0" w:line="240" w:lineRule="auto"/>
              <w:jc w:val="center"/>
              <w:rPr>
                <w:rFonts w:ascii="Times New Roman" w:eastAsia="Times New Roman" w:hAnsi="Times New Roman" w:cs="Times New Roman"/>
                <w:b/>
                <w:bCs/>
                <w:color w:val="000000"/>
              </w:rPr>
            </w:pPr>
          </w:p>
          <w:p w14:paraId="7ED092F8" w14:textId="77777777" w:rsidR="00453DF9" w:rsidRPr="00493357" w:rsidRDefault="00453DF9" w:rsidP="00453DF9">
            <w:pPr>
              <w:spacing w:after="0" w:line="240" w:lineRule="auto"/>
              <w:jc w:val="center"/>
              <w:rPr>
                <w:rFonts w:ascii="Times New Roman" w:eastAsia="Times New Roman" w:hAnsi="Times New Roman" w:cs="Times New Roman"/>
                <w:b/>
                <w:bCs/>
                <w:color w:val="000000"/>
              </w:rPr>
            </w:pPr>
          </w:p>
          <w:p w14:paraId="22A32769" w14:textId="77777777" w:rsidR="00453DF9" w:rsidRPr="00493357" w:rsidRDefault="00453DF9" w:rsidP="00453DF9">
            <w:pPr>
              <w:spacing w:after="0" w:line="240" w:lineRule="auto"/>
              <w:jc w:val="center"/>
              <w:rPr>
                <w:rFonts w:ascii="Times New Roman" w:eastAsia="Times New Roman" w:hAnsi="Times New Roman" w:cs="Times New Roman"/>
                <w:b/>
                <w:bCs/>
                <w:color w:val="000000"/>
              </w:rPr>
            </w:pPr>
          </w:p>
          <w:p w14:paraId="682BAF99" w14:textId="77777777" w:rsidR="00453DF9" w:rsidRPr="00493357" w:rsidRDefault="00453DF9" w:rsidP="00453DF9">
            <w:pPr>
              <w:spacing w:after="0" w:line="240" w:lineRule="auto"/>
              <w:jc w:val="center"/>
              <w:rPr>
                <w:rFonts w:ascii="Times New Roman" w:eastAsia="Times New Roman" w:hAnsi="Times New Roman" w:cs="Times New Roman"/>
                <w:b/>
                <w:bCs/>
                <w:color w:val="000000"/>
              </w:rPr>
            </w:pPr>
            <w:r w:rsidRPr="00493357">
              <w:rPr>
                <w:rFonts w:ascii="Times New Roman" w:eastAsia="Times New Roman" w:hAnsi="Times New Roman" w:cs="Times New Roman"/>
                <w:b/>
                <w:bCs/>
                <w:color w:val="000000"/>
              </w:rPr>
              <w:t>__________________________________</w:t>
            </w:r>
          </w:p>
          <w:p w14:paraId="6EFC7338" w14:textId="1EC58956" w:rsidR="00453DF9" w:rsidRPr="002061F2" w:rsidRDefault="00453DF9" w:rsidP="00453DF9">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М.И. Гришанков/</w:t>
            </w:r>
          </w:p>
          <w:p w14:paraId="65DD2819" w14:textId="77777777" w:rsidR="00453DF9" w:rsidRPr="002061F2" w:rsidRDefault="00453DF9" w:rsidP="00453DF9">
            <w:pPr>
              <w:spacing w:after="0" w:line="240" w:lineRule="auto"/>
              <w:jc w:val="center"/>
              <w:rPr>
                <w:rFonts w:ascii="Times New Roman" w:eastAsia="Times New Roman" w:hAnsi="Times New Roman" w:cs="Times New Roman"/>
                <w:b/>
                <w:color w:val="000000"/>
                <w:lang w:eastAsia="ru-RU"/>
              </w:rPr>
            </w:pPr>
            <w:r w:rsidRPr="00493357">
              <w:rPr>
                <w:rFonts w:ascii="Times New Roman" w:eastAsia="Times New Roman" w:hAnsi="Times New Roman" w:cs="Times New Roman"/>
                <w:b/>
                <w:color w:val="000000"/>
                <w:lang w:eastAsia="ru-RU"/>
              </w:rPr>
              <w:t>Заместитель Генерального директора</w:t>
            </w:r>
            <w:r>
              <w:rPr>
                <w:rFonts w:ascii="Times New Roman" w:eastAsia="Times New Roman" w:hAnsi="Times New Roman" w:cs="Times New Roman"/>
                <w:b/>
                <w:color w:val="000000"/>
                <w:lang w:eastAsia="ru-RU"/>
              </w:rPr>
              <w:t xml:space="preserve"> по связям с Правительством РФ</w:t>
            </w:r>
          </w:p>
          <w:p w14:paraId="7058318D"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0271F2B3"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687875E5" w14:textId="1B326443"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704FCD39"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4080FE4A"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2FA83D04"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64399E03"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116FD7F2"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0ABC2640"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6F1415BA"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70926E6A"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3CA2BD70"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4A4A3EF0" w14:textId="77777777" w:rsidR="00453DF9" w:rsidRPr="002061F2" w:rsidRDefault="00453DF9" w:rsidP="00453DF9">
            <w:pPr>
              <w:spacing w:after="0" w:line="240" w:lineRule="auto"/>
              <w:ind w:left="-108"/>
              <w:jc w:val="center"/>
              <w:rPr>
                <w:rFonts w:ascii="Times New Roman" w:eastAsia="Times New Roman" w:hAnsi="Times New Roman" w:cs="Times New Roman"/>
                <w:b/>
                <w:color w:val="000000"/>
              </w:rPr>
            </w:pPr>
          </w:p>
          <w:p w14:paraId="1D5D6172" w14:textId="77777777" w:rsidR="00453DF9" w:rsidRPr="002061F2" w:rsidRDefault="00453DF9" w:rsidP="00453DF9">
            <w:pPr>
              <w:spacing w:after="0" w:line="240" w:lineRule="auto"/>
              <w:jc w:val="center"/>
              <w:rPr>
                <w:rFonts w:ascii="Times New Roman" w:eastAsia="Times New Roman" w:hAnsi="Times New Roman" w:cs="Times New Roman"/>
                <w:b/>
                <w:color w:val="000000"/>
              </w:rPr>
            </w:pPr>
          </w:p>
          <w:p w14:paraId="2270073E" w14:textId="77777777" w:rsidR="00453DF9" w:rsidRPr="002061F2" w:rsidRDefault="00453DF9" w:rsidP="00453DF9">
            <w:pPr>
              <w:spacing w:after="0" w:line="240" w:lineRule="auto"/>
              <w:ind w:left="-108"/>
              <w:jc w:val="center"/>
              <w:rPr>
                <w:rFonts w:ascii="Times New Roman" w:eastAsia="Times New Roman" w:hAnsi="Times New Roman" w:cs="Times New Roman"/>
                <w:b/>
                <w:bCs/>
                <w:color w:val="000000"/>
              </w:rPr>
            </w:pPr>
          </w:p>
        </w:tc>
        <w:tc>
          <w:tcPr>
            <w:tcW w:w="3261" w:type="dxa"/>
          </w:tcPr>
          <w:p w14:paraId="3ED28B2C" w14:textId="77777777" w:rsidR="00453DF9" w:rsidRPr="00CB099D" w:rsidRDefault="00453DF9" w:rsidP="00453DF9">
            <w:pPr>
              <w:spacing w:after="0" w:line="240" w:lineRule="auto"/>
              <w:jc w:val="center"/>
              <w:rPr>
                <w:rFonts w:ascii="Times New Roman" w:eastAsia="Times New Roman" w:hAnsi="Times New Roman" w:cs="Times New Roman"/>
                <w:b/>
                <w:bCs/>
                <w:color w:val="000000"/>
              </w:rPr>
            </w:pPr>
            <w:r w:rsidRPr="00493357">
              <w:rPr>
                <w:rFonts w:ascii="Times New Roman" w:eastAsia="Times New Roman" w:hAnsi="Times New Roman" w:cs="Times New Roman"/>
                <w:b/>
                <w:bCs/>
                <w:color w:val="000000"/>
              </w:rPr>
              <w:t>Координатор</w:t>
            </w:r>
          </w:p>
          <w:p w14:paraId="2E31F2EC" w14:textId="77777777" w:rsidR="00453DF9" w:rsidRPr="00CB099D" w:rsidRDefault="00453DF9" w:rsidP="00453DF9">
            <w:pPr>
              <w:spacing w:after="0" w:line="240" w:lineRule="auto"/>
              <w:jc w:val="center"/>
              <w:rPr>
                <w:rFonts w:ascii="Times New Roman" w:eastAsia="Times New Roman" w:hAnsi="Times New Roman" w:cs="Times New Roman"/>
                <w:b/>
                <w:bCs/>
                <w:color w:val="000000"/>
              </w:rPr>
            </w:pPr>
          </w:p>
          <w:p w14:paraId="4D411CB4" w14:textId="77777777" w:rsidR="00453DF9" w:rsidRPr="00CB099D" w:rsidRDefault="00453DF9" w:rsidP="00453DF9">
            <w:pPr>
              <w:spacing w:after="0" w:line="240" w:lineRule="auto"/>
              <w:jc w:val="center"/>
              <w:rPr>
                <w:rFonts w:ascii="Times New Roman" w:eastAsia="Times New Roman" w:hAnsi="Times New Roman" w:cs="Times New Roman"/>
                <w:b/>
                <w:bCs/>
                <w:color w:val="000000"/>
              </w:rPr>
            </w:pPr>
          </w:p>
          <w:p w14:paraId="55F6FE7B" w14:textId="77777777" w:rsidR="00453DF9" w:rsidRPr="00CB099D" w:rsidRDefault="00453DF9" w:rsidP="00453DF9">
            <w:pPr>
              <w:spacing w:after="0" w:line="240" w:lineRule="auto"/>
              <w:jc w:val="center"/>
              <w:rPr>
                <w:rFonts w:ascii="Times New Roman" w:eastAsia="Times New Roman" w:hAnsi="Times New Roman" w:cs="Times New Roman"/>
                <w:b/>
                <w:bCs/>
                <w:color w:val="000000"/>
              </w:rPr>
            </w:pPr>
          </w:p>
          <w:p w14:paraId="7F8D8D65" w14:textId="77777777" w:rsidR="00453DF9" w:rsidRPr="00CB099D" w:rsidRDefault="00453DF9" w:rsidP="00453DF9">
            <w:pPr>
              <w:spacing w:after="0" w:line="240" w:lineRule="auto"/>
              <w:jc w:val="center"/>
              <w:rPr>
                <w:rFonts w:ascii="Times New Roman" w:eastAsia="Times New Roman" w:hAnsi="Times New Roman" w:cs="Times New Roman"/>
                <w:b/>
                <w:bCs/>
                <w:color w:val="000000"/>
              </w:rPr>
            </w:pPr>
            <w:r w:rsidRPr="00CB099D">
              <w:rPr>
                <w:rFonts w:ascii="Times New Roman" w:eastAsia="Times New Roman" w:hAnsi="Times New Roman" w:cs="Times New Roman"/>
                <w:b/>
                <w:bCs/>
                <w:color w:val="000000"/>
              </w:rPr>
              <w:t>_________________________</w:t>
            </w:r>
          </w:p>
          <w:p w14:paraId="74765E4A" w14:textId="77777777" w:rsidR="00453DF9" w:rsidRPr="00CB099D" w:rsidRDefault="00453DF9" w:rsidP="00453DF9">
            <w:pPr>
              <w:spacing w:after="0" w:line="240" w:lineRule="auto"/>
              <w:jc w:val="center"/>
              <w:rPr>
                <w:rFonts w:ascii="Times New Roman" w:eastAsia="Times New Roman" w:hAnsi="Times New Roman" w:cs="Times New Roman"/>
                <w:b/>
                <w:color w:val="000000"/>
              </w:rPr>
            </w:pPr>
            <w:r w:rsidRPr="00493357">
              <w:rPr>
                <w:rFonts w:ascii="Times New Roman" w:eastAsia="Times New Roman" w:hAnsi="Times New Roman" w:cs="Times New Roman"/>
                <w:b/>
                <w:color w:val="000000"/>
              </w:rPr>
              <w:t>И</w:t>
            </w:r>
            <w:r w:rsidRPr="00CB099D">
              <w:rPr>
                <w:rFonts w:ascii="Times New Roman" w:eastAsia="Times New Roman" w:hAnsi="Times New Roman" w:cs="Times New Roman"/>
                <w:b/>
                <w:color w:val="000000"/>
              </w:rPr>
              <w:t>.</w:t>
            </w:r>
            <w:r w:rsidRPr="00493357">
              <w:rPr>
                <w:rFonts w:ascii="Times New Roman" w:eastAsia="Times New Roman" w:hAnsi="Times New Roman" w:cs="Times New Roman"/>
                <w:b/>
                <w:color w:val="000000"/>
              </w:rPr>
              <w:t>А</w:t>
            </w:r>
            <w:r w:rsidRPr="00CB099D">
              <w:rPr>
                <w:rFonts w:ascii="Times New Roman" w:eastAsia="Times New Roman" w:hAnsi="Times New Roman" w:cs="Times New Roman"/>
                <w:b/>
                <w:color w:val="000000"/>
              </w:rPr>
              <w:t xml:space="preserve">. </w:t>
            </w:r>
            <w:r w:rsidRPr="00493357">
              <w:rPr>
                <w:rFonts w:ascii="Times New Roman" w:eastAsia="Times New Roman" w:hAnsi="Times New Roman" w:cs="Times New Roman"/>
                <w:b/>
                <w:color w:val="000000"/>
              </w:rPr>
              <w:t>Дяченко</w:t>
            </w:r>
            <w:r w:rsidRPr="00CB099D">
              <w:rPr>
                <w:rFonts w:ascii="Times New Roman" w:eastAsia="Times New Roman" w:hAnsi="Times New Roman" w:cs="Times New Roman"/>
                <w:b/>
                <w:color w:val="000000"/>
              </w:rPr>
              <w:t>/</w:t>
            </w:r>
          </w:p>
          <w:p w14:paraId="7C0C2DCC" w14:textId="77777777" w:rsidR="00453DF9" w:rsidRPr="002061F2" w:rsidRDefault="00453DF9" w:rsidP="00453DF9">
            <w:pPr>
              <w:spacing w:after="0" w:line="240" w:lineRule="auto"/>
              <w:jc w:val="center"/>
              <w:rPr>
                <w:rFonts w:ascii="Times New Roman" w:eastAsia="Times New Roman" w:hAnsi="Times New Roman" w:cs="Times New Roman"/>
                <w:b/>
                <w:color w:val="000000"/>
              </w:rPr>
            </w:pPr>
            <w:r w:rsidRPr="00493357">
              <w:rPr>
                <w:rFonts w:ascii="Times New Roman" w:eastAsia="Times New Roman" w:hAnsi="Times New Roman" w:cs="Times New Roman"/>
                <w:b/>
                <w:color w:val="000000"/>
              </w:rPr>
              <w:t>Глава администрации муниципального о</w:t>
            </w:r>
            <w:r>
              <w:rPr>
                <w:rFonts w:ascii="Times New Roman" w:eastAsia="Times New Roman" w:hAnsi="Times New Roman" w:cs="Times New Roman"/>
                <w:b/>
                <w:color w:val="000000"/>
              </w:rPr>
              <w:t>бразования город Новороссийск</w:t>
            </w:r>
          </w:p>
        </w:tc>
        <w:tc>
          <w:tcPr>
            <w:tcW w:w="2693" w:type="dxa"/>
          </w:tcPr>
          <w:p w14:paraId="7A45E11E" w14:textId="77777777" w:rsidR="00453DF9" w:rsidRPr="00084254" w:rsidRDefault="00453DF9" w:rsidP="00453DF9">
            <w:pPr>
              <w:spacing w:after="0" w:line="240" w:lineRule="auto"/>
              <w:jc w:val="center"/>
              <w:rPr>
                <w:rFonts w:ascii="Times New Roman" w:eastAsia="Times New Roman" w:hAnsi="Times New Roman" w:cs="Times New Roman"/>
                <w:b/>
                <w:bCs/>
                <w:color w:val="000000"/>
              </w:rPr>
            </w:pPr>
            <w:r w:rsidRPr="00493357">
              <w:rPr>
                <w:rFonts w:ascii="Times New Roman" w:eastAsia="Times New Roman" w:hAnsi="Times New Roman" w:cs="Times New Roman"/>
                <w:b/>
                <w:bCs/>
                <w:color w:val="000000"/>
              </w:rPr>
              <w:t>Поставщик</w:t>
            </w:r>
          </w:p>
          <w:p w14:paraId="65DA3F65" w14:textId="77777777" w:rsidR="00453DF9" w:rsidRPr="00493357" w:rsidRDefault="00453DF9" w:rsidP="00453DF9">
            <w:pPr>
              <w:spacing w:after="0" w:line="240" w:lineRule="auto"/>
              <w:jc w:val="center"/>
              <w:rPr>
                <w:rFonts w:ascii="Times New Roman" w:eastAsia="Times New Roman" w:hAnsi="Times New Roman" w:cs="Times New Roman"/>
                <w:b/>
                <w:bCs/>
                <w:color w:val="000000"/>
                <w:lang w:val="en-US"/>
              </w:rPr>
            </w:pPr>
          </w:p>
          <w:p w14:paraId="00BEFD82" w14:textId="77777777" w:rsidR="00453DF9" w:rsidRPr="00493357" w:rsidRDefault="00453DF9" w:rsidP="00453DF9">
            <w:pPr>
              <w:spacing w:after="0" w:line="240" w:lineRule="auto"/>
              <w:jc w:val="center"/>
              <w:rPr>
                <w:rFonts w:ascii="Times New Roman" w:eastAsia="Times New Roman" w:hAnsi="Times New Roman" w:cs="Times New Roman"/>
                <w:b/>
                <w:bCs/>
                <w:color w:val="000000"/>
                <w:lang w:val="en-US"/>
              </w:rPr>
            </w:pPr>
          </w:p>
          <w:p w14:paraId="3A100259" w14:textId="77777777" w:rsidR="00453DF9" w:rsidRPr="00493357" w:rsidRDefault="00453DF9" w:rsidP="00453DF9">
            <w:pPr>
              <w:spacing w:after="0" w:line="240" w:lineRule="auto"/>
              <w:jc w:val="center"/>
              <w:rPr>
                <w:rFonts w:ascii="Times New Roman" w:eastAsia="Times New Roman" w:hAnsi="Times New Roman" w:cs="Times New Roman"/>
                <w:b/>
                <w:bCs/>
                <w:color w:val="000000"/>
                <w:lang w:val="en-US"/>
              </w:rPr>
            </w:pPr>
          </w:p>
          <w:p w14:paraId="1336EAED" w14:textId="77777777" w:rsidR="00453DF9" w:rsidRPr="00493357" w:rsidRDefault="00453DF9" w:rsidP="00453DF9">
            <w:pPr>
              <w:spacing w:after="0" w:line="240" w:lineRule="auto"/>
              <w:jc w:val="center"/>
              <w:rPr>
                <w:rFonts w:ascii="Times New Roman" w:eastAsia="Times New Roman" w:hAnsi="Times New Roman" w:cs="Times New Roman"/>
                <w:b/>
                <w:bCs/>
                <w:color w:val="000000"/>
                <w:lang w:val="en-US"/>
              </w:rPr>
            </w:pPr>
            <w:r w:rsidRPr="00493357">
              <w:rPr>
                <w:rFonts w:ascii="Times New Roman" w:eastAsia="Times New Roman" w:hAnsi="Times New Roman" w:cs="Times New Roman"/>
                <w:b/>
                <w:bCs/>
                <w:color w:val="000000"/>
                <w:lang w:val="en-US"/>
              </w:rPr>
              <w:t>____________________</w:t>
            </w:r>
          </w:p>
          <w:p w14:paraId="3CDF35D4" w14:textId="77777777" w:rsidR="00453DF9" w:rsidRPr="00493357" w:rsidRDefault="00453DF9" w:rsidP="00453DF9">
            <w:pPr>
              <w:spacing w:after="0" w:line="240" w:lineRule="auto"/>
              <w:jc w:val="center"/>
              <w:rPr>
                <w:rFonts w:ascii="Times New Roman" w:eastAsia="Times New Roman" w:hAnsi="Times New Roman" w:cs="Times New Roman"/>
                <w:bCs/>
                <w:color w:val="000000"/>
                <w:lang w:val="en-US"/>
              </w:rPr>
            </w:pPr>
          </w:p>
        </w:tc>
      </w:tr>
    </w:tbl>
    <w:p w14:paraId="730EFB11" w14:textId="77777777" w:rsidR="00493357" w:rsidRPr="00493357" w:rsidRDefault="00493357" w:rsidP="00453DF9">
      <w:pPr>
        <w:spacing w:after="0" w:line="240" w:lineRule="auto"/>
        <w:jc w:val="center"/>
        <w:rPr>
          <w:rFonts w:ascii="Times New Roman" w:eastAsia="Times New Roman" w:hAnsi="Times New Roman" w:cs="Times New Roman"/>
          <w:b/>
          <w:bCs/>
          <w:color w:val="000000"/>
          <w:lang w:val="en-US"/>
        </w:rPr>
      </w:pPr>
    </w:p>
    <w:p w14:paraId="188E7B80" w14:textId="77777777" w:rsidR="00B83A58" w:rsidRPr="00132DE5" w:rsidRDefault="00B83A58" w:rsidP="00B83A58">
      <w:pPr>
        <w:keepNext/>
        <w:spacing w:after="0" w:line="360" w:lineRule="auto"/>
        <w:jc w:val="right"/>
        <w:outlineLvl w:val="0"/>
        <w:rPr>
          <w:rFonts w:ascii="Times New Roman" w:eastAsia="Times New Roman" w:hAnsi="Times New Roman" w:cs="Times New Roman"/>
          <w:b/>
          <w:bCs/>
        </w:rPr>
      </w:pPr>
      <w:r w:rsidRPr="00132DE5">
        <w:rPr>
          <w:rFonts w:ascii="Times New Roman" w:eastAsia="Times New Roman" w:hAnsi="Times New Roman" w:cs="Times New Roman"/>
          <w:b/>
          <w:bCs/>
        </w:rPr>
        <w:lastRenderedPageBreak/>
        <w:t xml:space="preserve">ПРИЛОЖЕНИЕ «А» / </w:t>
      </w:r>
      <w:r w:rsidRPr="00132DE5">
        <w:rPr>
          <w:rFonts w:ascii="Times New Roman" w:eastAsia="Times New Roman" w:hAnsi="Times New Roman" w:cs="Times New Roman"/>
          <w:b/>
          <w:bCs/>
          <w:lang w:val="en-GB"/>
        </w:rPr>
        <w:t>ATTACHMENT</w:t>
      </w:r>
      <w:r w:rsidRPr="00132DE5">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GB"/>
        </w:rPr>
        <w:t>A</w:t>
      </w:r>
    </w:p>
    <w:p w14:paraId="2D248C2F" w14:textId="77777777" w:rsidR="00B83A58" w:rsidRPr="00132DE5" w:rsidRDefault="00B83A58" w:rsidP="00B83A58">
      <w:pPr>
        <w:spacing w:after="0" w:line="240" w:lineRule="auto"/>
        <w:jc w:val="right"/>
        <w:rPr>
          <w:rFonts w:ascii="Times New Roman" w:eastAsia="Times New Roman" w:hAnsi="Times New Roman" w:cs="Times New Roman"/>
          <w:b/>
          <w:bCs/>
        </w:rPr>
      </w:pPr>
      <w:r w:rsidRPr="00132DE5">
        <w:rPr>
          <w:rFonts w:ascii="Times New Roman" w:eastAsia="Times New Roman" w:hAnsi="Times New Roman" w:cs="Times New Roman"/>
          <w:b/>
          <w:bCs/>
        </w:rPr>
        <w:t>к Договору № ____________________ от ___________________ 2017г.</w:t>
      </w:r>
    </w:p>
    <w:p w14:paraId="6E22A0C4" w14:textId="77777777" w:rsidR="00B83A58" w:rsidRPr="00132DE5" w:rsidRDefault="00B83A58" w:rsidP="00B83A58">
      <w:pPr>
        <w:spacing w:after="0" w:line="240" w:lineRule="auto"/>
        <w:jc w:val="right"/>
        <w:rPr>
          <w:rFonts w:ascii="Times New Roman" w:eastAsia="Times New Roman" w:hAnsi="Times New Roman" w:cs="Times New Roman"/>
          <w:b/>
        </w:rPr>
      </w:pPr>
      <w:r w:rsidRPr="00132DE5">
        <w:rPr>
          <w:rFonts w:ascii="Times New Roman" w:eastAsia="Times New Roman" w:hAnsi="Times New Roman" w:cs="Times New Roman"/>
          <w:b/>
          <w:bCs/>
        </w:rPr>
        <w:tab/>
      </w:r>
      <w:r w:rsidRPr="00132DE5">
        <w:rPr>
          <w:rFonts w:ascii="Times New Roman" w:eastAsia="Times New Roman" w:hAnsi="Times New Roman" w:cs="Times New Roman"/>
          <w:b/>
          <w:bCs/>
        </w:rPr>
        <w:tab/>
      </w:r>
      <w:r w:rsidRPr="00132DE5">
        <w:rPr>
          <w:rFonts w:ascii="Times New Roman" w:eastAsia="Times New Roman" w:hAnsi="Times New Roman" w:cs="Times New Roman"/>
          <w:b/>
          <w:bCs/>
        </w:rPr>
        <w:tab/>
        <w:t xml:space="preserve">   </w:t>
      </w:r>
      <w:proofErr w:type="gramStart"/>
      <w:r w:rsidRPr="00132DE5">
        <w:rPr>
          <w:rFonts w:ascii="Times New Roman" w:eastAsia="Times New Roman" w:hAnsi="Times New Roman" w:cs="Times New Roman"/>
          <w:b/>
          <w:bCs/>
          <w:lang w:val="en-US"/>
        </w:rPr>
        <w:t>to</w:t>
      </w:r>
      <w:proofErr w:type="gramEnd"/>
      <w:r w:rsidRPr="00132DE5">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US"/>
        </w:rPr>
        <w:t>Agreement</w:t>
      </w:r>
      <w:r w:rsidRPr="00132DE5">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US"/>
        </w:rPr>
        <w:t>No</w:t>
      </w:r>
      <w:r w:rsidRPr="00132DE5">
        <w:rPr>
          <w:rFonts w:ascii="Times New Roman" w:eastAsia="Times New Roman" w:hAnsi="Times New Roman" w:cs="Times New Roman"/>
          <w:b/>
          <w:bCs/>
        </w:rPr>
        <w:t xml:space="preserve">. _____________________ </w:t>
      </w:r>
      <w:r w:rsidRPr="00132DE5">
        <w:rPr>
          <w:rFonts w:ascii="Times New Roman" w:eastAsia="Times New Roman" w:hAnsi="Times New Roman" w:cs="Times New Roman"/>
          <w:b/>
          <w:bCs/>
          <w:lang w:val="en-US"/>
        </w:rPr>
        <w:t>of</w:t>
      </w:r>
      <w:r w:rsidRPr="00132DE5">
        <w:rPr>
          <w:rFonts w:ascii="Times New Roman" w:eastAsia="Times New Roman" w:hAnsi="Times New Roman" w:cs="Times New Roman"/>
          <w:b/>
          <w:bCs/>
        </w:rPr>
        <w:t xml:space="preserve"> _______________2017</w:t>
      </w:r>
    </w:p>
    <w:p w14:paraId="417E7A29" w14:textId="77777777" w:rsidR="00B83A58" w:rsidRPr="00132DE5" w:rsidRDefault="00B83A58" w:rsidP="00B83A58">
      <w:pPr>
        <w:spacing w:after="0" w:line="240" w:lineRule="auto"/>
        <w:jc w:val="center"/>
        <w:rPr>
          <w:rFonts w:ascii="Times New Roman" w:eastAsia="Times New Roman" w:hAnsi="Times New Roman" w:cs="Times New Roman"/>
        </w:rPr>
      </w:pPr>
    </w:p>
    <w:p w14:paraId="2C215395" w14:textId="77777777" w:rsidR="00B83A58" w:rsidRPr="00132DE5" w:rsidRDefault="00B83A58" w:rsidP="00B83A58">
      <w:pPr>
        <w:spacing w:after="0" w:line="240" w:lineRule="auto"/>
        <w:jc w:val="center"/>
        <w:rPr>
          <w:rFonts w:ascii="Times New Roman" w:eastAsia="Times New Roman" w:hAnsi="Times New Roman" w:cs="Times New Roman"/>
          <w:b/>
          <w:bCs/>
        </w:rPr>
      </w:pPr>
    </w:p>
    <w:p w14:paraId="1590490F"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СМЕТА РАСХОДОВ ПО ОКАЗАНИЮ БЛАГОТВОРИТЕЛЬНОЙ ПОМОЩИ</w:t>
      </w:r>
    </w:p>
    <w:p w14:paraId="5B4F7454" w14:textId="77777777" w:rsidR="00B83A58" w:rsidRPr="00132DE5" w:rsidRDefault="00B83A58" w:rsidP="00B83A58">
      <w:pPr>
        <w:spacing w:after="0" w:line="240" w:lineRule="auto"/>
        <w:jc w:val="center"/>
        <w:rPr>
          <w:rFonts w:ascii="Times New Roman" w:eastAsia="Times New Roman" w:hAnsi="Times New Roman" w:cs="Times New Roman"/>
          <w:b/>
          <w:bCs/>
        </w:rPr>
      </w:pPr>
    </w:p>
    <w:p w14:paraId="122E96FB"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2062D435" w14:textId="77777777" w:rsidR="00B83A58" w:rsidRPr="00132DE5" w:rsidRDefault="00B83A58" w:rsidP="00B83A58">
      <w:pPr>
        <w:spacing w:after="0" w:line="240" w:lineRule="auto"/>
        <w:jc w:val="center"/>
        <w:rPr>
          <w:rFonts w:ascii="Times New Roman" w:eastAsia="Times New Roman" w:hAnsi="Times New Roman" w:cs="Times New Roman"/>
          <w:b/>
          <w:bCs/>
        </w:rPr>
      </w:pPr>
    </w:p>
    <w:p w14:paraId="0A73B180" w14:textId="77777777" w:rsidR="00B83A58" w:rsidRPr="00132DE5" w:rsidRDefault="00B83A58" w:rsidP="00B83A58">
      <w:pPr>
        <w:spacing w:after="0" w:line="240" w:lineRule="auto"/>
        <w:jc w:val="both"/>
        <w:rPr>
          <w:rFonts w:ascii="Times New Roman" w:eastAsia="Times New Roman" w:hAnsi="Times New Roman" w:cs="Times New Roman"/>
          <w:b/>
          <w:bCs/>
        </w:rPr>
      </w:pPr>
      <w:r w:rsidRPr="00132DE5">
        <w:rPr>
          <w:rFonts w:ascii="Times New Roman" w:eastAsia="Times New Roman" w:hAnsi="Times New Roman" w:cs="Times New Roman"/>
          <w:b/>
          <w:bCs/>
        </w:rPr>
        <w:t>Координатор гарантирует соответствие указанных цен на Оборудование уровню рыночных цен на аналогичный товар в Краснодарском крае в момент заключения настоящего Договора.</w:t>
      </w:r>
    </w:p>
    <w:p w14:paraId="136D307A" w14:textId="77777777" w:rsidR="00B83A58" w:rsidRPr="00132DE5" w:rsidRDefault="00B83A58" w:rsidP="00B83A58">
      <w:pPr>
        <w:widowControl w:val="0"/>
        <w:suppressAutoHyphens/>
        <w:autoSpaceDE w:val="0"/>
        <w:spacing w:after="0" w:line="240" w:lineRule="auto"/>
        <w:rPr>
          <w:rFonts w:ascii="Times New Roman" w:eastAsia="Times New Roman" w:hAnsi="Times New Roman" w:cs="Times New Roman"/>
          <w:b/>
          <w:bCs/>
          <w:i/>
          <w:lang w:eastAsia="ar-SA"/>
        </w:rPr>
      </w:pPr>
      <w:r w:rsidRPr="00132DE5">
        <w:rPr>
          <w:rFonts w:ascii="Times New Roman" w:eastAsia="Times New Roman" w:hAnsi="Times New Roman" w:cs="Times New Roman"/>
          <w:b/>
          <w:bCs/>
          <w:lang w:eastAsia="ar-SA"/>
        </w:rPr>
        <w:t xml:space="preserve">  </w:t>
      </w:r>
      <w:r w:rsidRPr="00132DE5">
        <w:rPr>
          <w:rFonts w:ascii="Times New Roman" w:eastAsia="Times New Roman" w:hAnsi="Times New Roman" w:cs="Times New Roman"/>
          <w:b/>
          <w:bCs/>
          <w:i/>
          <w:lang w:eastAsia="ar-SA"/>
        </w:rPr>
        <w:t>Спецификация Оборудования и цена</w:t>
      </w:r>
    </w:p>
    <w:p w14:paraId="5EE97BE7" w14:textId="77777777" w:rsidR="00B83A58" w:rsidRPr="00132DE5" w:rsidRDefault="00B83A58" w:rsidP="00B83A58">
      <w:pPr>
        <w:widowControl w:val="0"/>
        <w:suppressAutoHyphens/>
        <w:autoSpaceDE w:val="0"/>
        <w:spacing w:after="0" w:line="240" w:lineRule="auto"/>
        <w:rPr>
          <w:rFonts w:ascii="Times New Roman" w:eastAsia="Times New Roman" w:hAnsi="Times New Roman" w:cs="Times New Roman"/>
          <w:b/>
          <w:bCs/>
          <w:lang w:eastAsia="ar-SA"/>
        </w:rPr>
      </w:pPr>
    </w:p>
    <w:p w14:paraId="3E4346FA" w14:textId="77777777" w:rsidR="00B83A58" w:rsidRPr="00132DE5" w:rsidRDefault="00B83A58" w:rsidP="00B83A58">
      <w:pPr>
        <w:widowControl w:val="0"/>
        <w:suppressAutoHyphens/>
        <w:autoSpaceDE w:val="0"/>
        <w:spacing w:after="0" w:line="240" w:lineRule="auto"/>
        <w:jc w:val="center"/>
        <w:rPr>
          <w:rFonts w:ascii="Times New Roman" w:eastAsia="Times New Roman" w:hAnsi="Times New Roman" w:cs="Times New Roman"/>
          <w:b/>
          <w:bCs/>
          <w:lang w:eastAsia="ar-SA"/>
        </w:rPr>
      </w:pPr>
      <w:r w:rsidRPr="00132DE5">
        <w:rPr>
          <w:rFonts w:ascii="Times New Roman" w:eastAsia="Times New Roman" w:hAnsi="Times New Roman" w:cs="Times New Roman"/>
          <w:b/>
          <w:bCs/>
          <w:lang w:eastAsia="ar-SA"/>
        </w:rPr>
        <w:t xml:space="preserve">                                 </w:t>
      </w:r>
    </w:p>
    <w:p w14:paraId="3606BA8A" w14:textId="77777777" w:rsidR="00B83A58" w:rsidRPr="00132DE5" w:rsidRDefault="00B83A58" w:rsidP="00B83A58">
      <w:pPr>
        <w:widowControl w:val="0"/>
        <w:suppressAutoHyphens/>
        <w:autoSpaceDE w:val="0"/>
        <w:spacing w:after="0" w:line="240" w:lineRule="auto"/>
        <w:jc w:val="center"/>
        <w:rPr>
          <w:rFonts w:ascii="Times New Roman" w:eastAsia="Times New Roman" w:hAnsi="Times New Roman" w:cs="Times New Roman"/>
          <w:b/>
          <w:bCs/>
          <w:lang w:eastAsia="ar-SA"/>
        </w:rPr>
      </w:pPr>
      <w:r w:rsidRPr="00132DE5">
        <w:rPr>
          <w:rFonts w:ascii="Times New Roman" w:eastAsia="Times New Roman" w:hAnsi="Times New Roman" w:cs="Times New Roman"/>
          <w:b/>
          <w:bCs/>
          <w:lang w:eastAsia="ar-SA"/>
        </w:rPr>
        <w:t xml:space="preserve">                                                </w:t>
      </w:r>
    </w:p>
    <w:tbl>
      <w:tblPr>
        <w:tblW w:w="101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5386"/>
        <w:gridCol w:w="1418"/>
        <w:gridCol w:w="1276"/>
        <w:gridCol w:w="1559"/>
      </w:tblGrid>
      <w:tr w:rsidR="00B83A58" w:rsidRPr="00132DE5" w14:paraId="2D67D70D" w14:textId="77777777" w:rsidTr="00B83A58">
        <w:trPr>
          <w:trHeight w:val="536"/>
        </w:trPr>
        <w:tc>
          <w:tcPr>
            <w:tcW w:w="498" w:type="dxa"/>
            <w:tcBorders>
              <w:top w:val="single" w:sz="4" w:space="0" w:color="auto"/>
              <w:left w:val="single" w:sz="4" w:space="0" w:color="auto"/>
              <w:bottom w:val="single" w:sz="4" w:space="0" w:color="auto"/>
              <w:right w:val="single" w:sz="4" w:space="0" w:color="auto"/>
            </w:tcBorders>
          </w:tcPr>
          <w:p w14:paraId="3B2F122E"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w:t>
            </w:r>
          </w:p>
        </w:tc>
        <w:tc>
          <w:tcPr>
            <w:tcW w:w="5386" w:type="dxa"/>
          </w:tcPr>
          <w:p w14:paraId="17D94495"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Наименование</w:t>
            </w:r>
          </w:p>
        </w:tc>
        <w:tc>
          <w:tcPr>
            <w:tcW w:w="1418" w:type="dxa"/>
          </w:tcPr>
          <w:p w14:paraId="0528C1C1"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Количество</w:t>
            </w:r>
          </w:p>
          <w:p w14:paraId="079DB061" w14:textId="77777777" w:rsidR="00B83A58" w:rsidRPr="00132DE5" w:rsidRDefault="00B83A58" w:rsidP="00B83A58">
            <w:pPr>
              <w:spacing w:after="0" w:line="240" w:lineRule="auto"/>
              <w:jc w:val="center"/>
              <w:rPr>
                <w:rFonts w:ascii="Times New Roman" w:eastAsia="Times New Roman" w:hAnsi="Times New Roman" w:cs="Times New Roman"/>
                <w:b/>
                <w:bCs/>
              </w:rPr>
            </w:pPr>
          </w:p>
        </w:tc>
        <w:tc>
          <w:tcPr>
            <w:tcW w:w="1276" w:type="dxa"/>
          </w:tcPr>
          <w:p w14:paraId="4784339B"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Цена за ед.</w:t>
            </w:r>
          </w:p>
          <w:p w14:paraId="35BCAE41" w14:textId="77777777" w:rsidR="00B83A58" w:rsidRPr="00132DE5" w:rsidRDefault="00B83A58" w:rsidP="00B83A58">
            <w:pPr>
              <w:spacing w:after="0" w:line="240" w:lineRule="auto"/>
              <w:jc w:val="center"/>
              <w:rPr>
                <w:rFonts w:ascii="Times New Roman" w:eastAsia="Times New Roman" w:hAnsi="Times New Roman" w:cs="Times New Roman"/>
                <w:b/>
                <w:bCs/>
              </w:rPr>
            </w:pPr>
          </w:p>
        </w:tc>
        <w:tc>
          <w:tcPr>
            <w:tcW w:w="1559" w:type="dxa"/>
          </w:tcPr>
          <w:p w14:paraId="2275D180"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Цена</w:t>
            </w:r>
          </w:p>
          <w:p w14:paraId="1CF2E5D5" w14:textId="77777777" w:rsidR="00B83A58" w:rsidRPr="00132DE5" w:rsidRDefault="00B83A58" w:rsidP="00B83A58">
            <w:pPr>
              <w:spacing w:after="0" w:line="240" w:lineRule="auto"/>
              <w:jc w:val="center"/>
              <w:rPr>
                <w:rFonts w:ascii="Times New Roman" w:eastAsia="Times New Roman" w:hAnsi="Times New Roman" w:cs="Times New Roman"/>
                <w:b/>
                <w:bCs/>
              </w:rPr>
            </w:pPr>
          </w:p>
        </w:tc>
      </w:tr>
      <w:tr w:rsidR="00B83A58" w:rsidRPr="00132DE5" w14:paraId="7EAE71BE" w14:textId="77777777" w:rsidTr="00B83A58">
        <w:trPr>
          <w:trHeight w:val="657"/>
        </w:trPr>
        <w:tc>
          <w:tcPr>
            <w:tcW w:w="498" w:type="dxa"/>
            <w:tcBorders>
              <w:top w:val="single" w:sz="4" w:space="0" w:color="auto"/>
              <w:left w:val="single" w:sz="4" w:space="0" w:color="auto"/>
              <w:bottom w:val="single" w:sz="4" w:space="0" w:color="auto"/>
              <w:right w:val="single" w:sz="4" w:space="0" w:color="auto"/>
            </w:tcBorders>
          </w:tcPr>
          <w:p w14:paraId="03B1C9D2"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1.</w:t>
            </w:r>
          </w:p>
        </w:tc>
        <w:tc>
          <w:tcPr>
            <w:tcW w:w="5386" w:type="dxa"/>
          </w:tcPr>
          <w:p w14:paraId="56982453" w14:textId="77777777" w:rsidR="00B83A58" w:rsidRPr="00132DE5" w:rsidRDefault="00B83A58" w:rsidP="00B83A58">
            <w:pPr>
              <w:spacing w:after="0" w:line="240" w:lineRule="auto"/>
              <w:rPr>
                <w:rFonts w:ascii="Times New Roman" w:eastAsia="Times New Roman" w:hAnsi="Times New Roman" w:cs="Times New Roman"/>
                <w:b/>
                <w:bCs/>
              </w:rPr>
            </w:pPr>
            <w:proofErr w:type="gramStart"/>
            <w:r w:rsidRPr="00132DE5">
              <w:rPr>
                <w:rFonts w:ascii="Times New Roman" w:eastAsia="Times New Roman" w:hAnsi="Times New Roman" w:cs="Times New Roman"/>
                <w:b/>
                <w:bCs/>
              </w:rPr>
              <w:t xml:space="preserve">Ультразвуковой аппарат </w:t>
            </w:r>
            <w:proofErr w:type="spellStart"/>
            <w:r w:rsidRPr="00132DE5">
              <w:rPr>
                <w:rFonts w:ascii="Times New Roman" w:eastAsia="Times New Roman" w:hAnsi="Times New Roman" w:cs="Times New Roman"/>
                <w:b/>
                <w:bCs/>
              </w:rPr>
              <w:t>Affinity</w:t>
            </w:r>
            <w:proofErr w:type="spellEnd"/>
            <w:r w:rsidRPr="00132DE5">
              <w:rPr>
                <w:rFonts w:ascii="Times New Roman" w:eastAsia="Times New Roman" w:hAnsi="Times New Roman" w:cs="Times New Roman"/>
                <w:b/>
                <w:bCs/>
              </w:rPr>
              <w:t xml:space="preserve"> 50G (Производитель:</w:t>
            </w:r>
            <w:proofErr w:type="gramEnd"/>
            <w:r w:rsidRPr="00132DE5">
              <w:rPr>
                <w:rFonts w:ascii="Times New Roman" w:eastAsia="Times New Roman" w:hAnsi="Times New Roman" w:cs="Times New Roman"/>
                <w:b/>
                <w:bCs/>
              </w:rPr>
              <w:t xml:space="preserve"> </w:t>
            </w:r>
            <w:proofErr w:type="gramStart"/>
            <w:r w:rsidRPr="00132DE5">
              <w:rPr>
                <w:rFonts w:ascii="Times New Roman" w:eastAsia="Times New Roman" w:hAnsi="Times New Roman" w:cs="Times New Roman"/>
                <w:b/>
                <w:bCs/>
              </w:rPr>
              <w:t>FHILIPS)</w:t>
            </w:r>
            <w:proofErr w:type="gramEnd"/>
          </w:p>
          <w:p w14:paraId="25B67658"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w:t>
            </w:r>
          </w:p>
          <w:p w14:paraId="63E6E0EA"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w:t>
            </w:r>
          </w:p>
        </w:tc>
        <w:tc>
          <w:tcPr>
            <w:tcW w:w="1418" w:type="dxa"/>
          </w:tcPr>
          <w:p w14:paraId="2B4F4DC5"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11</w:t>
            </w:r>
          </w:p>
        </w:tc>
        <w:tc>
          <w:tcPr>
            <w:tcW w:w="1276" w:type="dxa"/>
          </w:tcPr>
          <w:p w14:paraId="1C675376"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w:t>
            </w:r>
          </w:p>
        </w:tc>
        <w:tc>
          <w:tcPr>
            <w:tcW w:w="1559" w:type="dxa"/>
          </w:tcPr>
          <w:p w14:paraId="42F9A7FD"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w:t>
            </w:r>
          </w:p>
        </w:tc>
      </w:tr>
      <w:tr w:rsidR="00B83A58" w:rsidRPr="00132DE5" w14:paraId="5DC3B55D" w14:textId="77777777" w:rsidTr="00B83A58">
        <w:trPr>
          <w:trHeight w:val="657"/>
        </w:trPr>
        <w:tc>
          <w:tcPr>
            <w:tcW w:w="498" w:type="dxa"/>
            <w:tcBorders>
              <w:top w:val="single" w:sz="4" w:space="0" w:color="auto"/>
              <w:left w:val="single" w:sz="4" w:space="0" w:color="auto"/>
              <w:bottom w:val="single" w:sz="4" w:space="0" w:color="auto"/>
              <w:right w:val="single" w:sz="4" w:space="0" w:color="auto"/>
            </w:tcBorders>
          </w:tcPr>
          <w:p w14:paraId="054E8841"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2.</w:t>
            </w:r>
          </w:p>
        </w:tc>
        <w:tc>
          <w:tcPr>
            <w:tcW w:w="5386" w:type="dxa"/>
          </w:tcPr>
          <w:p w14:paraId="30CDCD67" w14:textId="77777777" w:rsidR="00B83A58" w:rsidRPr="00132DE5" w:rsidRDefault="00B83A58" w:rsidP="00B83A58">
            <w:pPr>
              <w:spacing w:after="0" w:line="240" w:lineRule="auto"/>
              <w:rPr>
                <w:rFonts w:ascii="Times New Roman" w:eastAsia="Times New Roman" w:hAnsi="Times New Roman" w:cs="Times New Roman"/>
                <w:b/>
                <w:bCs/>
              </w:rPr>
            </w:pPr>
            <w:proofErr w:type="gramStart"/>
            <w:r w:rsidRPr="00132DE5">
              <w:rPr>
                <w:rFonts w:ascii="Times New Roman" w:eastAsia="Times New Roman" w:hAnsi="Times New Roman" w:cs="Times New Roman"/>
                <w:b/>
                <w:bCs/>
              </w:rPr>
              <w:t xml:space="preserve">Ультразвуковой аппарат </w:t>
            </w:r>
            <w:proofErr w:type="spellStart"/>
            <w:r w:rsidRPr="00132DE5">
              <w:rPr>
                <w:rFonts w:ascii="Times New Roman" w:eastAsia="Times New Roman" w:hAnsi="Times New Roman" w:cs="Times New Roman"/>
                <w:b/>
                <w:bCs/>
              </w:rPr>
              <w:t>Affinity</w:t>
            </w:r>
            <w:proofErr w:type="spellEnd"/>
            <w:r w:rsidRPr="00132DE5">
              <w:rPr>
                <w:rFonts w:ascii="Times New Roman" w:eastAsia="Times New Roman" w:hAnsi="Times New Roman" w:cs="Times New Roman"/>
                <w:b/>
                <w:bCs/>
              </w:rPr>
              <w:t xml:space="preserve"> 50G (Производитель:</w:t>
            </w:r>
            <w:proofErr w:type="gramEnd"/>
            <w:r w:rsidRPr="00132DE5">
              <w:rPr>
                <w:rFonts w:ascii="Times New Roman" w:eastAsia="Times New Roman" w:hAnsi="Times New Roman" w:cs="Times New Roman"/>
                <w:b/>
                <w:bCs/>
              </w:rPr>
              <w:t xml:space="preserve"> </w:t>
            </w:r>
            <w:proofErr w:type="gramStart"/>
            <w:r w:rsidRPr="00132DE5">
              <w:rPr>
                <w:rFonts w:ascii="Times New Roman" w:eastAsia="Times New Roman" w:hAnsi="Times New Roman" w:cs="Times New Roman"/>
                <w:b/>
                <w:bCs/>
              </w:rPr>
              <w:t>FHILIPS)</w:t>
            </w:r>
            <w:proofErr w:type="gramEnd"/>
          </w:p>
          <w:p w14:paraId="624DAD33" w14:textId="77777777" w:rsidR="00B83A58" w:rsidRPr="00132DE5" w:rsidRDefault="00B83A58" w:rsidP="00B83A58">
            <w:pPr>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Cs/>
              </w:rPr>
              <w:t>-</w:t>
            </w:r>
          </w:p>
          <w:p w14:paraId="58FA73FD" w14:textId="77777777" w:rsidR="00B83A58" w:rsidRPr="00132DE5" w:rsidRDefault="00B83A58" w:rsidP="00B83A58">
            <w:pPr>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Cs/>
              </w:rPr>
              <w:t>-</w:t>
            </w:r>
          </w:p>
          <w:p w14:paraId="1B40916C" w14:textId="77777777" w:rsidR="00B83A58" w:rsidRPr="00132DE5" w:rsidRDefault="00B83A58" w:rsidP="00B83A58">
            <w:pPr>
              <w:spacing w:after="0" w:line="240" w:lineRule="auto"/>
              <w:rPr>
                <w:rFonts w:ascii="Times New Roman" w:eastAsia="Times New Roman" w:hAnsi="Times New Roman" w:cs="Times New Roman"/>
                <w:bCs/>
              </w:rPr>
            </w:pPr>
          </w:p>
        </w:tc>
        <w:tc>
          <w:tcPr>
            <w:tcW w:w="1418" w:type="dxa"/>
          </w:tcPr>
          <w:p w14:paraId="17178DEA"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2</w:t>
            </w:r>
          </w:p>
        </w:tc>
        <w:tc>
          <w:tcPr>
            <w:tcW w:w="1276" w:type="dxa"/>
          </w:tcPr>
          <w:p w14:paraId="7DAC0DE4"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w:t>
            </w:r>
          </w:p>
        </w:tc>
        <w:tc>
          <w:tcPr>
            <w:tcW w:w="1559" w:type="dxa"/>
          </w:tcPr>
          <w:p w14:paraId="4C9DD365"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w:t>
            </w:r>
          </w:p>
        </w:tc>
      </w:tr>
      <w:tr w:rsidR="00B83A58" w:rsidRPr="00132DE5" w14:paraId="7F0E9609" w14:textId="77777777" w:rsidTr="00B83A58">
        <w:trPr>
          <w:trHeight w:val="1691"/>
        </w:trPr>
        <w:tc>
          <w:tcPr>
            <w:tcW w:w="498" w:type="dxa"/>
            <w:tcBorders>
              <w:top w:val="single" w:sz="4" w:space="0" w:color="auto"/>
              <w:left w:val="single" w:sz="4" w:space="0" w:color="auto"/>
              <w:bottom w:val="single" w:sz="4" w:space="0" w:color="auto"/>
              <w:right w:val="single" w:sz="4" w:space="0" w:color="auto"/>
            </w:tcBorders>
          </w:tcPr>
          <w:p w14:paraId="38118B4D"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3.</w:t>
            </w:r>
          </w:p>
        </w:tc>
        <w:tc>
          <w:tcPr>
            <w:tcW w:w="5386" w:type="dxa"/>
          </w:tcPr>
          <w:p w14:paraId="1419CCA3" w14:textId="77777777" w:rsidR="00B83A58" w:rsidRPr="00132DE5" w:rsidRDefault="00B83A58" w:rsidP="00B83A58">
            <w:pPr>
              <w:spacing w:after="0" w:line="240" w:lineRule="auto"/>
              <w:rPr>
                <w:rFonts w:ascii="Times New Roman" w:eastAsia="Times New Roman" w:hAnsi="Times New Roman" w:cs="Times New Roman"/>
                <w:b/>
                <w:bCs/>
              </w:rPr>
            </w:pPr>
            <w:proofErr w:type="gramStart"/>
            <w:r w:rsidRPr="00132DE5">
              <w:rPr>
                <w:rFonts w:ascii="Times New Roman" w:eastAsia="Times New Roman" w:hAnsi="Times New Roman" w:cs="Times New Roman"/>
                <w:b/>
                <w:bCs/>
              </w:rPr>
              <w:t xml:space="preserve">Ультразвуковой аппарат </w:t>
            </w:r>
            <w:proofErr w:type="spellStart"/>
            <w:r w:rsidRPr="00132DE5">
              <w:rPr>
                <w:rFonts w:ascii="Times New Roman" w:eastAsia="Times New Roman" w:hAnsi="Times New Roman" w:cs="Times New Roman"/>
                <w:b/>
                <w:bCs/>
              </w:rPr>
              <w:t>Affinity</w:t>
            </w:r>
            <w:proofErr w:type="spellEnd"/>
            <w:r w:rsidRPr="00132DE5">
              <w:rPr>
                <w:rFonts w:ascii="Times New Roman" w:eastAsia="Times New Roman" w:hAnsi="Times New Roman" w:cs="Times New Roman"/>
                <w:b/>
                <w:bCs/>
              </w:rPr>
              <w:t xml:space="preserve"> 70G (Производитель:</w:t>
            </w:r>
            <w:proofErr w:type="gramEnd"/>
            <w:r w:rsidRPr="00132DE5">
              <w:rPr>
                <w:rFonts w:ascii="Times New Roman" w:eastAsia="Times New Roman" w:hAnsi="Times New Roman" w:cs="Times New Roman"/>
                <w:b/>
                <w:bCs/>
              </w:rPr>
              <w:t xml:space="preserve"> </w:t>
            </w:r>
            <w:proofErr w:type="gramStart"/>
            <w:r w:rsidRPr="00132DE5">
              <w:rPr>
                <w:rFonts w:ascii="Times New Roman" w:eastAsia="Times New Roman" w:hAnsi="Times New Roman" w:cs="Times New Roman"/>
                <w:b/>
                <w:bCs/>
              </w:rPr>
              <w:t>FHILIPS)</w:t>
            </w:r>
            <w:proofErr w:type="gramEnd"/>
          </w:p>
          <w:p w14:paraId="3CCC3D84" w14:textId="77777777" w:rsidR="00B83A58" w:rsidRPr="00132DE5" w:rsidRDefault="00B83A58" w:rsidP="00B83A58">
            <w:pPr>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Cs/>
              </w:rPr>
              <w:t xml:space="preserve">- </w:t>
            </w:r>
          </w:p>
        </w:tc>
        <w:tc>
          <w:tcPr>
            <w:tcW w:w="1418" w:type="dxa"/>
          </w:tcPr>
          <w:p w14:paraId="0260C28E" w14:textId="77777777" w:rsidR="00B83A58" w:rsidRPr="00132DE5" w:rsidRDefault="00B83A58" w:rsidP="00B83A58">
            <w:pPr>
              <w:spacing w:after="0" w:line="240" w:lineRule="auto"/>
              <w:jc w:val="center"/>
              <w:rPr>
                <w:rFonts w:ascii="Times New Roman" w:eastAsia="Times New Roman" w:hAnsi="Times New Roman" w:cs="Times New Roman"/>
                <w:b/>
              </w:rPr>
            </w:pPr>
          </w:p>
          <w:p w14:paraId="55146DA5"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p w14:paraId="0BBF254B" w14:textId="77777777" w:rsidR="00B83A58" w:rsidRPr="00132DE5" w:rsidRDefault="00B83A58" w:rsidP="00B83A58">
            <w:pPr>
              <w:spacing w:after="0" w:line="240" w:lineRule="auto"/>
              <w:jc w:val="center"/>
              <w:rPr>
                <w:rFonts w:ascii="Times New Roman" w:eastAsia="Times New Roman" w:hAnsi="Times New Roman" w:cs="Times New Roman"/>
                <w:b/>
              </w:rPr>
            </w:pPr>
          </w:p>
          <w:p w14:paraId="3F066A44" w14:textId="77777777" w:rsidR="00B83A58" w:rsidRPr="00132DE5" w:rsidRDefault="00B83A58" w:rsidP="00B83A58">
            <w:pPr>
              <w:spacing w:after="0" w:line="240" w:lineRule="auto"/>
              <w:jc w:val="center"/>
              <w:rPr>
                <w:rFonts w:ascii="Times New Roman" w:eastAsia="Times New Roman" w:hAnsi="Times New Roman" w:cs="Times New Roman"/>
                <w:b/>
              </w:rPr>
            </w:pPr>
          </w:p>
          <w:p w14:paraId="74277922" w14:textId="77777777" w:rsidR="00B83A58" w:rsidRPr="00132DE5" w:rsidRDefault="00B83A58" w:rsidP="00B83A58">
            <w:pPr>
              <w:spacing w:after="0" w:line="240" w:lineRule="auto"/>
              <w:jc w:val="center"/>
              <w:rPr>
                <w:rFonts w:ascii="Times New Roman" w:eastAsia="Times New Roman" w:hAnsi="Times New Roman" w:cs="Times New Roman"/>
                <w:b/>
              </w:rPr>
            </w:pPr>
          </w:p>
          <w:p w14:paraId="295F03AA" w14:textId="77777777" w:rsidR="00B83A58" w:rsidRPr="00132DE5" w:rsidRDefault="00B83A58" w:rsidP="00B83A58">
            <w:pPr>
              <w:spacing w:after="0" w:line="240" w:lineRule="auto"/>
              <w:rPr>
                <w:rFonts w:ascii="Times New Roman" w:eastAsia="Times New Roman" w:hAnsi="Times New Roman" w:cs="Times New Roman"/>
                <w:b/>
                <w:bCs/>
              </w:rPr>
            </w:pPr>
          </w:p>
        </w:tc>
        <w:tc>
          <w:tcPr>
            <w:tcW w:w="1276" w:type="dxa"/>
          </w:tcPr>
          <w:p w14:paraId="3D1C6367" w14:textId="77777777" w:rsidR="00B83A58" w:rsidRPr="00132DE5" w:rsidRDefault="00B83A58" w:rsidP="00B83A58">
            <w:pPr>
              <w:spacing w:after="0" w:line="240" w:lineRule="auto"/>
              <w:jc w:val="center"/>
              <w:rPr>
                <w:rFonts w:ascii="Times New Roman" w:eastAsia="Times New Roman" w:hAnsi="Times New Roman" w:cs="Times New Roman"/>
                <w:b/>
              </w:rPr>
            </w:pPr>
          </w:p>
          <w:p w14:paraId="051E4DAC"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 xml:space="preserve">- </w:t>
            </w:r>
          </w:p>
          <w:p w14:paraId="76967E7F" w14:textId="77777777" w:rsidR="00B83A58" w:rsidRPr="00132DE5" w:rsidRDefault="00B83A58" w:rsidP="00B83A58">
            <w:pPr>
              <w:spacing w:after="0" w:line="240" w:lineRule="auto"/>
              <w:jc w:val="center"/>
              <w:rPr>
                <w:rFonts w:ascii="Times New Roman" w:eastAsia="Times New Roman" w:hAnsi="Times New Roman" w:cs="Times New Roman"/>
                <w:b/>
              </w:rPr>
            </w:pPr>
          </w:p>
          <w:p w14:paraId="067FC520"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 - рублей 00 копеек)</w:t>
            </w:r>
          </w:p>
          <w:p w14:paraId="6EBA212F" w14:textId="77777777" w:rsidR="00B83A58" w:rsidRPr="00132DE5" w:rsidRDefault="00B83A58" w:rsidP="00B83A58">
            <w:pPr>
              <w:spacing w:after="0" w:line="240" w:lineRule="auto"/>
              <w:rPr>
                <w:rFonts w:ascii="Times New Roman" w:eastAsia="Times New Roman" w:hAnsi="Times New Roman" w:cs="Times New Roman"/>
                <w:b/>
                <w:bCs/>
              </w:rPr>
            </w:pPr>
          </w:p>
        </w:tc>
        <w:tc>
          <w:tcPr>
            <w:tcW w:w="1559" w:type="dxa"/>
          </w:tcPr>
          <w:p w14:paraId="7597E9A1"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w:t>
            </w:r>
          </w:p>
          <w:p w14:paraId="5FEAB282" w14:textId="77777777" w:rsidR="00B83A58" w:rsidRPr="00132DE5" w:rsidRDefault="00B83A58" w:rsidP="00B83A58">
            <w:pPr>
              <w:spacing w:after="0" w:line="240" w:lineRule="auto"/>
              <w:jc w:val="center"/>
              <w:rPr>
                <w:rFonts w:ascii="Times New Roman" w:eastAsia="Times New Roman" w:hAnsi="Times New Roman" w:cs="Times New Roman"/>
                <w:b/>
              </w:rPr>
            </w:pPr>
          </w:p>
          <w:p w14:paraId="49CF0A28"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 xml:space="preserve"> (рублей 00 копеек)</w:t>
            </w:r>
          </w:p>
          <w:p w14:paraId="26C56DB6"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В том числе НДС 18%</w:t>
            </w:r>
          </w:p>
        </w:tc>
      </w:tr>
      <w:tr w:rsidR="00B83A58" w:rsidRPr="00132DE5" w14:paraId="1E58F1E0" w14:textId="77777777" w:rsidTr="00B83A58">
        <w:trPr>
          <w:trHeight w:val="569"/>
        </w:trPr>
        <w:tc>
          <w:tcPr>
            <w:tcW w:w="498" w:type="dxa"/>
            <w:tcBorders>
              <w:top w:val="single" w:sz="4" w:space="0" w:color="auto"/>
              <w:left w:val="single" w:sz="4" w:space="0" w:color="auto"/>
              <w:bottom w:val="single" w:sz="4" w:space="0" w:color="auto"/>
              <w:right w:val="single" w:sz="4" w:space="0" w:color="auto"/>
            </w:tcBorders>
          </w:tcPr>
          <w:p w14:paraId="6D9EDCF0" w14:textId="77777777" w:rsidR="00B83A58" w:rsidRPr="00132DE5" w:rsidRDefault="00B83A58" w:rsidP="00B83A58">
            <w:pPr>
              <w:spacing w:after="0" w:line="240" w:lineRule="auto"/>
              <w:rPr>
                <w:rFonts w:ascii="Times New Roman" w:eastAsia="Times New Roman" w:hAnsi="Times New Roman" w:cs="Times New Roman"/>
                <w:b/>
                <w:bCs/>
                <w:sz w:val="32"/>
                <w:szCs w:val="32"/>
              </w:rPr>
            </w:pPr>
          </w:p>
        </w:tc>
        <w:tc>
          <w:tcPr>
            <w:tcW w:w="5386" w:type="dxa"/>
            <w:tcBorders>
              <w:top w:val="single" w:sz="4" w:space="0" w:color="auto"/>
              <w:left w:val="single" w:sz="4" w:space="0" w:color="auto"/>
              <w:bottom w:val="single" w:sz="4" w:space="0" w:color="auto"/>
              <w:right w:val="single" w:sz="4" w:space="0" w:color="auto"/>
            </w:tcBorders>
          </w:tcPr>
          <w:p w14:paraId="028EE531"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sz w:val="32"/>
                <w:szCs w:val="32"/>
              </w:rPr>
              <w:t>Итого:</w:t>
            </w:r>
          </w:p>
        </w:tc>
        <w:tc>
          <w:tcPr>
            <w:tcW w:w="1418" w:type="dxa"/>
            <w:tcBorders>
              <w:top w:val="single" w:sz="4" w:space="0" w:color="auto"/>
              <w:left w:val="single" w:sz="4" w:space="0" w:color="auto"/>
              <w:bottom w:val="single" w:sz="4" w:space="0" w:color="auto"/>
              <w:right w:val="single" w:sz="4" w:space="0" w:color="auto"/>
            </w:tcBorders>
          </w:tcPr>
          <w:p w14:paraId="3EFB41F9" w14:textId="77777777" w:rsidR="00B83A58" w:rsidRPr="00132DE5" w:rsidRDefault="00B83A58" w:rsidP="00B83A58">
            <w:pPr>
              <w:spacing w:after="0" w:line="240" w:lineRule="auto"/>
              <w:jc w:val="center"/>
              <w:rPr>
                <w:rFonts w:ascii="Times New Roman" w:eastAsia="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tcPr>
          <w:p w14:paraId="481EB7A3"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14:paraId="5D77D250"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w:t>
            </w:r>
          </w:p>
          <w:p w14:paraId="58CC28B1"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вкл. НДС/</w:t>
            </w:r>
          </w:p>
          <w:p w14:paraId="2B420224" w14:textId="77777777" w:rsidR="00B83A58" w:rsidRPr="00132DE5" w:rsidRDefault="00B83A58" w:rsidP="00B83A58">
            <w:pPr>
              <w:spacing w:after="0" w:line="240" w:lineRule="auto"/>
              <w:jc w:val="center"/>
              <w:rPr>
                <w:rFonts w:ascii="Times New Roman" w:eastAsia="Times New Roman" w:hAnsi="Times New Roman" w:cs="Times New Roman"/>
                <w:b/>
              </w:rPr>
            </w:pPr>
            <w:proofErr w:type="spellStart"/>
            <w:r w:rsidRPr="00132DE5">
              <w:rPr>
                <w:rFonts w:ascii="Times New Roman" w:eastAsia="Times New Roman" w:hAnsi="Times New Roman" w:cs="Times New Roman"/>
                <w:b/>
                <w:lang w:val="en-US"/>
              </w:rPr>
              <w:t>incl</w:t>
            </w:r>
            <w:proofErr w:type="spellEnd"/>
            <w:r w:rsidRPr="00132DE5">
              <w:rPr>
                <w:rFonts w:ascii="Times New Roman" w:eastAsia="Times New Roman" w:hAnsi="Times New Roman" w:cs="Times New Roman"/>
                <w:b/>
              </w:rPr>
              <w:t xml:space="preserve">. </w:t>
            </w:r>
            <w:r w:rsidRPr="00132DE5">
              <w:rPr>
                <w:rFonts w:ascii="Times New Roman" w:eastAsia="Times New Roman" w:hAnsi="Times New Roman" w:cs="Times New Roman"/>
                <w:b/>
                <w:lang w:val="en-US"/>
              </w:rPr>
              <w:t>VAT</w:t>
            </w:r>
          </w:p>
        </w:tc>
      </w:tr>
    </w:tbl>
    <w:p w14:paraId="3BF3AB21" w14:textId="77777777" w:rsidR="002061F2" w:rsidRDefault="00B83A58" w:rsidP="00B83A58">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B0354D">
        <w:rPr>
          <w:rFonts w:ascii="Times New Roman" w:eastAsia="Times New Roman" w:hAnsi="Times New Roman" w:cs="Times New Roman"/>
          <w:b/>
          <w:sz w:val="24"/>
          <w:szCs w:val="24"/>
          <w:lang w:eastAsia="ar-SA"/>
        </w:rPr>
        <w:t xml:space="preserve">*Срок поставки, включая ввод в эксплуатацию, обучение специалистов на рабочем месте,  </w:t>
      </w:r>
    </w:p>
    <w:p w14:paraId="5543ED33" w14:textId="30F4D748" w:rsidR="00B83A58" w:rsidRPr="00132DE5" w:rsidRDefault="00B83A58" w:rsidP="00B83A58">
      <w:pPr>
        <w:widowControl w:val="0"/>
        <w:suppressAutoHyphens/>
        <w:autoSpaceDE w:val="0"/>
        <w:spacing w:after="0" w:line="240" w:lineRule="auto"/>
        <w:jc w:val="both"/>
        <w:rPr>
          <w:rFonts w:ascii="Times New Roman" w:eastAsia="Times New Roman" w:hAnsi="Times New Roman" w:cs="Times New Roman"/>
          <w:b/>
          <w:sz w:val="24"/>
          <w:szCs w:val="24"/>
          <w:lang w:eastAsia="ar-SA"/>
        </w:rPr>
      </w:pPr>
      <w:r w:rsidRPr="00B0354D">
        <w:rPr>
          <w:rFonts w:ascii="Times New Roman" w:eastAsia="Times New Roman" w:hAnsi="Times New Roman" w:cs="Times New Roman"/>
          <w:b/>
          <w:sz w:val="24"/>
          <w:szCs w:val="24"/>
          <w:lang w:eastAsia="ar-SA"/>
        </w:rPr>
        <w:t>8 недель.</w:t>
      </w:r>
      <w:r w:rsidRPr="00132DE5">
        <w:rPr>
          <w:rFonts w:ascii="Times New Roman" w:eastAsia="Times New Roman" w:hAnsi="Times New Roman" w:cs="Times New Roman"/>
          <w:b/>
          <w:sz w:val="24"/>
          <w:szCs w:val="24"/>
          <w:lang w:eastAsia="ar-SA"/>
        </w:rPr>
        <w:t xml:space="preserve"> </w:t>
      </w:r>
    </w:p>
    <w:p w14:paraId="29EF9AAA"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680D3D21" w14:textId="77777777" w:rsidR="00B83A58" w:rsidRPr="00132DE5" w:rsidRDefault="00B83A58" w:rsidP="00B83A58">
      <w:pPr>
        <w:spacing w:after="0" w:line="240" w:lineRule="auto"/>
        <w:jc w:val="both"/>
        <w:rPr>
          <w:rFonts w:ascii="Times New Roman" w:eastAsia="Times New Roman" w:hAnsi="Times New Roman" w:cs="Times New Roman"/>
          <w:b/>
          <w:bCs/>
        </w:rPr>
      </w:pPr>
      <w:r w:rsidRPr="00132DE5">
        <w:rPr>
          <w:rFonts w:ascii="Times New Roman" w:eastAsia="Times New Roman" w:hAnsi="Times New Roman" w:cs="Times New Roman"/>
          <w:b/>
          <w:bCs/>
        </w:rPr>
        <w:t>Оборудование должно быть новым, не бывшим в употреблении, промаркированным в соответствии действующими стандартами и правилами. В стоимость договора входит доставка Оборудования до Получателя, монтаж, ввод в эксплуатацию и обучение персонала Получателя работе на данном оборудовании. В комплект поставки должны входить: сертификат соответствия (при обязательной сертификации товара), регистрационное удостоверение, а также прочая необходимая сопроводительная документация. Срок гарантии: не менее 12 месяцев.</w:t>
      </w:r>
    </w:p>
    <w:p w14:paraId="643192B4" w14:textId="5EEEFEDE" w:rsidR="00C473F1" w:rsidRPr="00CB099D" w:rsidRDefault="00C473F1" w:rsidP="00B83A58">
      <w:pPr>
        <w:jc w:val="right"/>
        <w:rPr>
          <w:rFonts w:ascii="Times New Roman" w:hAnsi="Times New Roman" w:cs="Times New Roman"/>
          <w:b/>
          <w:sz w:val="24"/>
        </w:rPr>
      </w:pPr>
    </w:p>
    <w:p w14:paraId="11B4695C" w14:textId="513AB8AD" w:rsidR="00B83A58" w:rsidRPr="00CB099D" w:rsidRDefault="00B83A58" w:rsidP="00B83A58">
      <w:pPr>
        <w:jc w:val="right"/>
        <w:rPr>
          <w:rFonts w:ascii="Times New Roman" w:hAnsi="Times New Roman" w:cs="Times New Roman"/>
          <w:b/>
          <w:sz w:val="24"/>
        </w:rPr>
      </w:pPr>
    </w:p>
    <w:p w14:paraId="54CB9EE9" w14:textId="229C3739" w:rsidR="00B83A58" w:rsidRPr="00CB099D" w:rsidRDefault="00B83A58" w:rsidP="00B83A58">
      <w:pPr>
        <w:jc w:val="right"/>
        <w:rPr>
          <w:rFonts w:ascii="Times New Roman" w:hAnsi="Times New Roman" w:cs="Times New Roman"/>
          <w:b/>
          <w:sz w:val="24"/>
        </w:rPr>
      </w:pPr>
    </w:p>
    <w:p w14:paraId="5DFF52BB" w14:textId="2715C5A6" w:rsidR="00B83A58" w:rsidRPr="00CB099D" w:rsidRDefault="00B83A58" w:rsidP="00B83A58">
      <w:pPr>
        <w:jc w:val="right"/>
        <w:rPr>
          <w:rFonts w:ascii="Times New Roman" w:hAnsi="Times New Roman" w:cs="Times New Roman"/>
          <w:b/>
          <w:sz w:val="24"/>
        </w:rPr>
      </w:pPr>
    </w:p>
    <w:p w14:paraId="5444C281" w14:textId="7B81E2D7" w:rsidR="00B83A58" w:rsidRPr="00CB099D" w:rsidRDefault="00B83A58" w:rsidP="00B83A58">
      <w:pPr>
        <w:jc w:val="right"/>
        <w:rPr>
          <w:rFonts w:ascii="Times New Roman" w:hAnsi="Times New Roman" w:cs="Times New Roman"/>
          <w:b/>
          <w:sz w:val="24"/>
        </w:rPr>
      </w:pPr>
    </w:p>
    <w:p w14:paraId="31359ADD"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7082EBFF" w14:textId="77777777" w:rsidR="00B83A58" w:rsidRPr="00132DE5" w:rsidRDefault="00B83A58" w:rsidP="00B83A58">
      <w:pPr>
        <w:spacing w:after="0" w:line="240" w:lineRule="auto"/>
        <w:jc w:val="center"/>
        <w:rPr>
          <w:rFonts w:ascii="Times New Roman" w:eastAsia="Times New Roman" w:hAnsi="Times New Roman" w:cs="Times New Roman"/>
          <w:b/>
          <w:i/>
        </w:rPr>
      </w:pPr>
      <w:r w:rsidRPr="00132DE5">
        <w:rPr>
          <w:rFonts w:ascii="Times New Roman" w:eastAsia="Times New Roman" w:hAnsi="Times New Roman" w:cs="Times New Roman"/>
          <w:b/>
          <w:i/>
        </w:rPr>
        <w:t>ПОЛУЧАТЕЛИ ОБОРУДОВАНИЯ, ИХ МЕСТОНАХОЖДЕНИЯ,</w:t>
      </w:r>
    </w:p>
    <w:p w14:paraId="69A47C10" w14:textId="77777777" w:rsidR="00B83A58" w:rsidRPr="00132DE5" w:rsidRDefault="00B83A58" w:rsidP="00B83A58">
      <w:pPr>
        <w:spacing w:after="0" w:line="240" w:lineRule="auto"/>
        <w:jc w:val="center"/>
        <w:rPr>
          <w:rFonts w:ascii="Times New Roman" w:eastAsia="Times New Roman" w:hAnsi="Times New Roman" w:cs="Times New Roman"/>
          <w:b/>
          <w:i/>
        </w:rPr>
      </w:pPr>
      <w:r w:rsidRPr="00132DE5">
        <w:rPr>
          <w:rFonts w:ascii="Times New Roman" w:eastAsia="Times New Roman" w:hAnsi="Times New Roman" w:cs="Times New Roman"/>
          <w:b/>
          <w:i/>
        </w:rPr>
        <w:t>НОМЕНКЛАТУРА ОБОРУДОВАНИЯ ПО ПОЛУЧАТЕЛЯМ</w:t>
      </w:r>
    </w:p>
    <w:p w14:paraId="66385757" w14:textId="77777777" w:rsidR="00B83A58" w:rsidRPr="00132DE5" w:rsidRDefault="00B83A58" w:rsidP="00B83A58">
      <w:pPr>
        <w:spacing w:after="0" w:line="240" w:lineRule="auto"/>
        <w:jc w:val="center"/>
        <w:rPr>
          <w:rFonts w:ascii="Times New Roman" w:eastAsia="Times New Roman" w:hAnsi="Times New Roman" w:cs="Times New Roman"/>
          <w:b/>
        </w:rPr>
      </w:pPr>
    </w:p>
    <w:tbl>
      <w:tblPr>
        <w:tblW w:w="9635" w:type="dxa"/>
        <w:tblInd w:w="181" w:type="dxa"/>
        <w:tblLayout w:type="fixed"/>
        <w:tblCellMar>
          <w:left w:w="18" w:type="dxa"/>
        </w:tblCellMar>
        <w:tblLook w:val="04A0" w:firstRow="1" w:lastRow="0" w:firstColumn="1" w:lastColumn="0" w:noHBand="0" w:noVBand="1"/>
      </w:tblPr>
      <w:tblGrid>
        <w:gridCol w:w="425"/>
        <w:gridCol w:w="4232"/>
        <w:gridCol w:w="2147"/>
        <w:gridCol w:w="567"/>
        <w:gridCol w:w="1134"/>
        <w:gridCol w:w="1130"/>
      </w:tblGrid>
      <w:tr w:rsidR="00B83A58" w:rsidRPr="00132DE5" w14:paraId="6C109BEB" w14:textId="77777777" w:rsidTr="00B83A58">
        <w:trPr>
          <w:trHeight w:val="255"/>
        </w:trPr>
        <w:tc>
          <w:tcPr>
            <w:tcW w:w="425" w:type="dxa"/>
            <w:tcBorders>
              <w:top w:val="single" w:sz="8" w:space="0" w:color="000001"/>
              <w:left w:val="single" w:sz="4" w:space="0" w:color="000001"/>
              <w:bottom w:val="single" w:sz="4" w:space="0" w:color="000001"/>
              <w:right w:val="nil"/>
            </w:tcBorders>
            <w:vAlign w:val="center"/>
            <w:hideMark/>
          </w:tcPr>
          <w:p w14:paraId="1A7B832B" w14:textId="77777777" w:rsidR="00B83A58" w:rsidRPr="00132DE5" w:rsidRDefault="00B83A58" w:rsidP="00B83A58">
            <w:pPr>
              <w:spacing w:after="0" w:line="240" w:lineRule="auto"/>
              <w:jc w:val="center"/>
              <w:rPr>
                <w:rFonts w:ascii="Times New Roman" w:eastAsia="Times New Roman" w:hAnsi="Times New Roman" w:cs="Times New Roman"/>
                <w:b/>
                <w:lang w:val="en-GB"/>
              </w:rPr>
            </w:pPr>
            <w:r w:rsidRPr="00132DE5">
              <w:rPr>
                <w:rFonts w:ascii="Times New Roman" w:eastAsia="Times New Roman" w:hAnsi="Times New Roman" w:cs="Times New Roman"/>
                <w:b/>
              </w:rPr>
              <w:t>№</w:t>
            </w:r>
          </w:p>
        </w:tc>
        <w:tc>
          <w:tcPr>
            <w:tcW w:w="4232" w:type="dxa"/>
            <w:tcBorders>
              <w:top w:val="single" w:sz="8" w:space="0" w:color="000001"/>
              <w:left w:val="single" w:sz="4" w:space="0" w:color="000001"/>
              <w:bottom w:val="single" w:sz="4" w:space="0" w:color="000001"/>
              <w:right w:val="nil"/>
            </w:tcBorders>
            <w:hideMark/>
          </w:tcPr>
          <w:p w14:paraId="0F63C4F1" w14:textId="77777777" w:rsidR="00B83A58" w:rsidRPr="00132DE5" w:rsidRDefault="00B83A58" w:rsidP="00B83A58">
            <w:pPr>
              <w:spacing w:after="0" w:line="240" w:lineRule="auto"/>
              <w:jc w:val="center"/>
              <w:rPr>
                <w:rFonts w:ascii="Times New Roman" w:eastAsia="Times New Roman" w:hAnsi="Times New Roman" w:cs="Times New Roman"/>
                <w:b/>
                <w:lang w:val="de-DE"/>
              </w:rPr>
            </w:pPr>
            <w:proofErr w:type="spellStart"/>
            <w:r w:rsidRPr="00132DE5">
              <w:rPr>
                <w:rFonts w:ascii="Times New Roman" w:eastAsia="Times New Roman" w:hAnsi="Times New Roman" w:cs="Times New Roman"/>
                <w:b/>
                <w:lang w:val="de-DE"/>
              </w:rPr>
              <w:t>Название</w:t>
            </w:r>
            <w:proofErr w:type="spellEnd"/>
            <w:r w:rsidRPr="00132DE5">
              <w:rPr>
                <w:rFonts w:ascii="Times New Roman" w:eastAsia="Times New Roman" w:hAnsi="Times New Roman" w:cs="Times New Roman"/>
                <w:b/>
                <w:lang w:val="de-DE"/>
              </w:rPr>
              <w:t xml:space="preserve"> </w:t>
            </w:r>
            <w:proofErr w:type="spellStart"/>
            <w:r w:rsidRPr="00132DE5">
              <w:rPr>
                <w:rFonts w:ascii="Times New Roman" w:eastAsia="Times New Roman" w:hAnsi="Times New Roman" w:cs="Times New Roman"/>
                <w:b/>
                <w:lang w:val="de-DE"/>
              </w:rPr>
              <w:t>учреждения</w:t>
            </w:r>
            <w:proofErr w:type="spellEnd"/>
            <w:r w:rsidRPr="00132DE5">
              <w:rPr>
                <w:rFonts w:ascii="Times New Roman" w:eastAsia="Times New Roman" w:hAnsi="Times New Roman" w:cs="Times New Roman"/>
                <w:b/>
              </w:rPr>
              <w:t xml:space="preserve"> </w:t>
            </w:r>
            <w:proofErr w:type="spellStart"/>
            <w:r w:rsidRPr="00132DE5">
              <w:rPr>
                <w:rFonts w:ascii="Times New Roman" w:eastAsia="Times New Roman" w:hAnsi="Times New Roman" w:cs="Times New Roman"/>
                <w:b/>
                <w:lang w:val="de-DE"/>
              </w:rPr>
              <w:t>Получателя</w:t>
            </w:r>
            <w:proofErr w:type="spellEnd"/>
            <w:r w:rsidRPr="00132DE5">
              <w:rPr>
                <w:rFonts w:ascii="Times New Roman" w:eastAsia="Times New Roman" w:hAnsi="Times New Roman" w:cs="Times New Roman"/>
                <w:b/>
                <w:lang w:val="de-DE"/>
              </w:rPr>
              <w:t>,</w:t>
            </w:r>
          </w:p>
          <w:p w14:paraId="01870D7F" w14:textId="77777777" w:rsidR="00B83A58" w:rsidRPr="00132DE5" w:rsidRDefault="00B83A58" w:rsidP="00B83A58">
            <w:pPr>
              <w:spacing w:after="0" w:line="240" w:lineRule="auto"/>
              <w:jc w:val="center"/>
              <w:rPr>
                <w:rFonts w:ascii="Times New Roman" w:eastAsia="Times New Roman" w:hAnsi="Times New Roman" w:cs="Times New Roman"/>
                <w:b/>
              </w:rPr>
            </w:pPr>
            <w:proofErr w:type="spellStart"/>
            <w:r w:rsidRPr="00132DE5">
              <w:rPr>
                <w:rFonts w:ascii="Times New Roman" w:eastAsia="Times New Roman" w:hAnsi="Times New Roman" w:cs="Times New Roman"/>
                <w:b/>
                <w:lang w:val="de-DE"/>
              </w:rPr>
              <w:t>его</w:t>
            </w:r>
            <w:proofErr w:type="spellEnd"/>
            <w:r w:rsidRPr="00132DE5">
              <w:rPr>
                <w:rFonts w:ascii="Times New Roman" w:eastAsia="Times New Roman" w:hAnsi="Times New Roman" w:cs="Times New Roman"/>
                <w:b/>
                <w:lang w:val="de-DE"/>
              </w:rPr>
              <w:t xml:space="preserve"> </w:t>
            </w:r>
            <w:proofErr w:type="spellStart"/>
            <w:r w:rsidRPr="00132DE5">
              <w:rPr>
                <w:rFonts w:ascii="Times New Roman" w:eastAsia="Times New Roman" w:hAnsi="Times New Roman" w:cs="Times New Roman"/>
                <w:b/>
                <w:lang w:val="de-DE"/>
              </w:rPr>
              <w:t>адрес</w:t>
            </w:r>
            <w:proofErr w:type="spellEnd"/>
            <w:r w:rsidRPr="00132DE5">
              <w:rPr>
                <w:rFonts w:ascii="Times New Roman" w:eastAsia="Times New Roman" w:hAnsi="Times New Roman" w:cs="Times New Roman"/>
                <w:b/>
                <w:lang w:val="de-DE"/>
              </w:rPr>
              <w:t xml:space="preserve"> и </w:t>
            </w:r>
            <w:proofErr w:type="spellStart"/>
            <w:r w:rsidRPr="00132DE5">
              <w:rPr>
                <w:rFonts w:ascii="Times New Roman" w:eastAsia="Times New Roman" w:hAnsi="Times New Roman" w:cs="Times New Roman"/>
                <w:b/>
                <w:lang w:val="de-DE"/>
              </w:rPr>
              <w:t>телефон</w:t>
            </w:r>
            <w:proofErr w:type="spellEnd"/>
            <w:r w:rsidRPr="00132DE5">
              <w:rPr>
                <w:rFonts w:ascii="Times New Roman" w:eastAsia="Times New Roman" w:hAnsi="Times New Roman" w:cs="Times New Roman"/>
                <w:b/>
                <w:lang w:val="de-DE"/>
              </w:rPr>
              <w:t xml:space="preserve"> </w:t>
            </w:r>
          </w:p>
        </w:tc>
        <w:tc>
          <w:tcPr>
            <w:tcW w:w="2147" w:type="dxa"/>
            <w:tcBorders>
              <w:top w:val="single" w:sz="8" w:space="0" w:color="000001"/>
              <w:left w:val="single" w:sz="4" w:space="0" w:color="000001"/>
              <w:bottom w:val="single" w:sz="4" w:space="0" w:color="000001"/>
              <w:right w:val="nil"/>
            </w:tcBorders>
            <w:hideMark/>
          </w:tcPr>
          <w:p w14:paraId="351D809A"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Оборудование</w:t>
            </w:r>
          </w:p>
        </w:tc>
        <w:tc>
          <w:tcPr>
            <w:tcW w:w="567" w:type="dxa"/>
            <w:tcBorders>
              <w:top w:val="single" w:sz="8" w:space="0" w:color="000001"/>
              <w:left w:val="single" w:sz="4" w:space="0" w:color="000001"/>
              <w:bottom w:val="single" w:sz="4" w:space="0" w:color="000001"/>
              <w:right w:val="nil"/>
            </w:tcBorders>
          </w:tcPr>
          <w:p w14:paraId="47DB6804" w14:textId="77777777" w:rsidR="00B83A58" w:rsidRPr="00132DE5" w:rsidRDefault="00B83A58" w:rsidP="00B83A58">
            <w:pPr>
              <w:spacing w:after="0" w:line="240" w:lineRule="auto"/>
              <w:jc w:val="center"/>
              <w:rPr>
                <w:rFonts w:ascii="Times New Roman" w:eastAsia="Times New Roman" w:hAnsi="Times New Roman" w:cs="Times New Roman"/>
                <w:b/>
                <w:lang w:val="en-US"/>
              </w:rPr>
            </w:pPr>
            <w:proofErr w:type="spellStart"/>
            <w:r w:rsidRPr="00132DE5">
              <w:rPr>
                <w:rFonts w:ascii="Times New Roman" w:eastAsia="Times New Roman" w:hAnsi="Times New Roman" w:cs="Times New Roman"/>
                <w:b/>
                <w:lang w:val="en-US"/>
              </w:rPr>
              <w:t>Кол-во</w:t>
            </w:r>
            <w:proofErr w:type="spellEnd"/>
            <w:r w:rsidRPr="00132DE5">
              <w:rPr>
                <w:rFonts w:ascii="Times New Roman" w:eastAsia="Times New Roman" w:hAnsi="Times New Roman" w:cs="Times New Roman"/>
                <w:b/>
                <w:lang w:val="en-US"/>
              </w:rPr>
              <w:t xml:space="preserve"> </w:t>
            </w:r>
          </w:p>
          <w:p w14:paraId="47323F27"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tc>
        <w:tc>
          <w:tcPr>
            <w:tcW w:w="1134" w:type="dxa"/>
            <w:tcBorders>
              <w:top w:val="single" w:sz="8" w:space="0" w:color="000001"/>
              <w:left w:val="single" w:sz="4" w:space="0" w:color="000001"/>
              <w:bottom w:val="single" w:sz="4" w:space="0" w:color="000001"/>
              <w:right w:val="nil"/>
            </w:tcBorders>
            <w:hideMark/>
          </w:tcPr>
          <w:p w14:paraId="6DAD874B" w14:textId="77777777" w:rsidR="00B83A58" w:rsidRPr="00132DE5" w:rsidRDefault="00B83A58" w:rsidP="00B83A58">
            <w:pPr>
              <w:spacing w:after="0" w:line="240" w:lineRule="auto"/>
              <w:jc w:val="center"/>
              <w:rPr>
                <w:rFonts w:ascii="Times New Roman" w:eastAsia="Times New Roman" w:hAnsi="Times New Roman" w:cs="Times New Roman"/>
                <w:b/>
                <w:lang w:val="en-US"/>
              </w:rPr>
            </w:pPr>
            <w:proofErr w:type="spellStart"/>
            <w:r w:rsidRPr="00132DE5">
              <w:rPr>
                <w:rFonts w:ascii="Times New Roman" w:eastAsia="Times New Roman" w:hAnsi="Times New Roman" w:cs="Times New Roman"/>
                <w:b/>
                <w:lang w:val="en-US"/>
              </w:rPr>
              <w:t>Цена</w:t>
            </w:r>
            <w:proofErr w:type="spellEnd"/>
            <w:r w:rsidRPr="00132DE5">
              <w:rPr>
                <w:rFonts w:ascii="Times New Roman" w:eastAsia="Times New Roman" w:hAnsi="Times New Roman" w:cs="Times New Roman"/>
                <w:b/>
                <w:lang w:val="en-US"/>
              </w:rPr>
              <w:t xml:space="preserve"> </w:t>
            </w:r>
          </w:p>
          <w:p w14:paraId="352C3711"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tc>
        <w:tc>
          <w:tcPr>
            <w:tcW w:w="1130" w:type="dxa"/>
            <w:tcBorders>
              <w:top w:val="single" w:sz="8" w:space="0" w:color="000001"/>
              <w:left w:val="single" w:sz="8" w:space="0" w:color="000001"/>
              <w:bottom w:val="single" w:sz="4" w:space="0" w:color="000001"/>
              <w:right w:val="single" w:sz="8" w:space="0" w:color="000001"/>
            </w:tcBorders>
          </w:tcPr>
          <w:p w14:paraId="7C495386" w14:textId="77777777" w:rsidR="00B83A58" w:rsidRPr="00132DE5" w:rsidRDefault="00B83A58" w:rsidP="00B83A58">
            <w:pPr>
              <w:spacing w:after="0" w:line="240" w:lineRule="auto"/>
              <w:jc w:val="center"/>
              <w:rPr>
                <w:rFonts w:ascii="Times New Roman" w:eastAsia="Times New Roman" w:hAnsi="Times New Roman" w:cs="Times New Roman"/>
                <w:b/>
                <w:lang w:val="en-US"/>
              </w:rPr>
            </w:pPr>
            <w:proofErr w:type="spellStart"/>
            <w:r w:rsidRPr="00132DE5">
              <w:rPr>
                <w:rFonts w:ascii="Times New Roman" w:eastAsia="Times New Roman" w:hAnsi="Times New Roman" w:cs="Times New Roman"/>
                <w:b/>
                <w:lang w:val="en-US"/>
              </w:rPr>
              <w:t>Сумма</w:t>
            </w:r>
            <w:proofErr w:type="spellEnd"/>
            <w:r w:rsidRPr="00132DE5">
              <w:rPr>
                <w:rFonts w:ascii="Times New Roman" w:eastAsia="Times New Roman" w:hAnsi="Times New Roman" w:cs="Times New Roman"/>
                <w:b/>
                <w:lang w:val="en-US"/>
              </w:rPr>
              <w:t xml:space="preserve"> </w:t>
            </w:r>
          </w:p>
          <w:p w14:paraId="24163F68"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p w14:paraId="048B38D9"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tc>
      </w:tr>
      <w:tr w:rsidR="00B83A58" w:rsidRPr="00132DE5" w14:paraId="5D385ADF" w14:textId="77777777" w:rsidTr="00B83A58">
        <w:trPr>
          <w:trHeight w:val="918"/>
        </w:trPr>
        <w:tc>
          <w:tcPr>
            <w:tcW w:w="425" w:type="dxa"/>
            <w:tcBorders>
              <w:top w:val="single" w:sz="4" w:space="0" w:color="000001"/>
              <w:left w:val="single" w:sz="4" w:space="0" w:color="000001"/>
              <w:bottom w:val="single" w:sz="4" w:space="0" w:color="000001"/>
              <w:right w:val="nil"/>
            </w:tcBorders>
            <w:vAlign w:val="center"/>
            <w:hideMark/>
          </w:tcPr>
          <w:p w14:paraId="543A8453" w14:textId="77777777" w:rsidR="00B83A58" w:rsidRPr="00132DE5" w:rsidRDefault="00B83A58" w:rsidP="00B83A58">
            <w:pPr>
              <w:spacing w:after="0" w:line="240" w:lineRule="auto"/>
              <w:jc w:val="center"/>
              <w:rPr>
                <w:rFonts w:ascii="Times New Roman" w:eastAsia="Times New Roman" w:hAnsi="Times New Roman" w:cs="Times New Roman"/>
                <w:b/>
                <w:lang w:val="en-GB"/>
              </w:rPr>
            </w:pPr>
            <w:r w:rsidRPr="00132DE5">
              <w:rPr>
                <w:rFonts w:ascii="Times New Roman" w:eastAsia="Times New Roman" w:hAnsi="Times New Roman" w:cs="Times New Roman"/>
                <w:b/>
              </w:rPr>
              <w:t>1.</w:t>
            </w:r>
          </w:p>
        </w:tc>
        <w:tc>
          <w:tcPr>
            <w:tcW w:w="4232" w:type="dxa"/>
            <w:tcBorders>
              <w:top w:val="single" w:sz="4" w:space="0" w:color="000001"/>
              <w:left w:val="single" w:sz="4" w:space="0" w:color="000001"/>
              <w:bottom w:val="single" w:sz="4" w:space="0" w:color="000001"/>
              <w:right w:val="nil"/>
            </w:tcBorders>
            <w:vAlign w:val="center"/>
          </w:tcPr>
          <w:p w14:paraId="63F34B07"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больница №1»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hideMark/>
          </w:tcPr>
          <w:p w14:paraId="07923472"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hideMark/>
          </w:tcPr>
          <w:p w14:paraId="0EF2B848"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2</w:t>
            </w:r>
          </w:p>
        </w:tc>
        <w:tc>
          <w:tcPr>
            <w:tcW w:w="1134" w:type="dxa"/>
            <w:tcBorders>
              <w:top w:val="single" w:sz="4" w:space="0" w:color="000001"/>
              <w:left w:val="single" w:sz="4" w:space="0" w:color="000001"/>
              <w:bottom w:val="single" w:sz="4" w:space="0" w:color="000001"/>
              <w:right w:val="nil"/>
            </w:tcBorders>
            <w:vAlign w:val="center"/>
            <w:hideMark/>
          </w:tcPr>
          <w:p w14:paraId="109464D8" w14:textId="77777777" w:rsidR="00B83A58" w:rsidRPr="00132DE5" w:rsidRDefault="00B83A58" w:rsidP="00B83A58">
            <w:pPr>
              <w:spacing w:after="0" w:line="240" w:lineRule="auto"/>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hideMark/>
          </w:tcPr>
          <w:p w14:paraId="27ED7F46" w14:textId="77777777" w:rsidR="00B83A58" w:rsidRPr="00132DE5" w:rsidRDefault="00B83A58" w:rsidP="00B83A58">
            <w:pPr>
              <w:spacing w:after="0" w:line="240" w:lineRule="auto"/>
              <w:rPr>
                <w:rFonts w:ascii="Times New Roman" w:eastAsia="Times New Roman" w:hAnsi="Times New Roman" w:cs="Times New Roman"/>
                <w:b/>
                <w:lang w:val="en-GB"/>
              </w:rPr>
            </w:pPr>
          </w:p>
        </w:tc>
      </w:tr>
      <w:tr w:rsidR="00B83A58" w:rsidRPr="00132DE5" w14:paraId="42285928"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hideMark/>
          </w:tcPr>
          <w:p w14:paraId="560310ED" w14:textId="77777777" w:rsidR="00B83A58" w:rsidRPr="00132DE5" w:rsidRDefault="00B83A58" w:rsidP="00B83A58">
            <w:pPr>
              <w:spacing w:after="0" w:line="240" w:lineRule="auto"/>
              <w:jc w:val="center"/>
              <w:rPr>
                <w:rFonts w:ascii="Times New Roman" w:eastAsia="Times New Roman" w:hAnsi="Times New Roman" w:cs="Times New Roman"/>
                <w:b/>
                <w:lang w:val="en-GB"/>
              </w:rPr>
            </w:pPr>
            <w:r w:rsidRPr="00132DE5">
              <w:rPr>
                <w:rFonts w:ascii="Times New Roman" w:eastAsia="Times New Roman" w:hAnsi="Times New Roman" w:cs="Times New Roman"/>
                <w:b/>
                <w:bCs/>
              </w:rPr>
              <w:t>2.</w:t>
            </w:r>
          </w:p>
        </w:tc>
        <w:tc>
          <w:tcPr>
            <w:tcW w:w="4232" w:type="dxa"/>
            <w:tcBorders>
              <w:top w:val="single" w:sz="4" w:space="0" w:color="000001"/>
              <w:left w:val="single" w:sz="4" w:space="0" w:color="000001"/>
              <w:bottom w:val="single" w:sz="4" w:space="0" w:color="000001"/>
              <w:right w:val="nil"/>
            </w:tcBorders>
            <w:vAlign w:val="center"/>
          </w:tcPr>
          <w:p w14:paraId="4EAD2DDC"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больница №4»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hideMark/>
          </w:tcPr>
          <w:p w14:paraId="64C541FD"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hideMark/>
          </w:tcPr>
          <w:p w14:paraId="7E81646B" w14:textId="77777777" w:rsidR="00B83A58" w:rsidRPr="00132DE5" w:rsidRDefault="00B83A58" w:rsidP="00B83A58">
            <w:pPr>
              <w:spacing w:after="0" w:line="240" w:lineRule="auto"/>
              <w:jc w:val="center"/>
              <w:rPr>
                <w:rFonts w:ascii="Times New Roman" w:eastAsia="Times New Roman" w:hAnsi="Times New Roman" w:cs="Times New Roman"/>
                <w:b/>
                <w:lang w:val="en-GB"/>
              </w:rPr>
            </w:pPr>
            <w:r w:rsidRPr="00132DE5">
              <w:rPr>
                <w:rFonts w:ascii="Times New Roman" w:eastAsia="Times New Roman" w:hAnsi="Times New Roman" w:cs="Times New Roman"/>
                <w:b/>
                <w:lang w:val="de-DE"/>
              </w:rPr>
              <w:t>1</w:t>
            </w:r>
          </w:p>
        </w:tc>
        <w:tc>
          <w:tcPr>
            <w:tcW w:w="1134" w:type="dxa"/>
            <w:tcBorders>
              <w:top w:val="single" w:sz="4" w:space="0" w:color="000001"/>
              <w:left w:val="single" w:sz="4" w:space="0" w:color="000001"/>
              <w:bottom w:val="single" w:sz="4" w:space="0" w:color="000001"/>
              <w:right w:val="nil"/>
            </w:tcBorders>
            <w:vAlign w:val="center"/>
            <w:hideMark/>
          </w:tcPr>
          <w:p w14:paraId="44F65116"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tc>
        <w:tc>
          <w:tcPr>
            <w:tcW w:w="1130" w:type="dxa"/>
            <w:tcBorders>
              <w:top w:val="single" w:sz="4" w:space="0" w:color="000001"/>
              <w:left w:val="single" w:sz="8" w:space="0" w:color="000001"/>
              <w:bottom w:val="single" w:sz="4" w:space="0" w:color="000001"/>
              <w:right w:val="single" w:sz="8" w:space="0" w:color="000001"/>
            </w:tcBorders>
            <w:vAlign w:val="center"/>
            <w:hideMark/>
          </w:tcPr>
          <w:p w14:paraId="38918858" w14:textId="77777777" w:rsidR="00B83A58" w:rsidRPr="00132DE5" w:rsidRDefault="00B83A58" w:rsidP="00B83A58">
            <w:pPr>
              <w:spacing w:after="0" w:line="240" w:lineRule="auto"/>
              <w:jc w:val="center"/>
              <w:rPr>
                <w:rFonts w:ascii="Times New Roman" w:eastAsia="Times New Roman" w:hAnsi="Times New Roman" w:cs="Times New Roman"/>
                <w:b/>
                <w:lang w:val="en-GB"/>
              </w:rPr>
            </w:pPr>
          </w:p>
        </w:tc>
      </w:tr>
      <w:tr w:rsidR="00B83A58" w:rsidRPr="00132DE5" w14:paraId="70F3B66A"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20F12E6C" w14:textId="77777777" w:rsidR="00B83A58" w:rsidRPr="00132DE5" w:rsidRDefault="00B83A58" w:rsidP="00B83A58">
            <w:pPr>
              <w:spacing w:after="0" w:line="240" w:lineRule="auto"/>
              <w:jc w:val="center"/>
              <w:rPr>
                <w:rFonts w:ascii="Times New Roman" w:eastAsia="Times New Roman" w:hAnsi="Times New Roman" w:cs="Times New Roman"/>
                <w:b/>
                <w:bCs/>
                <w:lang w:val="en-US"/>
              </w:rPr>
            </w:pPr>
            <w:r w:rsidRPr="00132DE5">
              <w:rPr>
                <w:rFonts w:ascii="Times New Roman" w:eastAsia="Times New Roman" w:hAnsi="Times New Roman" w:cs="Times New Roman"/>
                <w:b/>
                <w:bCs/>
                <w:lang w:val="en-US"/>
              </w:rPr>
              <w:t>3.</w:t>
            </w:r>
          </w:p>
        </w:tc>
        <w:tc>
          <w:tcPr>
            <w:tcW w:w="4232" w:type="dxa"/>
            <w:tcBorders>
              <w:top w:val="single" w:sz="4" w:space="0" w:color="000001"/>
              <w:left w:val="single" w:sz="4" w:space="0" w:color="000001"/>
              <w:bottom w:val="single" w:sz="4" w:space="0" w:color="000001"/>
              <w:right w:val="nil"/>
            </w:tcBorders>
            <w:vAlign w:val="center"/>
          </w:tcPr>
          <w:p w14:paraId="5F8EA55F"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sz w:val="24"/>
                <w:szCs w:val="24"/>
                <w:lang w:eastAsia="ar-SA"/>
              </w:rPr>
              <w:t xml:space="preserve">Муниципальное автономное учреждение </w:t>
            </w:r>
            <w:r w:rsidRPr="00132DE5">
              <w:rPr>
                <w:rFonts w:ascii="Times New Roman" w:eastAsia="Times New Roman" w:hAnsi="Times New Roman" w:cs="Times New Roman"/>
                <w:lang w:eastAsia="ru-RU"/>
              </w:rPr>
              <w:t>«Перинатальный центр» управления здравоохранения</w:t>
            </w:r>
          </w:p>
          <w:p w14:paraId="7E6B19EE"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г. Новороссийск</w:t>
            </w:r>
          </w:p>
        </w:tc>
        <w:tc>
          <w:tcPr>
            <w:tcW w:w="2147" w:type="dxa"/>
            <w:tcBorders>
              <w:top w:val="single" w:sz="4" w:space="0" w:color="000001"/>
              <w:left w:val="single" w:sz="4" w:space="0" w:color="000001"/>
              <w:bottom w:val="single" w:sz="4" w:space="0" w:color="000001"/>
              <w:right w:val="nil"/>
            </w:tcBorders>
            <w:vAlign w:val="center"/>
          </w:tcPr>
          <w:p w14:paraId="6DCEB94B"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2EA75993" w14:textId="77777777" w:rsidR="00B83A58" w:rsidRPr="00132DE5" w:rsidRDefault="00B83A58" w:rsidP="00B83A58">
            <w:pPr>
              <w:spacing w:after="0" w:line="240" w:lineRule="auto"/>
              <w:jc w:val="center"/>
              <w:rPr>
                <w:rFonts w:ascii="Times New Roman" w:eastAsia="Times New Roman" w:hAnsi="Times New Roman" w:cs="Times New Roman"/>
                <w:b/>
                <w:lang w:val="de-DE"/>
              </w:rPr>
            </w:pPr>
            <w:r w:rsidRPr="00132DE5">
              <w:rPr>
                <w:rFonts w:ascii="Times New Roman" w:eastAsia="Times New Roman" w:hAnsi="Times New Roman" w:cs="Times New Roman"/>
                <w:b/>
                <w:lang w:val="de-DE"/>
              </w:rPr>
              <w:t>1</w:t>
            </w:r>
          </w:p>
        </w:tc>
        <w:tc>
          <w:tcPr>
            <w:tcW w:w="1134" w:type="dxa"/>
            <w:tcBorders>
              <w:top w:val="single" w:sz="4" w:space="0" w:color="000001"/>
              <w:left w:val="single" w:sz="4" w:space="0" w:color="000001"/>
              <w:bottom w:val="single" w:sz="4" w:space="0" w:color="000001"/>
              <w:right w:val="nil"/>
            </w:tcBorders>
            <w:vAlign w:val="center"/>
          </w:tcPr>
          <w:p w14:paraId="65242275"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364ADC57" w14:textId="77777777" w:rsidR="00B83A58" w:rsidRPr="00132DE5" w:rsidRDefault="00B83A58" w:rsidP="00B83A58">
            <w:pPr>
              <w:spacing w:after="0" w:line="240" w:lineRule="auto"/>
              <w:jc w:val="center"/>
              <w:rPr>
                <w:rFonts w:ascii="Times New Roman" w:eastAsia="Times New Roman" w:hAnsi="Times New Roman" w:cs="Times New Roman"/>
                <w:b/>
              </w:rPr>
            </w:pPr>
          </w:p>
        </w:tc>
      </w:tr>
      <w:tr w:rsidR="00B83A58" w:rsidRPr="00132DE5" w14:paraId="6780C384"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50AA0548" w14:textId="77777777" w:rsidR="00B83A58" w:rsidRPr="00132DE5" w:rsidRDefault="00B83A58" w:rsidP="00B83A58">
            <w:pPr>
              <w:spacing w:after="0" w:line="240" w:lineRule="auto"/>
              <w:jc w:val="center"/>
              <w:rPr>
                <w:rFonts w:ascii="Times New Roman" w:eastAsia="Times New Roman" w:hAnsi="Times New Roman" w:cs="Times New Roman"/>
                <w:b/>
                <w:bCs/>
                <w:lang w:val="en-US"/>
              </w:rPr>
            </w:pPr>
            <w:r w:rsidRPr="00132DE5">
              <w:rPr>
                <w:rFonts w:ascii="Times New Roman" w:eastAsia="Times New Roman" w:hAnsi="Times New Roman" w:cs="Times New Roman"/>
                <w:b/>
                <w:bCs/>
                <w:lang w:val="en-US"/>
              </w:rPr>
              <w:t>4.</w:t>
            </w:r>
          </w:p>
        </w:tc>
        <w:tc>
          <w:tcPr>
            <w:tcW w:w="4232" w:type="dxa"/>
            <w:tcBorders>
              <w:top w:val="single" w:sz="4" w:space="0" w:color="000001"/>
              <w:left w:val="single" w:sz="4" w:space="0" w:color="000001"/>
              <w:bottom w:val="single" w:sz="4" w:space="0" w:color="000001"/>
              <w:right w:val="nil"/>
            </w:tcBorders>
            <w:vAlign w:val="center"/>
          </w:tcPr>
          <w:p w14:paraId="25996FE7"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№1»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0A66B51B"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213E8B87" w14:textId="77777777" w:rsidR="00B83A58" w:rsidRPr="00132DE5" w:rsidRDefault="00B83A58" w:rsidP="00B83A58">
            <w:pPr>
              <w:spacing w:after="0" w:line="240" w:lineRule="auto"/>
              <w:jc w:val="center"/>
              <w:rPr>
                <w:rFonts w:ascii="Times New Roman" w:eastAsia="Times New Roman" w:hAnsi="Times New Roman" w:cs="Times New Roman"/>
                <w:b/>
                <w:lang w:val="de-DE"/>
              </w:rPr>
            </w:pPr>
            <w:r w:rsidRPr="00132DE5">
              <w:rPr>
                <w:rFonts w:ascii="Times New Roman" w:eastAsia="Times New Roman" w:hAnsi="Times New Roman" w:cs="Times New Roman"/>
                <w:b/>
                <w:lang w:val="de-DE"/>
              </w:rPr>
              <w:t>1</w:t>
            </w:r>
          </w:p>
        </w:tc>
        <w:tc>
          <w:tcPr>
            <w:tcW w:w="1134" w:type="dxa"/>
            <w:tcBorders>
              <w:top w:val="single" w:sz="4" w:space="0" w:color="000001"/>
              <w:left w:val="single" w:sz="4" w:space="0" w:color="000001"/>
              <w:bottom w:val="single" w:sz="4" w:space="0" w:color="000001"/>
              <w:right w:val="nil"/>
            </w:tcBorders>
            <w:vAlign w:val="center"/>
          </w:tcPr>
          <w:p w14:paraId="777B6ECA"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555636CA"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7089079F"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51D97A84" w14:textId="77777777" w:rsidR="00B83A58" w:rsidRPr="00132DE5" w:rsidRDefault="00B83A58" w:rsidP="00B83A58">
            <w:pPr>
              <w:spacing w:after="0" w:line="240" w:lineRule="auto"/>
              <w:jc w:val="center"/>
              <w:rPr>
                <w:rFonts w:ascii="Times New Roman" w:eastAsia="Times New Roman" w:hAnsi="Times New Roman" w:cs="Times New Roman"/>
                <w:b/>
                <w:bCs/>
                <w:lang w:val="en-US"/>
              </w:rPr>
            </w:pPr>
            <w:r w:rsidRPr="00132DE5">
              <w:rPr>
                <w:rFonts w:ascii="Times New Roman" w:eastAsia="Times New Roman" w:hAnsi="Times New Roman" w:cs="Times New Roman"/>
                <w:b/>
                <w:bCs/>
                <w:lang w:val="en-US"/>
              </w:rPr>
              <w:t>5.</w:t>
            </w:r>
          </w:p>
        </w:tc>
        <w:tc>
          <w:tcPr>
            <w:tcW w:w="4232" w:type="dxa"/>
            <w:tcBorders>
              <w:top w:val="single" w:sz="4" w:space="0" w:color="000001"/>
              <w:left w:val="single" w:sz="4" w:space="0" w:color="000001"/>
              <w:bottom w:val="single" w:sz="4" w:space="0" w:color="000001"/>
              <w:right w:val="nil"/>
            </w:tcBorders>
            <w:vAlign w:val="center"/>
          </w:tcPr>
          <w:p w14:paraId="1F3DF272"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№3»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268AC6BF"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34F7643B"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11CCF2EB"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7E8FDFC8"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442F742D"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53F6444A"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6.</w:t>
            </w:r>
          </w:p>
        </w:tc>
        <w:tc>
          <w:tcPr>
            <w:tcW w:w="4232" w:type="dxa"/>
            <w:tcBorders>
              <w:top w:val="single" w:sz="4" w:space="0" w:color="000001"/>
              <w:left w:val="single" w:sz="4" w:space="0" w:color="000001"/>
              <w:bottom w:val="single" w:sz="4" w:space="0" w:color="000001"/>
              <w:right w:val="nil"/>
            </w:tcBorders>
            <w:vAlign w:val="center"/>
          </w:tcPr>
          <w:p w14:paraId="29A6A985"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№4»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79C21699" w14:textId="77777777" w:rsidR="00B83A58" w:rsidRPr="00132DE5" w:rsidRDefault="00B83A58" w:rsidP="00B83A58">
            <w:pPr>
              <w:spacing w:after="0" w:line="240" w:lineRule="auto"/>
              <w:rPr>
                <w:rFonts w:ascii="Times New Roman" w:eastAsia="Times New Roman" w:hAnsi="Times New Roman" w:cs="Times New Roman"/>
                <w:b/>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r w:rsidRPr="00132DE5">
              <w:rPr>
                <w:rFonts w:ascii="Times New Roman" w:eastAsia="Times New Roman" w:hAnsi="Times New Roman" w:cs="Times New Roman"/>
                <w:b/>
                <w:bCs/>
              </w:rPr>
              <w:t>)</w:t>
            </w:r>
            <w:proofErr w:type="gramEnd"/>
          </w:p>
        </w:tc>
        <w:tc>
          <w:tcPr>
            <w:tcW w:w="567" w:type="dxa"/>
            <w:tcBorders>
              <w:top w:val="single" w:sz="4" w:space="0" w:color="000001"/>
              <w:left w:val="single" w:sz="4" w:space="0" w:color="000001"/>
              <w:bottom w:val="single" w:sz="4" w:space="0" w:color="000001"/>
              <w:right w:val="nil"/>
            </w:tcBorders>
            <w:vAlign w:val="center"/>
          </w:tcPr>
          <w:p w14:paraId="25E9F022"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1AAE0845"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217FF039"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3227E9AF"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6B88C866"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7.</w:t>
            </w:r>
          </w:p>
        </w:tc>
        <w:tc>
          <w:tcPr>
            <w:tcW w:w="4232" w:type="dxa"/>
            <w:tcBorders>
              <w:top w:val="single" w:sz="4" w:space="0" w:color="000001"/>
              <w:left w:val="single" w:sz="4" w:space="0" w:color="000001"/>
              <w:bottom w:val="single" w:sz="4" w:space="0" w:color="000001"/>
              <w:right w:val="nil"/>
            </w:tcBorders>
            <w:vAlign w:val="center"/>
          </w:tcPr>
          <w:p w14:paraId="797CDA07"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№5»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45C52AD0"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38085989"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335FACCB"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7874C148"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41F74D15"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403CA23C"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8.</w:t>
            </w:r>
          </w:p>
        </w:tc>
        <w:tc>
          <w:tcPr>
            <w:tcW w:w="4232" w:type="dxa"/>
            <w:tcBorders>
              <w:top w:val="single" w:sz="4" w:space="0" w:color="000001"/>
              <w:left w:val="single" w:sz="4" w:space="0" w:color="000001"/>
              <w:bottom w:val="single" w:sz="4" w:space="0" w:color="000001"/>
              <w:right w:val="nil"/>
            </w:tcBorders>
            <w:vAlign w:val="center"/>
          </w:tcPr>
          <w:p w14:paraId="7128B275"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№6»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41532A77"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2E90E9BA"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08635DE3" w14:textId="77777777" w:rsidR="00B83A58" w:rsidRPr="00132DE5" w:rsidRDefault="00B83A58" w:rsidP="00B83A58">
            <w:pPr>
              <w:spacing w:after="0" w:line="240" w:lineRule="auto"/>
              <w:jc w:val="center"/>
              <w:rPr>
                <w:rFonts w:ascii="Times New Roman" w:eastAsia="Times New Roman" w:hAnsi="Times New Roman" w:cs="Times New Roman"/>
                <w:b/>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671594B8"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667F0266"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4754EA3B"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9.</w:t>
            </w:r>
          </w:p>
        </w:tc>
        <w:tc>
          <w:tcPr>
            <w:tcW w:w="4232" w:type="dxa"/>
            <w:tcBorders>
              <w:top w:val="single" w:sz="4" w:space="0" w:color="000001"/>
              <w:left w:val="single" w:sz="4" w:space="0" w:color="000001"/>
              <w:bottom w:val="single" w:sz="4" w:space="0" w:color="000001"/>
              <w:right w:val="nil"/>
            </w:tcBorders>
            <w:vAlign w:val="center"/>
          </w:tcPr>
          <w:p w14:paraId="1FAABDD7"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«Городская поликлиника №7»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7441A3DD" w14:textId="77777777" w:rsidR="00B83A58" w:rsidRPr="00132DE5" w:rsidRDefault="00B83A58" w:rsidP="00B83A58">
            <w:pPr>
              <w:spacing w:after="0" w:line="240" w:lineRule="auto"/>
              <w:rPr>
                <w:rFonts w:ascii="Times New Roman" w:eastAsia="Times New Roman" w:hAnsi="Times New Roman" w:cs="Times New Roman"/>
                <w:b/>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15384F6C" w14:textId="77777777" w:rsidR="00B83A58" w:rsidRPr="00132DE5" w:rsidRDefault="00B83A58" w:rsidP="00B83A58">
            <w:pPr>
              <w:spacing w:after="0" w:line="240" w:lineRule="auto"/>
              <w:jc w:val="center"/>
              <w:rPr>
                <w:rFonts w:ascii="Times New Roman" w:eastAsia="Times New Roman" w:hAnsi="Times New Roman" w:cs="Times New Roman"/>
                <w:b/>
                <w:lang w:val="en-US"/>
              </w:rPr>
            </w:pPr>
            <w:r w:rsidRPr="00132DE5">
              <w:rPr>
                <w:rFonts w:ascii="Times New Roman" w:eastAsia="Times New Roman" w:hAnsi="Times New Roman" w:cs="Times New Roman"/>
                <w:b/>
                <w:lang w:val="en-US"/>
              </w:rPr>
              <w:t>1</w:t>
            </w:r>
          </w:p>
        </w:tc>
        <w:tc>
          <w:tcPr>
            <w:tcW w:w="1134" w:type="dxa"/>
            <w:tcBorders>
              <w:top w:val="single" w:sz="4" w:space="0" w:color="000001"/>
              <w:left w:val="single" w:sz="4" w:space="0" w:color="000001"/>
              <w:bottom w:val="single" w:sz="4" w:space="0" w:color="000001"/>
              <w:right w:val="nil"/>
            </w:tcBorders>
            <w:vAlign w:val="center"/>
          </w:tcPr>
          <w:p w14:paraId="2C4B98B5"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6B2E339D"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02AC1197"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318BE057"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10.</w:t>
            </w:r>
          </w:p>
        </w:tc>
        <w:tc>
          <w:tcPr>
            <w:tcW w:w="4232" w:type="dxa"/>
            <w:tcBorders>
              <w:top w:val="single" w:sz="4" w:space="0" w:color="000001"/>
              <w:left w:val="single" w:sz="4" w:space="0" w:color="000001"/>
              <w:bottom w:val="single" w:sz="4" w:space="0" w:color="000001"/>
              <w:right w:val="nil"/>
            </w:tcBorders>
            <w:vAlign w:val="center"/>
          </w:tcPr>
          <w:p w14:paraId="5E2A48EA"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Муниципальное бюджетное учреждение «Амбулатория №3» управления здравоохранения г. Новороссийск</w:t>
            </w:r>
          </w:p>
        </w:tc>
        <w:tc>
          <w:tcPr>
            <w:tcW w:w="2147" w:type="dxa"/>
            <w:tcBorders>
              <w:top w:val="single" w:sz="4" w:space="0" w:color="000001"/>
              <w:left w:val="single" w:sz="4" w:space="0" w:color="000001"/>
              <w:bottom w:val="single" w:sz="4" w:space="0" w:color="000001"/>
              <w:right w:val="nil"/>
            </w:tcBorders>
            <w:vAlign w:val="center"/>
          </w:tcPr>
          <w:p w14:paraId="173C14A6"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76F0DD66"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116A7BA2"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3D15A6C8"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775F5B18"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1E2B738C"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11.</w:t>
            </w:r>
          </w:p>
        </w:tc>
        <w:tc>
          <w:tcPr>
            <w:tcW w:w="4232" w:type="dxa"/>
            <w:tcBorders>
              <w:top w:val="single" w:sz="4" w:space="0" w:color="000001"/>
              <w:left w:val="single" w:sz="4" w:space="0" w:color="000001"/>
              <w:bottom w:val="single" w:sz="4" w:space="0" w:color="000001"/>
              <w:right w:val="nil"/>
            </w:tcBorders>
            <w:vAlign w:val="center"/>
          </w:tcPr>
          <w:p w14:paraId="03FC835A"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Муниципальное бюджетное учреждение </w:t>
            </w:r>
          </w:p>
          <w:p w14:paraId="0947D4BD"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«Детская городская больница» </w:t>
            </w:r>
          </w:p>
          <w:p w14:paraId="23B8FD40"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управления здравоохранения </w:t>
            </w:r>
          </w:p>
          <w:p w14:paraId="0AD848A2"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г.</w:t>
            </w:r>
            <w:r w:rsidRPr="00132DE5">
              <w:rPr>
                <w:rFonts w:ascii="Times New Roman" w:eastAsia="Times New Roman" w:hAnsi="Times New Roman" w:cs="Times New Roman"/>
                <w:lang w:val="en-US" w:eastAsia="ru-RU"/>
              </w:rPr>
              <w:t xml:space="preserve"> </w:t>
            </w:r>
            <w:r w:rsidRPr="00132DE5">
              <w:rPr>
                <w:rFonts w:ascii="Times New Roman" w:eastAsia="Times New Roman" w:hAnsi="Times New Roman" w:cs="Times New Roman"/>
                <w:lang w:eastAsia="ru-RU"/>
              </w:rPr>
              <w:t>Новороссийск</w:t>
            </w:r>
          </w:p>
        </w:tc>
        <w:tc>
          <w:tcPr>
            <w:tcW w:w="2147" w:type="dxa"/>
            <w:tcBorders>
              <w:top w:val="single" w:sz="4" w:space="0" w:color="000001"/>
              <w:left w:val="single" w:sz="4" w:space="0" w:color="000001"/>
              <w:bottom w:val="single" w:sz="4" w:space="0" w:color="000001"/>
              <w:right w:val="nil"/>
            </w:tcBorders>
            <w:vAlign w:val="center"/>
          </w:tcPr>
          <w:p w14:paraId="2667342A"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6048E368"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6748F6CD"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7531177F"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132DE5" w14:paraId="722B6251"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2036A095"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t>12.</w:t>
            </w:r>
          </w:p>
        </w:tc>
        <w:tc>
          <w:tcPr>
            <w:tcW w:w="4232" w:type="dxa"/>
            <w:tcBorders>
              <w:top w:val="single" w:sz="4" w:space="0" w:color="000001"/>
              <w:left w:val="single" w:sz="4" w:space="0" w:color="000001"/>
              <w:bottom w:val="single" w:sz="4" w:space="0" w:color="000001"/>
              <w:right w:val="nil"/>
            </w:tcBorders>
            <w:vAlign w:val="center"/>
          </w:tcPr>
          <w:p w14:paraId="6ABB2727"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Муниципальное бюджетное учреждение </w:t>
            </w:r>
          </w:p>
          <w:p w14:paraId="28D9F7C2"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«Детская городская поликлиника» </w:t>
            </w:r>
          </w:p>
          <w:p w14:paraId="4D02993B"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 xml:space="preserve">управления здравоохранения </w:t>
            </w:r>
          </w:p>
          <w:p w14:paraId="77BD3868"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г.</w:t>
            </w:r>
            <w:r w:rsidRPr="00132DE5">
              <w:rPr>
                <w:rFonts w:ascii="Times New Roman" w:eastAsia="Times New Roman" w:hAnsi="Times New Roman" w:cs="Times New Roman"/>
                <w:lang w:val="en-US" w:eastAsia="ru-RU"/>
              </w:rPr>
              <w:t xml:space="preserve"> </w:t>
            </w:r>
            <w:r w:rsidRPr="00132DE5">
              <w:rPr>
                <w:rFonts w:ascii="Times New Roman" w:eastAsia="Times New Roman" w:hAnsi="Times New Roman" w:cs="Times New Roman"/>
                <w:lang w:eastAsia="ru-RU"/>
              </w:rPr>
              <w:t>Новороссийск</w:t>
            </w:r>
          </w:p>
        </w:tc>
        <w:tc>
          <w:tcPr>
            <w:tcW w:w="2147" w:type="dxa"/>
            <w:tcBorders>
              <w:top w:val="single" w:sz="4" w:space="0" w:color="000001"/>
              <w:left w:val="single" w:sz="4" w:space="0" w:color="000001"/>
              <w:bottom w:val="single" w:sz="4" w:space="0" w:color="000001"/>
              <w:right w:val="nil"/>
            </w:tcBorders>
            <w:vAlign w:val="center"/>
          </w:tcPr>
          <w:p w14:paraId="3129F507"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50G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31A9E223" w14:textId="77777777" w:rsidR="00B83A58" w:rsidRPr="00132DE5" w:rsidRDefault="00B83A58" w:rsidP="00B83A58">
            <w:pPr>
              <w:spacing w:after="0" w:line="240" w:lineRule="auto"/>
              <w:jc w:val="center"/>
              <w:rPr>
                <w:rFonts w:ascii="Times New Roman" w:eastAsia="Times New Roman" w:hAnsi="Times New Roman" w:cs="Times New Roman"/>
                <w:b/>
              </w:rPr>
            </w:pPr>
            <w:r w:rsidRPr="00132DE5">
              <w:rPr>
                <w:rFonts w:ascii="Times New Roman" w:eastAsia="Times New Roman" w:hAnsi="Times New Roman" w:cs="Times New Roman"/>
                <w:b/>
              </w:rPr>
              <w:t>1</w:t>
            </w:r>
          </w:p>
        </w:tc>
        <w:tc>
          <w:tcPr>
            <w:tcW w:w="1134" w:type="dxa"/>
            <w:tcBorders>
              <w:top w:val="single" w:sz="4" w:space="0" w:color="000001"/>
              <w:left w:val="single" w:sz="4" w:space="0" w:color="000001"/>
              <w:bottom w:val="single" w:sz="4" w:space="0" w:color="000001"/>
              <w:right w:val="nil"/>
            </w:tcBorders>
            <w:vAlign w:val="center"/>
          </w:tcPr>
          <w:p w14:paraId="5D553553"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28EB9E79"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bl>
    <w:p w14:paraId="40E85A1A" w14:textId="0567BFE1" w:rsidR="00B83A58" w:rsidRDefault="00B83A58" w:rsidP="00B83A58">
      <w:pPr>
        <w:jc w:val="right"/>
        <w:rPr>
          <w:rFonts w:ascii="Times New Roman" w:hAnsi="Times New Roman" w:cs="Times New Roman"/>
          <w:b/>
          <w:sz w:val="24"/>
          <w:lang w:val="en-US"/>
        </w:rPr>
      </w:pPr>
    </w:p>
    <w:tbl>
      <w:tblPr>
        <w:tblW w:w="9635" w:type="dxa"/>
        <w:tblInd w:w="181" w:type="dxa"/>
        <w:tblLayout w:type="fixed"/>
        <w:tblCellMar>
          <w:left w:w="18" w:type="dxa"/>
        </w:tblCellMar>
        <w:tblLook w:val="04A0" w:firstRow="1" w:lastRow="0" w:firstColumn="1" w:lastColumn="0" w:noHBand="0" w:noVBand="1"/>
      </w:tblPr>
      <w:tblGrid>
        <w:gridCol w:w="425"/>
        <w:gridCol w:w="4232"/>
        <w:gridCol w:w="2147"/>
        <w:gridCol w:w="567"/>
        <w:gridCol w:w="1134"/>
        <w:gridCol w:w="1130"/>
      </w:tblGrid>
      <w:tr w:rsidR="00B83A58" w:rsidRPr="002F4991" w14:paraId="6F564278"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3A378B90" w14:textId="77777777" w:rsidR="00B83A58" w:rsidRPr="00132DE5" w:rsidRDefault="00B83A58" w:rsidP="00B83A58">
            <w:pPr>
              <w:spacing w:after="0" w:line="240" w:lineRule="auto"/>
              <w:jc w:val="center"/>
              <w:rPr>
                <w:rFonts w:ascii="Times New Roman" w:eastAsia="Times New Roman" w:hAnsi="Times New Roman" w:cs="Times New Roman"/>
                <w:b/>
                <w:bCs/>
              </w:rPr>
            </w:pPr>
            <w:r w:rsidRPr="00132DE5">
              <w:rPr>
                <w:rFonts w:ascii="Times New Roman" w:eastAsia="Times New Roman" w:hAnsi="Times New Roman" w:cs="Times New Roman"/>
                <w:b/>
                <w:bCs/>
              </w:rPr>
              <w:lastRenderedPageBreak/>
              <w:t>13.</w:t>
            </w:r>
          </w:p>
        </w:tc>
        <w:tc>
          <w:tcPr>
            <w:tcW w:w="4232" w:type="dxa"/>
            <w:tcBorders>
              <w:top w:val="single" w:sz="4" w:space="0" w:color="000001"/>
              <w:left w:val="single" w:sz="4" w:space="0" w:color="000001"/>
              <w:bottom w:val="single" w:sz="4" w:space="0" w:color="000001"/>
              <w:right w:val="nil"/>
            </w:tcBorders>
            <w:vAlign w:val="center"/>
          </w:tcPr>
          <w:p w14:paraId="7FF1E98D"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sz w:val="24"/>
                <w:szCs w:val="24"/>
                <w:lang w:eastAsia="ar-SA"/>
              </w:rPr>
              <w:t xml:space="preserve">Муниципальное автономное учреждение </w:t>
            </w:r>
            <w:r w:rsidRPr="00132DE5">
              <w:rPr>
                <w:rFonts w:ascii="Times New Roman" w:eastAsia="Times New Roman" w:hAnsi="Times New Roman" w:cs="Times New Roman"/>
                <w:lang w:eastAsia="ru-RU"/>
              </w:rPr>
              <w:t xml:space="preserve">«Клинико-диагностический центр» управления здравоохранения </w:t>
            </w:r>
          </w:p>
          <w:p w14:paraId="7E99C90B"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г. Новороссийск</w:t>
            </w:r>
          </w:p>
        </w:tc>
        <w:tc>
          <w:tcPr>
            <w:tcW w:w="2147" w:type="dxa"/>
            <w:tcBorders>
              <w:top w:val="single" w:sz="4" w:space="0" w:color="000001"/>
              <w:left w:val="single" w:sz="4" w:space="0" w:color="000001"/>
              <w:bottom w:val="single" w:sz="4" w:space="0" w:color="000001"/>
              <w:right w:val="nil"/>
            </w:tcBorders>
            <w:vAlign w:val="center"/>
          </w:tcPr>
          <w:p w14:paraId="6CC2B0E4" w14:textId="77777777" w:rsidR="00B83A58" w:rsidRPr="00132DE5" w:rsidRDefault="00B83A58" w:rsidP="00B83A58">
            <w:pPr>
              <w:spacing w:after="0" w:line="240" w:lineRule="auto"/>
              <w:rPr>
                <w:rFonts w:ascii="Times New Roman" w:eastAsia="Times New Roman" w:hAnsi="Times New Roman" w:cs="Times New Roman"/>
                <w:bCs/>
              </w:rPr>
            </w:pPr>
            <w:proofErr w:type="gramStart"/>
            <w:r w:rsidRPr="00132DE5">
              <w:rPr>
                <w:rFonts w:ascii="Times New Roman" w:eastAsia="Times New Roman" w:hAnsi="Times New Roman" w:cs="Times New Roman"/>
                <w:bCs/>
              </w:rPr>
              <w:t xml:space="preserve">Ультразвуковой аппарат </w:t>
            </w:r>
            <w:proofErr w:type="spellStart"/>
            <w:r w:rsidRPr="00132DE5">
              <w:rPr>
                <w:rFonts w:ascii="Times New Roman" w:eastAsia="Times New Roman" w:hAnsi="Times New Roman" w:cs="Times New Roman"/>
                <w:bCs/>
              </w:rPr>
              <w:t>Affinity</w:t>
            </w:r>
            <w:proofErr w:type="spellEnd"/>
            <w:r w:rsidRPr="00132DE5">
              <w:rPr>
                <w:rFonts w:ascii="Times New Roman" w:eastAsia="Times New Roman" w:hAnsi="Times New Roman" w:cs="Times New Roman"/>
                <w:bCs/>
              </w:rPr>
              <w:t xml:space="preserve"> 70G (Производитель:</w:t>
            </w:r>
            <w:proofErr w:type="gramEnd"/>
            <w:r w:rsidRPr="00132DE5">
              <w:rPr>
                <w:rFonts w:ascii="Times New Roman" w:eastAsia="Times New Roman" w:hAnsi="Times New Roman" w:cs="Times New Roman"/>
                <w:bCs/>
              </w:rPr>
              <w:t xml:space="preserve"> </w:t>
            </w:r>
            <w:proofErr w:type="gramStart"/>
            <w:r w:rsidRPr="00132DE5">
              <w:rPr>
                <w:rFonts w:ascii="Times New Roman" w:eastAsia="Times New Roman" w:hAnsi="Times New Roman" w:cs="Times New Roman"/>
                <w:bCs/>
              </w:rPr>
              <w:t>FHILIPS)</w:t>
            </w:r>
            <w:proofErr w:type="gramEnd"/>
          </w:p>
        </w:tc>
        <w:tc>
          <w:tcPr>
            <w:tcW w:w="567" w:type="dxa"/>
            <w:tcBorders>
              <w:top w:val="single" w:sz="4" w:space="0" w:color="000001"/>
              <w:left w:val="single" w:sz="4" w:space="0" w:color="000001"/>
              <w:bottom w:val="single" w:sz="4" w:space="0" w:color="000001"/>
              <w:right w:val="nil"/>
            </w:tcBorders>
            <w:vAlign w:val="center"/>
          </w:tcPr>
          <w:p w14:paraId="04090B73" w14:textId="77777777" w:rsidR="00B83A58" w:rsidRPr="00132DE5" w:rsidRDefault="00B83A58" w:rsidP="00B83A58">
            <w:pPr>
              <w:spacing w:after="0" w:line="240" w:lineRule="auto"/>
              <w:jc w:val="center"/>
              <w:rPr>
                <w:rFonts w:ascii="Times New Roman" w:eastAsia="Times New Roman" w:hAnsi="Times New Roman" w:cs="Times New Roman"/>
                <w:b/>
                <w:lang w:val="en-US"/>
              </w:rPr>
            </w:pPr>
            <w:r w:rsidRPr="00132DE5">
              <w:rPr>
                <w:rFonts w:ascii="Times New Roman" w:eastAsia="Times New Roman" w:hAnsi="Times New Roman" w:cs="Times New Roman"/>
                <w:b/>
                <w:lang w:val="en-US"/>
              </w:rPr>
              <w:t>1</w:t>
            </w:r>
          </w:p>
        </w:tc>
        <w:tc>
          <w:tcPr>
            <w:tcW w:w="1134" w:type="dxa"/>
            <w:tcBorders>
              <w:top w:val="single" w:sz="4" w:space="0" w:color="000001"/>
              <w:left w:val="single" w:sz="4" w:space="0" w:color="000001"/>
              <w:bottom w:val="single" w:sz="4" w:space="0" w:color="000001"/>
              <w:right w:val="nil"/>
            </w:tcBorders>
            <w:vAlign w:val="center"/>
          </w:tcPr>
          <w:p w14:paraId="6A08EE8D"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73B484C4"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r>
      <w:tr w:rsidR="00B83A58" w:rsidRPr="002F4991" w14:paraId="24FE879A" w14:textId="77777777" w:rsidTr="00B83A58">
        <w:trPr>
          <w:trHeight w:val="705"/>
        </w:trPr>
        <w:tc>
          <w:tcPr>
            <w:tcW w:w="425" w:type="dxa"/>
            <w:tcBorders>
              <w:top w:val="single" w:sz="4" w:space="0" w:color="000001"/>
              <w:left w:val="single" w:sz="4" w:space="0" w:color="000001"/>
              <w:bottom w:val="single" w:sz="4" w:space="0" w:color="000001"/>
              <w:right w:val="nil"/>
            </w:tcBorders>
            <w:vAlign w:val="center"/>
          </w:tcPr>
          <w:p w14:paraId="5B40EBC1" w14:textId="77777777" w:rsidR="00B83A58" w:rsidRPr="00132DE5" w:rsidRDefault="00B83A58" w:rsidP="00B83A58">
            <w:pPr>
              <w:spacing w:after="0" w:line="240" w:lineRule="auto"/>
              <w:jc w:val="center"/>
              <w:rPr>
                <w:rFonts w:ascii="Times New Roman" w:eastAsia="Times New Roman" w:hAnsi="Times New Roman" w:cs="Times New Roman"/>
                <w:b/>
                <w:bCs/>
                <w:lang w:val="en-US"/>
              </w:rPr>
            </w:pPr>
          </w:p>
        </w:tc>
        <w:tc>
          <w:tcPr>
            <w:tcW w:w="4232" w:type="dxa"/>
            <w:tcBorders>
              <w:top w:val="single" w:sz="4" w:space="0" w:color="000001"/>
              <w:left w:val="single" w:sz="4" w:space="0" w:color="000001"/>
              <w:bottom w:val="single" w:sz="4" w:space="0" w:color="000001"/>
              <w:right w:val="nil"/>
            </w:tcBorders>
            <w:vAlign w:val="center"/>
          </w:tcPr>
          <w:p w14:paraId="64A1362F" w14:textId="77777777" w:rsidR="00B83A58" w:rsidRPr="00132DE5" w:rsidRDefault="00B83A58" w:rsidP="00B83A58">
            <w:pPr>
              <w:spacing w:after="0" w:line="240" w:lineRule="auto"/>
              <w:rPr>
                <w:rFonts w:ascii="Times New Roman" w:eastAsia="Times New Roman" w:hAnsi="Times New Roman" w:cs="Times New Roman"/>
                <w:b/>
                <w:bCs/>
                <w:lang w:val="en-US"/>
              </w:rPr>
            </w:pPr>
            <w:r w:rsidRPr="00132DE5">
              <w:rPr>
                <w:rFonts w:ascii="Times New Roman" w:eastAsia="Times New Roman" w:hAnsi="Times New Roman" w:cs="Times New Roman"/>
                <w:b/>
                <w:bCs/>
              </w:rPr>
              <w:t>ИТОГО</w:t>
            </w:r>
            <w:r w:rsidRPr="00132DE5">
              <w:rPr>
                <w:rFonts w:ascii="Times New Roman" w:eastAsia="Times New Roman" w:hAnsi="Times New Roman" w:cs="Times New Roman"/>
                <w:b/>
                <w:bCs/>
                <w:lang w:val="en-US"/>
              </w:rPr>
              <w:t>/</w:t>
            </w:r>
          </w:p>
          <w:p w14:paraId="17A89892" w14:textId="77777777" w:rsidR="00B83A58" w:rsidRPr="00132DE5" w:rsidRDefault="00B83A58" w:rsidP="00B83A58">
            <w:pPr>
              <w:spacing w:after="0" w:line="240" w:lineRule="auto"/>
              <w:rPr>
                <w:rFonts w:ascii="Times New Roman" w:eastAsia="Times New Roman" w:hAnsi="Times New Roman" w:cs="Times New Roman"/>
                <w:b/>
                <w:lang w:val="en-US"/>
              </w:rPr>
            </w:pPr>
            <w:r w:rsidRPr="00132DE5">
              <w:rPr>
                <w:rFonts w:ascii="Times New Roman" w:eastAsia="Times New Roman" w:hAnsi="Times New Roman" w:cs="Times New Roman"/>
                <w:b/>
                <w:bCs/>
                <w:lang w:val="en-US"/>
              </w:rPr>
              <w:t>TOTAL</w:t>
            </w:r>
          </w:p>
        </w:tc>
        <w:tc>
          <w:tcPr>
            <w:tcW w:w="2147" w:type="dxa"/>
            <w:tcBorders>
              <w:top w:val="single" w:sz="4" w:space="0" w:color="000001"/>
              <w:left w:val="single" w:sz="4" w:space="0" w:color="000001"/>
              <w:bottom w:val="single" w:sz="4" w:space="0" w:color="000001"/>
              <w:right w:val="nil"/>
            </w:tcBorders>
            <w:vAlign w:val="center"/>
          </w:tcPr>
          <w:p w14:paraId="39F1D74E"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567" w:type="dxa"/>
            <w:tcBorders>
              <w:top w:val="single" w:sz="4" w:space="0" w:color="000001"/>
              <w:left w:val="single" w:sz="4" w:space="0" w:color="000001"/>
              <w:bottom w:val="single" w:sz="4" w:space="0" w:color="000001"/>
              <w:right w:val="nil"/>
            </w:tcBorders>
            <w:vAlign w:val="center"/>
          </w:tcPr>
          <w:p w14:paraId="0DDDA301" w14:textId="77777777" w:rsidR="00B83A58" w:rsidRPr="00785226" w:rsidRDefault="00B83A58" w:rsidP="00B83A58">
            <w:pPr>
              <w:spacing w:after="0" w:line="240" w:lineRule="auto"/>
              <w:jc w:val="center"/>
              <w:rPr>
                <w:rFonts w:ascii="Times New Roman" w:eastAsia="Times New Roman" w:hAnsi="Times New Roman" w:cs="Times New Roman"/>
                <w:b/>
                <w:lang w:val="en-US"/>
              </w:rPr>
            </w:pPr>
            <w:r w:rsidRPr="00132DE5">
              <w:rPr>
                <w:rFonts w:ascii="Times New Roman" w:eastAsia="Times New Roman" w:hAnsi="Times New Roman" w:cs="Times New Roman"/>
                <w:b/>
                <w:lang w:val="de-DE"/>
              </w:rPr>
              <w:t>1</w:t>
            </w:r>
            <w:r w:rsidRPr="00785226">
              <w:rPr>
                <w:rFonts w:ascii="Times New Roman" w:eastAsia="Times New Roman" w:hAnsi="Times New Roman" w:cs="Times New Roman"/>
                <w:b/>
                <w:lang w:val="en-US"/>
              </w:rPr>
              <w:t>4</w:t>
            </w:r>
          </w:p>
        </w:tc>
        <w:tc>
          <w:tcPr>
            <w:tcW w:w="1134" w:type="dxa"/>
            <w:tcBorders>
              <w:top w:val="single" w:sz="4" w:space="0" w:color="000001"/>
              <w:left w:val="single" w:sz="4" w:space="0" w:color="000001"/>
              <w:bottom w:val="single" w:sz="4" w:space="0" w:color="000001"/>
              <w:right w:val="nil"/>
            </w:tcBorders>
            <w:vAlign w:val="center"/>
          </w:tcPr>
          <w:p w14:paraId="0AC324C6"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tc>
        <w:tc>
          <w:tcPr>
            <w:tcW w:w="1130" w:type="dxa"/>
            <w:tcBorders>
              <w:top w:val="single" w:sz="4" w:space="0" w:color="000001"/>
              <w:left w:val="single" w:sz="8" w:space="0" w:color="000001"/>
              <w:bottom w:val="single" w:sz="4" w:space="0" w:color="000001"/>
              <w:right w:val="single" w:sz="8" w:space="0" w:color="000001"/>
            </w:tcBorders>
            <w:vAlign w:val="center"/>
          </w:tcPr>
          <w:p w14:paraId="7B667760" w14:textId="77777777" w:rsidR="00B83A58" w:rsidRPr="00132DE5" w:rsidRDefault="00B83A58" w:rsidP="00B83A58">
            <w:pPr>
              <w:spacing w:after="0" w:line="240" w:lineRule="auto"/>
              <w:jc w:val="center"/>
              <w:rPr>
                <w:rFonts w:ascii="Times New Roman" w:eastAsia="Times New Roman" w:hAnsi="Times New Roman" w:cs="Times New Roman"/>
                <w:b/>
                <w:lang w:val="en-US"/>
              </w:rPr>
            </w:pPr>
            <w:r w:rsidRPr="00132DE5">
              <w:rPr>
                <w:rFonts w:ascii="Times New Roman" w:eastAsia="Times New Roman" w:hAnsi="Times New Roman" w:cs="Times New Roman"/>
                <w:b/>
                <w:lang w:val="en-US"/>
              </w:rPr>
              <w:t>0000000,00</w:t>
            </w:r>
          </w:p>
        </w:tc>
      </w:tr>
    </w:tbl>
    <w:p w14:paraId="53A4DDCF" w14:textId="77777777" w:rsidR="00B83A58" w:rsidRPr="00132DE5" w:rsidRDefault="00B83A58" w:rsidP="00B83A58">
      <w:pPr>
        <w:spacing w:after="0" w:line="240" w:lineRule="auto"/>
        <w:jc w:val="center"/>
        <w:rPr>
          <w:rFonts w:ascii="Times New Roman" w:eastAsia="Times New Roman" w:hAnsi="Times New Roman" w:cs="Times New Roman"/>
          <w:b/>
          <w:lang w:val="en-US"/>
        </w:rPr>
      </w:pPr>
    </w:p>
    <w:p w14:paraId="76DE373F" w14:textId="77777777" w:rsidR="00B83A58" w:rsidRPr="00132DE5" w:rsidRDefault="00B83A58" w:rsidP="00B83A58">
      <w:pPr>
        <w:spacing w:after="0" w:line="240" w:lineRule="auto"/>
        <w:jc w:val="both"/>
        <w:rPr>
          <w:rFonts w:ascii="Times New Roman" w:eastAsia="Times New Roman" w:hAnsi="Times New Roman" w:cs="Times New Roman"/>
          <w:b/>
          <w:lang w:val="en-US"/>
        </w:rPr>
      </w:pPr>
    </w:p>
    <w:p w14:paraId="45FA5F0D" w14:textId="77777777" w:rsidR="00B83A58" w:rsidRPr="00132DE5" w:rsidRDefault="00B83A58" w:rsidP="00B83A58">
      <w:pPr>
        <w:spacing w:after="0" w:line="240" w:lineRule="auto"/>
        <w:jc w:val="both"/>
        <w:rPr>
          <w:rFonts w:ascii="Times New Roman" w:eastAsia="Times New Roman" w:hAnsi="Times New Roman" w:cs="Times New Roman"/>
          <w:b/>
          <w:lang w:val="en-US"/>
        </w:rPr>
      </w:pPr>
    </w:p>
    <w:p w14:paraId="311D569B" w14:textId="77777777" w:rsidR="00B83A58" w:rsidRPr="00132DE5" w:rsidRDefault="00B83A58" w:rsidP="00B83A58">
      <w:pPr>
        <w:spacing w:after="0" w:line="240" w:lineRule="auto"/>
        <w:jc w:val="both"/>
        <w:rPr>
          <w:rFonts w:ascii="Times New Roman" w:eastAsia="Times New Roman" w:hAnsi="Times New Roman" w:cs="Times New Roman"/>
          <w:b/>
          <w:lang w:val="en-US"/>
        </w:rPr>
      </w:pPr>
    </w:p>
    <w:p w14:paraId="4D904CD4" w14:textId="77777777" w:rsidR="00B83A58" w:rsidRPr="00132DE5" w:rsidRDefault="00B83A58" w:rsidP="00B83A58">
      <w:pPr>
        <w:spacing w:after="0" w:line="240" w:lineRule="auto"/>
        <w:jc w:val="both"/>
        <w:rPr>
          <w:rFonts w:ascii="Times New Roman" w:eastAsia="Times New Roman" w:hAnsi="Times New Roman" w:cs="Times New Roman"/>
          <w:b/>
          <w:lang w:val="en-US"/>
        </w:rPr>
      </w:pPr>
    </w:p>
    <w:p w14:paraId="33E036A9" w14:textId="77777777" w:rsidR="00B83A58" w:rsidRPr="00132DE5" w:rsidRDefault="00B83A58" w:rsidP="00B83A58">
      <w:pPr>
        <w:spacing w:after="0" w:line="240" w:lineRule="auto"/>
        <w:jc w:val="both"/>
        <w:rPr>
          <w:rFonts w:ascii="Times New Roman" w:eastAsia="Times New Roman" w:hAnsi="Times New Roman" w:cs="Times New Roman"/>
          <w:b/>
          <w:lang w:val="en-US"/>
        </w:rPr>
      </w:pPr>
    </w:p>
    <w:p w14:paraId="3B9DBC79" w14:textId="33E82C28" w:rsidR="00B83A58" w:rsidRDefault="00B83A58" w:rsidP="00B83A58">
      <w:pPr>
        <w:spacing w:after="0" w:line="240" w:lineRule="auto"/>
        <w:ind w:left="142" w:hanging="1135"/>
        <w:rPr>
          <w:rFonts w:ascii="Times New Roman" w:eastAsia="Times New Roman" w:hAnsi="Times New Roman" w:cs="Times New Roman"/>
          <w:bCs/>
          <w:i/>
          <w:lang w:val="en-US"/>
        </w:rPr>
      </w:pPr>
      <w:r w:rsidRPr="00132DE5">
        <w:rPr>
          <w:rFonts w:ascii="Times New Roman" w:eastAsia="Times New Roman" w:hAnsi="Times New Roman" w:cs="Times New Roman"/>
          <w:bCs/>
          <w:i/>
          <w:lang w:val="en-US"/>
        </w:rPr>
        <w:t xml:space="preserve">                      </w:t>
      </w:r>
      <w:r w:rsidRPr="00132DE5">
        <w:rPr>
          <w:rFonts w:ascii="Times New Roman" w:eastAsia="Times New Roman" w:hAnsi="Times New Roman" w:cs="Times New Roman"/>
          <w:bCs/>
          <w:i/>
        </w:rPr>
        <w:t>Подписи</w:t>
      </w:r>
      <w:r w:rsidRPr="00132DE5">
        <w:rPr>
          <w:rFonts w:ascii="Times New Roman" w:eastAsia="Times New Roman" w:hAnsi="Times New Roman" w:cs="Times New Roman"/>
          <w:bCs/>
          <w:i/>
          <w:lang w:val="en-US"/>
        </w:rPr>
        <w:t xml:space="preserve"> </w:t>
      </w:r>
      <w:r w:rsidRPr="00132DE5">
        <w:rPr>
          <w:rFonts w:ascii="Times New Roman" w:eastAsia="Times New Roman" w:hAnsi="Times New Roman" w:cs="Times New Roman"/>
          <w:bCs/>
          <w:i/>
        </w:rPr>
        <w:t>Сторон</w:t>
      </w:r>
      <w:r w:rsidRPr="00132DE5">
        <w:rPr>
          <w:rFonts w:ascii="Times New Roman" w:eastAsia="Times New Roman" w:hAnsi="Times New Roman" w:cs="Times New Roman"/>
          <w:bCs/>
          <w:i/>
          <w:lang w:val="en-US"/>
        </w:rPr>
        <w:t xml:space="preserve"> / Signed by the Parties:</w:t>
      </w:r>
    </w:p>
    <w:p w14:paraId="6CF2C59B" w14:textId="3893CBA9" w:rsidR="002061F2" w:rsidRDefault="002061F2" w:rsidP="00B83A58">
      <w:pPr>
        <w:spacing w:after="0" w:line="240" w:lineRule="auto"/>
        <w:ind w:left="142" w:hanging="1135"/>
        <w:rPr>
          <w:rFonts w:ascii="Times New Roman" w:eastAsia="Times New Roman" w:hAnsi="Times New Roman" w:cs="Times New Roman"/>
          <w:bCs/>
          <w:i/>
          <w:lang w:val="en-US"/>
        </w:rPr>
      </w:pPr>
    </w:p>
    <w:p w14:paraId="18F8F215" w14:textId="216BC162" w:rsidR="002061F2" w:rsidRDefault="002061F2" w:rsidP="00B83A58">
      <w:pPr>
        <w:spacing w:after="0" w:line="240" w:lineRule="auto"/>
        <w:ind w:left="142" w:hanging="1135"/>
        <w:rPr>
          <w:rFonts w:ascii="Times New Roman" w:eastAsia="Times New Roman" w:hAnsi="Times New Roman" w:cs="Times New Roman"/>
          <w:bCs/>
          <w:i/>
          <w:lang w:val="en-US"/>
        </w:rPr>
      </w:pPr>
    </w:p>
    <w:p w14:paraId="3DE69775" w14:textId="77777777" w:rsidR="002061F2" w:rsidRPr="00132DE5" w:rsidRDefault="002061F2" w:rsidP="00B83A58">
      <w:pPr>
        <w:spacing w:after="0" w:line="240" w:lineRule="auto"/>
        <w:ind w:left="142" w:hanging="1135"/>
        <w:rPr>
          <w:rFonts w:ascii="Times New Roman" w:eastAsia="Times New Roman" w:hAnsi="Times New Roman" w:cs="Times New Roman"/>
          <w:bCs/>
          <w:i/>
          <w:lang w:val="en-US"/>
        </w:rPr>
      </w:pPr>
    </w:p>
    <w:p w14:paraId="2D5447F3" w14:textId="77777777" w:rsidR="00B83A58" w:rsidRPr="00132DE5" w:rsidRDefault="00B83A58" w:rsidP="00B83A58">
      <w:pPr>
        <w:keepNext/>
        <w:spacing w:after="0" w:line="240" w:lineRule="auto"/>
        <w:ind w:left="142" w:hanging="1135"/>
        <w:jc w:val="both"/>
        <w:outlineLvl w:val="5"/>
        <w:rPr>
          <w:rFonts w:ascii="Times New Roman" w:eastAsia="Times New Roman" w:hAnsi="Times New Roman" w:cs="Times New Roman"/>
          <w:b/>
          <w:bCs/>
          <w:lang w:val="en-US"/>
        </w:rPr>
      </w:pPr>
    </w:p>
    <w:p w14:paraId="1558EE87" w14:textId="77777777" w:rsidR="00B83A58" w:rsidRPr="00132DE5" w:rsidRDefault="00B83A58" w:rsidP="00B83A58">
      <w:pPr>
        <w:spacing w:after="0" w:line="240" w:lineRule="auto"/>
        <w:rPr>
          <w:rFonts w:ascii="Times New Roman" w:eastAsia="Times New Roman" w:hAnsi="Times New Roman" w:cs="Times New Roman"/>
          <w:sz w:val="24"/>
          <w:szCs w:val="20"/>
          <w:lang w:val="en-US"/>
        </w:rPr>
      </w:pPr>
    </w:p>
    <w:tbl>
      <w:tblPr>
        <w:tblW w:w="28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25"/>
        <w:gridCol w:w="3402"/>
        <w:gridCol w:w="2693"/>
        <w:gridCol w:w="8539"/>
        <w:gridCol w:w="5103"/>
        <w:gridCol w:w="5103"/>
      </w:tblGrid>
      <w:tr w:rsidR="00B83A58" w:rsidRPr="00132DE5" w14:paraId="5C658FE3" w14:textId="77777777" w:rsidTr="00B83A58">
        <w:trPr>
          <w:trHeight w:val="80"/>
        </w:trPr>
        <w:tc>
          <w:tcPr>
            <w:tcW w:w="2802" w:type="dxa"/>
            <w:tcBorders>
              <w:top w:val="nil"/>
              <w:left w:val="nil"/>
              <w:bottom w:val="nil"/>
              <w:right w:val="nil"/>
            </w:tcBorders>
          </w:tcPr>
          <w:p w14:paraId="0FC35BD5"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lang w:val="en-US"/>
              </w:rPr>
              <w:t xml:space="preserve"> </w:t>
            </w:r>
            <w:r w:rsidRPr="00132DE5">
              <w:rPr>
                <w:rFonts w:ascii="Times New Roman" w:eastAsia="Times New Roman" w:hAnsi="Times New Roman" w:cs="Times New Roman"/>
                <w:b/>
                <w:bCs/>
              </w:rPr>
              <w:t>Благотворитель /</w:t>
            </w:r>
          </w:p>
          <w:p w14:paraId="54A6A2FD"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US"/>
              </w:rPr>
              <w:t>Contributor</w:t>
            </w:r>
          </w:p>
          <w:p w14:paraId="17C7AEFC" w14:textId="524D2896" w:rsidR="00B83A58" w:rsidRDefault="00B83A58" w:rsidP="00B83A58">
            <w:pPr>
              <w:spacing w:after="0" w:line="240" w:lineRule="auto"/>
              <w:rPr>
                <w:rFonts w:ascii="Times New Roman" w:eastAsia="Times New Roman" w:hAnsi="Times New Roman" w:cs="Times New Roman"/>
                <w:b/>
                <w:bCs/>
              </w:rPr>
            </w:pPr>
          </w:p>
          <w:p w14:paraId="751AEE76" w14:textId="77777777" w:rsidR="002061F2" w:rsidRPr="00132DE5" w:rsidRDefault="002061F2" w:rsidP="00B83A58">
            <w:pPr>
              <w:spacing w:after="0" w:line="240" w:lineRule="auto"/>
              <w:rPr>
                <w:rFonts w:ascii="Times New Roman" w:eastAsia="Times New Roman" w:hAnsi="Times New Roman" w:cs="Times New Roman"/>
                <w:b/>
                <w:bCs/>
              </w:rPr>
            </w:pPr>
          </w:p>
          <w:p w14:paraId="6290C2AD" w14:textId="77777777" w:rsidR="00B83A58" w:rsidRPr="00132DE5" w:rsidRDefault="00B83A58" w:rsidP="00B83A58">
            <w:pPr>
              <w:pBdr>
                <w:bottom w:val="single" w:sz="12" w:space="1" w:color="auto"/>
              </w:pBdr>
              <w:tabs>
                <w:tab w:val="left" w:pos="2055"/>
                <w:tab w:val="right" w:pos="3186"/>
              </w:tabs>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Cs/>
              </w:rPr>
              <w:tab/>
            </w:r>
            <w:r w:rsidRPr="00132DE5">
              <w:rPr>
                <w:rFonts w:ascii="Times New Roman" w:eastAsia="Times New Roman" w:hAnsi="Times New Roman" w:cs="Times New Roman"/>
                <w:bCs/>
              </w:rPr>
              <w:tab/>
            </w:r>
          </w:p>
          <w:p w14:paraId="66894B79" w14:textId="77777777" w:rsidR="00B83A58" w:rsidRPr="00132DE5" w:rsidRDefault="00B83A58" w:rsidP="00B83A58">
            <w:pPr>
              <w:tabs>
                <w:tab w:val="right" w:pos="3186"/>
              </w:tabs>
              <w:spacing w:after="0" w:line="240" w:lineRule="auto"/>
              <w:rPr>
                <w:rFonts w:ascii="Times New Roman" w:eastAsia="Times New Roman" w:hAnsi="Times New Roman" w:cs="Times New Roman"/>
                <w:bCs/>
              </w:rPr>
            </w:pPr>
          </w:p>
          <w:p w14:paraId="51F309CD" w14:textId="344AA668" w:rsidR="002061F2" w:rsidRPr="002061F2" w:rsidRDefault="002061F2" w:rsidP="002061F2">
            <w:pPr>
              <w:tabs>
                <w:tab w:val="right" w:pos="3186"/>
              </w:tabs>
              <w:spacing w:after="0" w:line="240" w:lineRule="auto"/>
              <w:rPr>
                <w:rFonts w:ascii="Times New Roman" w:eastAsia="Times New Roman" w:hAnsi="Times New Roman" w:cs="Times New Roman"/>
                <w:bCs/>
              </w:rPr>
            </w:pPr>
            <w:r>
              <w:rPr>
                <w:rFonts w:ascii="Times New Roman" w:eastAsia="Times New Roman" w:hAnsi="Times New Roman" w:cs="Times New Roman"/>
                <w:b/>
                <w:bCs/>
                <w:szCs w:val="20"/>
              </w:rPr>
              <w:t xml:space="preserve">М.И. Гришанков </w:t>
            </w:r>
            <w:r w:rsidR="00B83A58" w:rsidRPr="00132DE5">
              <w:rPr>
                <w:rFonts w:ascii="Times New Roman" w:eastAsia="Times New Roman" w:hAnsi="Times New Roman" w:cs="Times New Roman"/>
                <w:b/>
                <w:bCs/>
                <w:szCs w:val="20"/>
              </w:rPr>
              <w:t xml:space="preserve"> </w:t>
            </w:r>
          </w:p>
          <w:p w14:paraId="7713BA8B" w14:textId="0363930A" w:rsidR="00B83A58" w:rsidRPr="002061F2" w:rsidRDefault="002061F2" w:rsidP="00B83A58">
            <w:pPr>
              <w:spacing w:after="0" w:line="240" w:lineRule="auto"/>
              <w:rPr>
                <w:rFonts w:ascii="Times New Roman" w:eastAsia="Times New Roman" w:hAnsi="Times New Roman" w:cs="Times New Roman"/>
                <w:b/>
                <w:color w:val="000000"/>
                <w:lang w:eastAsia="ru-RU"/>
              </w:rPr>
            </w:pPr>
            <w:r w:rsidRPr="00493357">
              <w:rPr>
                <w:rFonts w:ascii="Times New Roman" w:eastAsia="Times New Roman" w:hAnsi="Times New Roman" w:cs="Times New Roman"/>
                <w:b/>
                <w:color w:val="000000"/>
                <w:lang w:eastAsia="ru-RU"/>
              </w:rPr>
              <w:t>Заместитель Генерального директора</w:t>
            </w:r>
            <w:r>
              <w:rPr>
                <w:rFonts w:ascii="Times New Roman" w:eastAsia="Times New Roman" w:hAnsi="Times New Roman" w:cs="Times New Roman"/>
                <w:b/>
                <w:color w:val="000000"/>
                <w:lang w:eastAsia="ru-RU"/>
              </w:rPr>
              <w:t xml:space="preserve"> по связям с Правительством РФ</w:t>
            </w:r>
          </w:p>
          <w:p w14:paraId="4AE84F8C" w14:textId="77777777" w:rsidR="00B83A58" w:rsidRPr="002061F2" w:rsidRDefault="00B83A58" w:rsidP="00B83A58">
            <w:pPr>
              <w:spacing w:after="0" w:line="240" w:lineRule="auto"/>
              <w:ind w:left="-993"/>
              <w:rPr>
                <w:rFonts w:ascii="Times New Roman" w:eastAsia="Times New Roman" w:hAnsi="Times New Roman" w:cs="Times New Roman"/>
                <w:b/>
                <w:bCs/>
              </w:rPr>
            </w:pPr>
          </w:p>
        </w:tc>
        <w:tc>
          <w:tcPr>
            <w:tcW w:w="425" w:type="dxa"/>
            <w:tcBorders>
              <w:top w:val="nil"/>
              <w:left w:val="nil"/>
              <w:bottom w:val="nil"/>
              <w:right w:val="nil"/>
            </w:tcBorders>
          </w:tcPr>
          <w:p w14:paraId="4D407ACF" w14:textId="77777777" w:rsidR="00B83A58" w:rsidRPr="002061F2" w:rsidRDefault="00B83A58" w:rsidP="00B83A58">
            <w:pPr>
              <w:spacing w:after="0" w:line="240" w:lineRule="auto"/>
              <w:rPr>
                <w:rFonts w:ascii="Times New Roman" w:eastAsia="Times New Roman" w:hAnsi="Times New Roman" w:cs="Times New Roman"/>
                <w:b/>
                <w:bCs/>
              </w:rPr>
            </w:pPr>
          </w:p>
        </w:tc>
        <w:tc>
          <w:tcPr>
            <w:tcW w:w="3402" w:type="dxa"/>
            <w:tcBorders>
              <w:top w:val="nil"/>
              <w:left w:val="nil"/>
              <w:bottom w:val="nil"/>
              <w:right w:val="nil"/>
            </w:tcBorders>
          </w:tcPr>
          <w:p w14:paraId="3DB445F2" w14:textId="77777777" w:rsidR="00B83A58" w:rsidRPr="00CB099D"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Координатор</w:t>
            </w:r>
            <w:r w:rsidRPr="00CB099D">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US"/>
              </w:rPr>
              <w:t>Coordinator</w:t>
            </w:r>
          </w:p>
          <w:p w14:paraId="47EC1A39" w14:textId="77777777" w:rsidR="00B83A58" w:rsidRPr="00CB099D" w:rsidRDefault="00B83A58" w:rsidP="00B83A58">
            <w:pPr>
              <w:spacing w:after="0" w:line="240" w:lineRule="auto"/>
              <w:jc w:val="both"/>
              <w:rPr>
                <w:rFonts w:ascii="Times New Roman" w:eastAsia="Times New Roman" w:hAnsi="Times New Roman" w:cs="Times New Roman"/>
                <w:b/>
                <w:bCs/>
              </w:rPr>
            </w:pPr>
          </w:p>
          <w:p w14:paraId="47B6D738" w14:textId="253B1B41" w:rsidR="00B83A58" w:rsidRPr="00CB099D" w:rsidRDefault="00B83A58" w:rsidP="00B83A58">
            <w:pPr>
              <w:spacing w:after="0" w:line="240" w:lineRule="auto"/>
              <w:jc w:val="both"/>
              <w:rPr>
                <w:rFonts w:ascii="Times New Roman" w:eastAsia="Times New Roman" w:hAnsi="Times New Roman" w:cs="Times New Roman"/>
                <w:b/>
                <w:bCs/>
              </w:rPr>
            </w:pPr>
          </w:p>
          <w:p w14:paraId="67916627" w14:textId="77777777" w:rsidR="002061F2" w:rsidRPr="00CB099D" w:rsidRDefault="002061F2" w:rsidP="00B83A58">
            <w:pPr>
              <w:spacing w:after="0" w:line="240" w:lineRule="auto"/>
              <w:jc w:val="both"/>
              <w:rPr>
                <w:rFonts w:ascii="Times New Roman" w:eastAsia="Times New Roman" w:hAnsi="Times New Roman" w:cs="Times New Roman"/>
                <w:b/>
                <w:bCs/>
              </w:rPr>
            </w:pPr>
          </w:p>
          <w:p w14:paraId="4C6B695E" w14:textId="77777777" w:rsidR="00B83A58" w:rsidRPr="00CB099D" w:rsidRDefault="00B83A58" w:rsidP="00B83A58">
            <w:pPr>
              <w:pBdr>
                <w:bottom w:val="single" w:sz="12" w:space="1" w:color="auto"/>
              </w:pBdr>
              <w:spacing w:after="0" w:line="240" w:lineRule="auto"/>
              <w:jc w:val="both"/>
              <w:rPr>
                <w:rFonts w:ascii="Times New Roman" w:eastAsia="Times New Roman" w:hAnsi="Times New Roman" w:cs="Times New Roman"/>
                <w:b/>
                <w:bCs/>
              </w:rPr>
            </w:pPr>
          </w:p>
          <w:p w14:paraId="4FB615D0" w14:textId="77777777" w:rsidR="00B83A58" w:rsidRPr="00CB099D" w:rsidRDefault="00B83A58" w:rsidP="00B83A58">
            <w:pPr>
              <w:spacing w:after="0" w:line="240" w:lineRule="auto"/>
              <w:jc w:val="both"/>
              <w:rPr>
                <w:rFonts w:ascii="Times New Roman" w:eastAsia="Times New Roman" w:hAnsi="Times New Roman" w:cs="Times New Roman"/>
                <w:b/>
                <w:bCs/>
              </w:rPr>
            </w:pPr>
          </w:p>
          <w:p w14:paraId="5421804C" w14:textId="6B193F9D" w:rsidR="002061F2" w:rsidRPr="00CB099D" w:rsidRDefault="00B83A58" w:rsidP="002061F2">
            <w:pPr>
              <w:spacing w:after="0" w:line="240" w:lineRule="auto"/>
              <w:rPr>
                <w:rFonts w:ascii="Times New Roman" w:eastAsia="Times New Roman" w:hAnsi="Times New Roman" w:cs="Times New Roman"/>
                <w:b/>
              </w:rPr>
            </w:pPr>
            <w:r w:rsidRPr="00132DE5">
              <w:rPr>
                <w:rFonts w:ascii="Times New Roman" w:eastAsia="Times New Roman" w:hAnsi="Times New Roman" w:cs="Times New Roman"/>
                <w:b/>
              </w:rPr>
              <w:t>И</w:t>
            </w:r>
            <w:r w:rsidRPr="00CB099D">
              <w:rPr>
                <w:rFonts w:ascii="Times New Roman" w:eastAsia="Times New Roman" w:hAnsi="Times New Roman" w:cs="Times New Roman"/>
                <w:b/>
              </w:rPr>
              <w:t>.</w:t>
            </w:r>
            <w:r w:rsidRPr="00132DE5">
              <w:rPr>
                <w:rFonts w:ascii="Times New Roman" w:eastAsia="Times New Roman" w:hAnsi="Times New Roman" w:cs="Times New Roman"/>
                <w:b/>
              </w:rPr>
              <w:t>А</w:t>
            </w:r>
            <w:r w:rsidRPr="00CB099D">
              <w:rPr>
                <w:rFonts w:ascii="Times New Roman" w:eastAsia="Times New Roman" w:hAnsi="Times New Roman" w:cs="Times New Roman"/>
                <w:b/>
              </w:rPr>
              <w:t xml:space="preserve">. </w:t>
            </w:r>
            <w:r w:rsidRPr="00132DE5">
              <w:rPr>
                <w:rFonts w:ascii="Times New Roman" w:eastAsia="Times New Roman" w:hAnsi="Times New Roman" w:cs="Times New Roman"/>
                <w:b/>
              </w:rPr>
              <w:t>Дяченко</w:t>
            </w:r>
          </w:p>
          <w:p w14:paraId="0C5E13B7" w14:textId="77777777" w:rsidR="002061F2" w:rsidRDefault="002061F2" w:rsidP="002061F2">
            <w:pPr>
              <w:spacing w:after="0" w:line="240" w:lineRule="auto"/>
              <w:rPr>
                <w:rFonts w:ascii="Times New Roman" w:eastAsia="Times New Roman" w:hAnsi="Times New Roman" w:cs="Times New Roman"/>
                <w:b/>
                <w:color w:val="000000"/>
              </w:rPr>
            </w:pPr>
            <w:r w:rsidRPr="00493357">
              <w:rPr>
                <w:rFonts w:ascii="Times New Roman" w:eastAsia="Times New Roman" w:hAnsi="Times New Roman" w:cs="Times New Roman"/>
                <w:b/>
                <w:color w:val="000000"/>
              </w:rPr>
              <w:t>Глава администрации муниципального образования город Новороссийск/</w:t>
            </w:r>
          </w:p>
          <w:p w14:paraId="3F334020" w14:textId="645E2FD6" w:rsidR="002061F2" w:rsidRDefault="002061F2" w:rsidP="002061F2">
            <w:pPr>
              <w:spacing w:after="0" w:line="240" w:lineRule="auto"/>
              <w:rPr>
                <w:rFonts w:ascii="Times New Roman" w:eastAsia="Times New Roman" w:hAnsi="Times New Roman" w:cs="Times New Roman"/>
                <w:b/>
                <w:color w:val="000000"/>
              </w:rPr>
            </w:pPr>
            <w:r w:rsidRPr="00493357">
              <w:rPr>
                <w:rFonts w:ascii="Times New Roman" w:eastAsia="Times New Roman" w:hAnsi="Times New Roman" w:cs="Times New Roman"/>
                <w:b/>
                <w:color w:val="000000"/>
              </w:rPr>
              <w:t xml:space="preserve"> </w:t>
            </w:r>
          </w:p>
          <w:p w14:paraId="59426D0B" w14:textId="77777777" w:rsidR="002061F2" w:rsidRPr="00493357" w:rsidRDefault="002061F2" w:rsidP="002061F2">
            <w:pPr>
              <w:spacing w:after="0" w:line="240" w:lineRule="auto"/>
              <w:rPr>
                <w:rFonts w:ascii="Times New Roman" w:eastAsia="Times New Roman" w:hAnsi="Times New Roman" w:cs="Times New Roman"/>
                <w:b/>
                <w:color w:val="000000"/>
              </w:rPr>
            </w:pPr>
          </w:p>
          <w:p w14:paraId="7B73F2C4" w14:textId="77777777" w:rsidR="00B83A58" w:rsidRPr="00CB099D" w:rsidRDefault="00B83A58" w:rsidP="002061F2">
            <w:pPr>
              <w:spacing w:after="0" w:line="240" w:lineRule="auto"/>
              <w:rPr>
                <w:rFonts w:ascii="Times New Roman" w:eastAsia="Times New Roman" w:hAnsi="Times New Roman" w:cs="Times New Roman"/>
                <w:b/>
                <w:color w:val="000000"/>
              </w:rPr>
            </w:pPr>
          </w:p>
          <w:p w14:paraId="71EFBEC5" w14:textId="7C3E41EC" w:rsidR="002061F2" w:rsidRPr="00132DE5" w:rsidRDefault="002061F2" w:rsidP="002061F2">
            <w:pPr>
              <w:spacing w:after="0" w:line="240" w:lineRule="auto"/>
              <w:rPr>
                <w:rFonts w:ascii="Times New Roman" w:eastAsia="Times New Roman" w:hAnsi="Times New Roman" w:cs="Times New Roman"/>
                <w:b/>
                <w:bCs/>
              </w:rPr>
            </w:pPr>
          </w:p>
        </w:tc>
        <w:tc>
          <w:tcPr>
            <w:tcW w:w="2693" w:type="dxa"/>
            <w:tcBorders>
              <w:top w:val="nil"/>
              <w:left w:val="nil"/>
              <w:bottom w:val="nil"/>
              <w:right w:val="nil"/>
            </w:tcBorders>
          </w:tcPr>
          <w:p w14:paraId="15767D4F"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 xml:space="preserve">Поставщик / </w:t>
            </w:r>
            <w:r w:rsidRPr="00132DE5">
              <w:rPr>
                <w:rFonts w:ascii="Times New Roman" w:eastAsia="Times New Roman" w:hAnsi="Times New Roman" w:cs="Times New Roman"/>
                <w:b/>
                <w:bCs/>
                <w:lang w:val="en-US"/>
              </w:rPr>
              <w:t>Supplier</w:t>
            </w:r>
            <w:r w:rsidRPr="00132DE5">
              <w:rPr>
                <w:rFonts w:ascii="Times New Roman" w:eastAsia="Times New Roman" w:hAnsi="Times New Roman" w:cs="Times New Roman"/>
                <w:b/>
                <w:bCs/>
              </w:rPr>
              <w:t xml:space="preserve">                         </w:t>
            </w:r>
          </w:p>
          <w:p w14:paraId="7DB20F58"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3303A665" w14:textId="5008C254" w:rsidR="00B83A58" w:rsidRDefault="00B83A58" w:rsidP="00B83A58">
            <w:pPr>
              <w:spacing w:after="0" w:line="240" w:lineRule="auto"/>
              <w:jc w:val="both"/>
              <w:rPr>
                <w:rFonts w:ascii="Times New Roman" w:eastAsia="Times New Roman" w:hAnsi="Times New Roman" w:cs="Times New Roman"/>
                <w:b/>
                <w:bCs/>
              </w:rPr>
            </w:pPr>
          </w:p>
          <w:p w14:paraId="7B13FA63" w14:textId="77777777" w:rsidR="002061F2" w:rsidRPr="00132DE5" w:rsidRDefault="002061F2" w:rsidP="00B83A58">
            <w:pPr>
              <w:spacing w:after="0" w:line="240" w:lineRule="auto"/>
              <w:jc w:val="both"/>
              <w:rPr>
                <w:rFonts w:ascii="Times New Roman" w:eastAsia="Times New Roman" w:hAnsi="Times New Roman" w:cs="Times New Roman"/>
                <w:b/>
                <w:bCs/>
              </w:rPr>
            </w:pPr>
          </w:p>
          <w:p w14:paraId="2E133B3F" w14:textId="77777777" w:rsidR="00B83A58" w:rsidRPr="00132DE5" w:rsidRDefault="00B83A58" w:rsidP="00B83A58">
            <w:pPr>
              <w:pBdr>
                <w:bottom w:val="single" w:sz="12" w:space="1" w:color="auto"/>
              </w:pBdr>
              <w:spacing w:after="0" w:line="240" w:lineRule="auto"/>
              <w:jc w:val="both"/>
              <w:rPr>
                <w:rFonts w:ascii="Times New Roman" w:eastAsia="Times New Roman" w:hAnsi="Times New Roman" w:cs="Times New Roman"/>
                <w:b/>
                <w:bCs/>
              </w:rPr>
            </w:pPr>
          </w:p>
          <w:p w14:paraId="32D4AF76"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245C17F6" w14:textId="77777777" w:rsidR="00B83A58" w:rsidRPr="00132DE5" w:rsidRDefault="00B83A58" w:rsidP="00B83A58">
            <w:pPr>
              <w:spacing w:after="0" w:line="240" w:lineRule="auto"/>
              <w:rPr>
                <w:rFonts w:ascii="Times New Roman" w:eastAsia="Times New Roman" w:hAnsi="Times New Roman" w:cs="Times New Roman"/>
                <w:sz w:val="24"/>
                <w:szCs w:val="20"/>
              </w:rPr>
            </w:pPr>
          </w:p>
        </w:tc>
        <w:tc>
          <w:tcPr>
            <w:tcW w:w="8539" w:type="dxa"/>
            <w:tcBorders>
              <w:top w:val="nil"/>
              <w:left w:val="nil"/>
              <w:bottom w:val="nil"/>
              <w:right w:val="nil"/>
            </w:tcBorders>
          </w:tcPr>
          <w:p w14:paraId="7C1006E4"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c>
          <w:tcPr>
            <w:tcW w:w="5103" w:type="dxa"/>
            <w:tcBorders>
              <w:top w:val="nil"/>
              <w:left w:val="single" w:sz="4" w:space="0" w:color="auto"/>
              <w:bottom w:val="nil"/>
              <w:right w:val="nil"/>
            </w:tcBorders>
          </w:tcPr>
          <w:p w14:paraId="0DE54075"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c>
          <w:tcPr>
            <w:tcW w:w="5103" w:type="dxa"/>
            <w:tcBorders>
              <w:top w:val="nil"/>
              <w:left w:val="single" w:sz="4" w:space="0" w:color="auto"/>
              <w:bottom w:val="nil"/>
              <w:right w:val="nil"/>
            </w:tcBorders>
          </w:tcPr>
          <w:p w14:paraId="2EE68413"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r>
    </w:tbl>
    <w:p w14:paraId="7838D75A" w14:textId="3F4DE024" w:rsidR="00B83A58" w:rsidRDefault="00B83A58" w:rsidP="00B83A58">
      <w:pPr>
        <w:jc w:val="right"/>
        <w:rPr>
          <w:rFonts w:ascii="Times New Roman" w:hAnsi="Times New Roman" w:cs="Times New Roman"/>
          <w:b/>
          <w:sz w:val="24"/>
          <w:lang w:val="en-US"/>
        </w:rPr>
      </w:pPr>
    </w:p>
    <w:p w14:paraId="299C9567" w14:textId="771C5F77" w:rsidR="00B83A58" w:rsidRDefault="00B83A58" w:rsidP="00B83A58">
      <w:pPr>
        <w:jc w:val="right"/>
        <w:rPr>
          <w:rFonts w:ascii="Times New Roman" w:hAnsi="Times New Roman" w:cs="Times New Roman"/>
          <w:b/>
          <w:sz w:val="24"/>
          <w:lang w:val="en-US"/>
        </w:rPr>
      </w:pPr>
    </w:p>
    <w:p w14:paraId="16874A46" w14:textId="5F392496" w:rsidR="00B83A58" w:rsidRDefault="00B83A58" w:rsidP="00B83A58">
      <w:pPr>
        <w:jc w:val="right"/>
        <w:rPr>
          <w:rFonts w:ascii="Times New Roman" w:hAnsi="Times New Roman" w:cs="Times New Roman"/>
          <w:b/>
          <w:sz w:val="24"/>
          <w:lang w:val="en-US"/>
        </w:rPr>
      </w:pPr>
    </w:p>
    <w:p w14:paraId="2E3D816F" w14:textId="089B4B3B" w:rsidR="00B83A58" w:rsidRDefault="00B83A58" w:rsidP="00B83A58">
      <w:pPr>
        <w:jc w:val="right"/>
        <w:rPr>
          <w:rFonts w:ascii="Times New Roman" w:hAnsi="Times New Roman" w:cs="Times New Roman"/>
          <w:b/>
          <w:sz w:val="24"/>
          <w:lang w:val="en-US"/>
        </w:rPr>
      </w:pPr>
    </w:p>
    <w:p w14:paraId="48A1C9FC" w14:textId="01CEA131" w:rsidR="00B83A58" w:rsidRDefault="00B83A58" w:rsidP="00B83A58">
      <w:pPr>
        <w:jc w:val="right"/>
        <w:rPr>
          <w:rFonts w:ascii="Times New Roman" w:hAnsi="Times New Roman" w:cs="Times New Roman"/>
          <w:b/>
          <w:sz w:val="24"/>
          <w:lang w:val="en-US"/>
        </w:rPr>
      </w:pPr>
    </w:p>
    <w:p w14:paraId="6F0A83B4" w14:textId="016B855C" w:rsidR="00B83A58" w:rsidRDefault="00B83A58" w:rsidP="00B83A58">
      <w:pPr>
        <w:jc w:val="right"/>
        <w:rPr>
          <w:rFonts w:ascii="Times New Roman" w:hAnsi="Times New Roman" w:cs="Times New Roman"/>
          <w:b/>
          <w:sz w:val="24"/>
          <w:lang w:val="en-US"/>
        </w:rPr>
      </w:pPr>
    </w:p>
    <w:p w14:paraId="14E7D34C" w14:textId="1CA1B8EB" w:rsidR="00B83A58" w:rsidRDefault="00B83A58" w:rsidP="00B83A58">
      <w:pPr>
        <w:jc w:val="right"/>
        <w:rPr>
          <w:rFonts w:ascii="Times New Roman" w:hAnsi="Times New Roman" w:cs="Times New Roman"/>
          <w:b/>
          <w:sz w:val="24"/>
          <w:lang w:val="en-US"/>
        </w:rPr>
      </w:pPr>
    </w:p>
    <w:p w14:paraId="033FD818" w14:textId="4351BBD7" w:rsidR="00B83A58" w:rsidRDefault="00B83A58" w:rsidP="00B83A58">
      <w:pPr>
        <w:jc w:val="right"/>
        <w:rPr>
          <w:rFonts w:ascii="Times New Roman" w:hAnsi="Times New Roman" w:cs="Times New Roman"/>
          <w:b/>
          <w:sz w:val="24"/>
          <w:lang w:val="en-US"/>
        </w:rPr>
      </w:pPr>
    </w:p>
    <w:p w14:paraId="31A00242" w14:textId="62837A49" w:rsidR="00B83A58" w:rsidRDefault="00B83A58" w:rsidP="00B83A58">
      <w:pPr>
        <w:jc w:val="right"/>
        <w:rPr>
          <w:rFonts w:ascii="Times New Roman" w:hAnsi="Times New Roman" w:cs="Times New Roman"/>
          <w:b/>
          <w:sz w:val="24"/>
          <w:lang w:val="en-US"/>
        </w:rPr>
      </w:pPr>
    </w:p>
    <w:p w14:paraId="68F73A54" w14:textId="6F85935C" w:rsidR="00B83A58" w:rsidRDefault="00B83A58" w:rsidP="00B83A58">
      <w:pPr>
        <w:jc w:val="right"/>
        <w:rPr>
          <w:rFonts w:ascii="Times New Roman" w:hAnsi="Times New Roman" w:cs="Times New Roman"/>
          <w:b/>
          <w:sz w:val="24"/>
          <w:lang w:val="en-US"/>
        </w:rPr>
      </w:pPr>
    </w:p>
    <w:p w14:paraId="00CA851C" w14:textId="7F23D486" w:rsidR="00B83A58" w:rsidRDefault="00B83A58" w:rsidP="002061F2">
      <w:pPr>
        <w:rPr>
          <w:rFonts w:ascii="Times New Roman" w:hAnsi="Times New Roman" w:cs="Times New Roman"/>
          <w:b/>
          <w:sz w:val="24"/>
          <w:lang w:val="en-US"/>
        </w:rPr>
      </w:pPr>
    </w:p>
    <w:p w14:paraId="518B63B1" w14:textId="6B7C5A6F" w:rsidR="00B83A58" w:rsidRDefault="00B83A58" w:rsidP="00B83A58">
      <w:pPr>
        <w:jc w:val="right"/>
        <w:rPr>
          <w:rFonts w:ascii="Times New Roman" w:hAnsi="Times New Roman" w:cs="Times New Roman"/>
          <w:b/>
          <w:sz w:val="24"/>
          <w:lang w:val="en-US"/>
        </w:rPr>
      </w:pPr>
    </w:p>
    <w:p w14:paraId="6CFD6005" w14:textId="0C031CA8" w:rsidR="00B83A58" w:rsidRPr="00132DE5" w:rsidRDefault="00B83A58" w:rsidP="00B83A58">
      <w:pPr>
        <w:spacing w:after="0" w:line="240" w:lineRule="auto"/>
        <w:jc w:val="right"/>
        <w:rPr>
          <w:rFonts w:ascii="Times New Roman" w:eastAsia="Times New Roman" w:hAnsi="Times New Roman" w:cs="Times New Roman"/>
          <w:b/>
        </w:rPr>
      </w:pPr>
      <w:r w:rsidRPr="00132DE5">
        <w:rPr>
          <w:rFonts w:ascii="Times New Roman" w:eastAsia="Times New Roman" w:hAnsi="Times New Roman" w:cs="Times New Roman"/>
          <w:b/>
          <w:bCs/>
        </w:rPr>
        <w:lastRenderedPageBreak/>
        <w:t>Приложение «</w:t>
      </w:r>
      <w:r w:rsidRPr="00132DE5">
        <w:rPr>
          <w:rFonts w:ascii="Times New Roman" w:eastAsia="Times New Roman" w:hAnsi="Times New Roman" w:cs="Times New Roman"/>
          <w:b/>
          <w:bCs/>
          <w:lang w:val="en-US"/>
        </w:rPr>
        <w:t>B</w:t>
      </w:r>
      <w:r w:rsidRPr="00132DE5">
        <w:rPr>
          <w:rFonts w:ascii="Times New Roman" w:eastAsia="Times New Roman" w:hAnsi="Times New Roman" w:cs="Times New Roman"/>
          <w:b/>
          <w:bCs/>
        </w:rPr>
        <w:t>» /</w:t>
      </w:r>
      <w:r w:rsidR="002061F2">
        <w:rPr>
          <w:rFonts w:ascii="Times New Roman" w:eastAsia="Times New Roman" w:hAnsi="Times New Roman" w:cs="Times New Roman"/>
        </w:rPr>
        <w:t xml:space="preserve"> </w:t>
      </w:r>
      <w:r w:rsidRPr="00132DE5">
        <w:rPr>
          <w:rFonts w:ascii="Times New Roman" w:eastAsia="Times New Roman" w:hAnsi="Times New Roman" w:cs="Times New Roman"/>
          <w:b/>
          <w:lang w:val="en-GB"/>
        </w:rPr>
        <w:t>Exhibit</w:t>
      </w:r>
      <w:r w:rsidRPr="00132DE5">
        <w:rPr>
          <w:rFonts w:ascii="Times New Roman" w:eastAsia="Times New Roman" w:hAnsi="Times New Roman" w:cs="Times New Roman"/>
          <w:b/>
        </w:rPr>
        <w:t xml:space="preserve"> </w:t>
      </w:r>
      <w:r w:rsidRPr="00132DE5">
        <w:rPr>
          <w:rFonts w:ascii="Times New Roman" w:eastAsia="Times New Roman" w:hAnsi="Times New Roman" w:cs="Times New Roman"/>
          <w:b/>
          <w:lang w:val="en-US"/>
        </w:rPr>
        <w:t>B</w:t>
      </w:r>
    </w:p>
    <w:p w14:paraId="4F599E5F" w14:textId="77777777" w:rsidR="00B83A58" w:rsidRPr="00B83A58" w:rsidRDefault="00B83A58" w:rsidP="00B83A58">
      <w:pPr>
        <w:spacing w:after="0" w:line="240" w:lineRule="auto"/>
        <w:jc w:val="right"/>
        <w:rPr>
          <w:rFonts w:ascii="Times New Roman" w:eastAsia="Times New Roman" w:hAnsi="Times New Roman" w:cs="Times New Roman"/>
        </w:rPr>
      </w:pPr>
      <w:r w:rsidRPr="00132DE5">
        <w:rPr>
          <w:rFonts w:ascii="Times New Roman" w:eastAsia="Times New Roman" w:hAnsi="Times New Roman" w:cs="Times New Roman"/>
        </w:rPr>
        <w:t xml:space="preserve"> </w:t>
      </w:r>
      <w:r w:rsidRPr="00132DE5">
        <w:rPr>
          <w:rFonts w:ascii="Times New Roman" w:eastAsia="Times New Roman" w:hAnsi="Times New Roman" w:cs="Times New Roman"/>
          <w:b/>
          <w:bCs/>
        </w:rPr>
        <w:t>к</w:t>
      </w:r>
      <w:r w:rsidRPr="00B83A58">
        <w:rPr>
          <w:rFonts w:ascii="Times New Roman" w:eastAsia="Times New Roman" w:hAnsi="Times New Roman" w:cs="Times New Roman"/>
          <w:b/>
          <w:bCs/>
        </w:rPr>
        <w:t xml:space="preserve"> </w:t>
      </w:r>
      <w:r w:rsidRPr="00132DE5">
        <w:rPr>
          <w:rFonts w:ascii="Times New Roman" w:eastAsia="Times New Roman" w:hAnsi="Times New Roman" w:cs="Times New Roman"/>
          <w:b/>
          <w:bCs/>
        </w:rPr>
        <w:t>Договору</w:t>
      </w:r>
      <w:r w:rsidRPr="00B83A58">
        <w:rPr>
          <w:rFonts w:ascii="Times New Roman" w:eastAsia="Times New Roman" w:hAnsi="Times New Roman" w:cs="Times New Roman"/>
          <w:b/>
          <w:bCs/>
        </w:rPr>
        <w:t xml:space="preserve"> № __________________________ </w:t>
      </w:r>
      <w:r w:rsidRPr="00132DE5">
        <w:rPr>
          <w:rFonts w:ascii="Times New Roman" w:eastAsia="Times New Roman" w:hAnsi="Times New Roman" w:cs="Times New Roman"/>
          <w:b/>
          <w:bCs/>
        </w:rPr>
        <w:t>от</w:t>
      </w:r>
      <w:r w:rsidRPr="00B83A58">
        <w:rPr>
          <w:rFonts w:ascii="Times New Roman" w:eastAsia="Times New Roman" w:hAnsi="Times New Roman" w:cs="Times New Roman"/>
          <w:b/>
          <w:bCs/>
        </w:rPr>
        <w:t xml:space="preserve"> _______________________ 2017 </w:t>
      </w:r>
      <w:r w:rsidRPr="00132DE5">
        <w:rPr>
          <w:rFonts w:ascii="Times New Roman" w:eastAsia="Times New Roman" w:hAnsi="Times New Roman" w:cs="Times New Roman"/>
          <w:b/>
          <w:bCs/>
        </w:rPr>
        <w:t>г</w:t>
      </w:r>
      <w:r w:rsidRPr="00B83A58">
        <w:rPr>
          <w:rFonts w:ascii="Times New Roman" w:eastAsia="Times New Roman" w:hAnsi="Times New Roman" w:cs="Times New Roman"/>
          <w:b/>
          <w:bCs/>
        </w:rPr>
        <w:t xml:space="preserve">. /     </w:t>
      </w:r>
    </w:p>
    <w:p w14:paraId="3C1D7469" w14:textId="03DC12BA" w:rsidR="00B83A58" w:rsidRPr="00B83A58" w:rsidRDefault="00B83A58" w:rsidP="00B83A58">
      <w:pPr>
        <w:keepNext/>
        <w:spacing w:after="0" w:line="240" w:lineRule="auto"/>
        <w:outlineLvl w:val="2"/>
        <w:rPr>
          <w:rFonts w:ascii="Times New Roman" w:eastAsia="Times New Roman" w:hAnsi="Times New Roman" w:cs="Times New Roman"/>
        </w:rPr>
      </w:pPr>
      <w:r w:rsidRPr="00B83A58">
        <w:rPr>
          <w:rFonts w:ascii="Times New Roman" w:eastAsia="Times New Roman" w:hAnsi="Times New Roman" w:cs="Times New Roman"/>
          <w:b/>
        </w:rPr>
        <w:t xml:space="preserve">                             </w:t>
      </w:r>
      <w:proofErr w:type="gramStart"/>
      <w:r w:rsidRPr="00132DE5">
        <w:rPr>
          <w:rFonts w:ascii="Times New Roman" w:eastAsia="Times New Roman" w:hAnsi="Times New Roman" w:cs="Times New Roman"/>
          <w:b/>
          <w:lang w:val="en-AU"/>
        </w:rPr>
        <w:t>to</w:t>
      </w:r>
      <w:proofErr w:type="gramEnd"/>
      <w:r w:rsidRPr="00B83A58">
        <w:rPr>
          <w:rFonts w:ascii="Times New Roman" w:eastAsia="Times New Roman" w:hAnsi="Times New Roman" w:cs="Times New Roman"/>
          <w:b/>
        </w:rPr>
        <w:t xml:space="preserve"> </w:t>
      </w:r>
      <w:r w:rsidRPr="00132DE5">
        <w:rPr>
          <w:rFonts w:ascii="Times New Roman" w:eastAsia="Times New Roman" w:hAnsi="Times New Roman" w:cs="Times New Roman"/>
          <w:b/>
          <w:lang w:val="en-AU"/>
        </w:rPr>
        <w:t>Agreement</w:t>
      </w:r>
      <w:r w:rsidRPr="00B83A58">
        <w:rPr>
          <w:rFonts w:ascii="Times New Roman" w:eastAsia="Times New Roman" w:hAnsi="Times New Roman" w:cs="Times New Roman"/>
          <w:b/>
        </w:rPr>
        <w:t xml:space="preserve"> </w:t>
      </w:r>
      <w:r w:rsidRPr="00132DE5">
        <w:rPr>
          <w:rFonts w:ascii="Times New Roman" w:eastAsia="Times New Roman" w:hAnsi="Times New Roman" w:cs="Times New Roman"/>
          <w:b/>
          <w:lang w:val="en-AU"/>
        </w:rPr>
        <w:t>No</w:t>
      </w:r>
      <w:r w:rsidRPr="00B83A58">
        <w:rPr>
          <w:rFonts w:ascii="Times New Roman" w:eastAsia="Times New Roman" w:hAnsi="Times New Roman" w:cs="Times New Roman"/>
          <w:b/>
        </w:rPr>
        <w:t>. _________________________</w:t>
      </w:r>
      <w:r w:rsidR="002061F2" w:rsidRPr="00B83A58">
        <w:rPr>
          <w:rFonts w:ascii="Times New Roman" w:eastAsia="Times New Roman" w:hAnsi="Times New Roman" w:cs="Times New Roman"/>
          <w:b/>
        </w:rPr>
        <w:t xml:space="preserve">_ </w:t>
      </w:r>
      <w:proofErr w:type="spellStart"/>
      <w:r w:rsidR="002061F2" w:rsidRPr="00B83A58">
        <w:rPr>
          <w:rFonts w:ascii="Times New Roman" w:eastAsia="Times New Roman" w:hAnsi="Times New Roman" w:cs="Times New Roman"/>
          <w:b/>
        </w:rPr>
        <w:t>of</w:t>
      </w:r>
      <w:proofErr w:type="spellEnd"/>
      <w:r w:rsidR="002061F2" w:rsidRPr="00B83A58">
        <w:rPr>
          <w:rFonts w:ascii="Times New Roman" w:eastAsia="Times New Roman" w:hAnsi="Times New Roman" w:cs="Times New Roman"/>
          <w:b/>
        </w:rPr>
        <w:t xml:space="preserve"> </w:t>
      </w:r>
      <w:r w:rsidR="002061F2" w:rsidRPr="00B83A58">
        <w:rPr>
          <w:rFonts w:ascii="Times New Roman" w:eastAsia="Times New Roman" w:hAnsi="Times New Roman" w:cs="Times New Roman"/>
        </w:rPr>
        <w:t>_</w:t>
      </w:r>
      <w:r w:rsidRPr="00B83A58">
        <w:rPr>
          <w:rFonts w:ascii="Times New Roman" w:eastAsia="Times New Roman" w:hAnsi="Times New Roman" w:cs="Times New Roman"/>
        </w:rPr>
        <w:t>______________________</w:t>
      </w:r>
      <w:r w:rsidRPr="00B83A58">
        <w:rPr>
          <w:rFonts w:ascii="Times New Roman" w:eastAsia="Times New Roman" w:hAnsi="Times New Roman" w:cs="Times New Roman"/>
          <w:b/>
        </w:rPr>
        <w:t>2017</w:t>
      </w:r>
    </w:p>
    <w:p w14:paraId="5107A813" w14:textId="77777777" w:rsidR="00B83A58" w:rsidRPr="00B83A58" w:rsidRDefault="00B83A58" w:rsidP="00B83A58">
      <w:pPr>
        <w:spacing w:after="0" w:line="240" w:lineRule="auto"/>
        <w:rPr>
          <w:rFonts w:ascii="Times New Roman" w:eastAsia="Times New Roman" w:hAnsi="Times New Roman" w:cs="Times New Roman"/>
        </w:rPr>
      </w:pPr>
    </w:p>
    <w:p w14:paraId="2DC7C921" w14:textId="77777777" w:rsidR="00B83A58" w:rsidRPr="00B83A58" w:rsidRDefault="00B83A58" w:rsidP="00B83A58">
      <w:pPr>
        <w:spacing w:after="0" w:line="240" w:lineRule="auto"/>
        <w:jc w:val="both"/>
        <w:rPr>
          <w:rFonts w:ascii="Times New Roman" w:eastAsia="Times New Roman" w:hAnsi="Times New Roman" w:cs="Times New Roman"/>
        </w:rPr>
      </w:pPr>
    </w:p>
    <w:p w14:paraId="647BC3DD" w14:textId="77777777" w:rsidR="00B83A58" w:rsidRPr="00B83A58" w:rsidRDefault="00B83A58" w:rsidP="00B83A58">
      <w:pPr>
        <w:spacing w:after="0" w:line="240" w:lineRule="auto"/>
        <w:jc w:val="both"/>
        <w:rPr>
          <w:rFonts w:ascii="Times New Roman" w:eastAsia="Times New Roman" w:hAnsi="Times New Roman" w:cs="Times New Roman"/>
        </w:rPr>
      </w:pPr>
      <w:proofErr w:type="gramStart"/>
      <w:r w:rsidRPr="00132DE5">
        <w:rPr>
          <w:rFonts w:ascii="Times New Roman" w:eastAsia="Times New Roman" w:hAnsi="Times New Roman" w:cs="Times New Roman"/>
        </w:rPr>
        <w:t>Подписанием</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настоящего</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Приложения</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к</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договору</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Получатели</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подтверждают</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что</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они</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ознакомлены</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с</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настоящим</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договором</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и</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берут</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на</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себя</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обязательства</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предусмотренные</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для</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Получателей</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в</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соответствии</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с</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пунктами</w:t>
      </w:r>
      <w:r w:rsidRPr="00B83A58">
        <w:rPr>
          <w:rFonts w:ascii="Times New Roman" w:eastAsia="Times New Roman" w:hAnsi="Times New Roman" w:cs="Times New Roman"/>
        </w:rPr>
        <w:t xml:space="preserve"> 1.1 , 1.5, 1.6, 1.7, 1.8, 1.9, 1.11, 1.12, 1.13, 3.2, </w:t>
      </w:r>
      <w:r w:rsidRPr="00132DE5">
        <w:rPr>
          <w:rFonts w:ascii="Times New Roman" w:eastAsia="Times New Roman" w:hAnsi="Times New Roman" w:cs="Times New Roman"/>
        </w:rPr>
        <w:t>настоящего</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rPr>
        <w:t>договора</w:t>
      </w:r>
      <w:r w:rsidRPr="00B83A58">
        <w:rPr>
          <w:rFonts w:ascii="Times New Roman" w:eastAsia="Times New Roman" w:hAnsi="Times New Roman" w:cs="Times New Roman"/>
        </w:rPr>
        <w:t xml:space="preserve"> / </w:t>
      </w:r>
      <w:r w:rsidRPr="00132DE5">
        <w:rPr>
          <w:rFonts w:ascii="Times New Roman" w:eastAsia="Times New Roman" w:hAnsi="Times New Roman" w:cs="Times New Roman"/>
          <w:lang w:val="en-US"/>
        </w:rPr>
        <w:t>By</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signing</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this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Exhibit</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to</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Agreement</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Receivers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acknowledge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their</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awareness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hereof</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and</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assume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responsibilities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imposed</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upon</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the</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Receivers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in</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accordance</w:t>
      </w:r>
      <w:proofErr w:type="gramEnd"/>
      <w:r w:rsidRPr="00B83A58">
        <w:rPr>
          <w:rFonts w:ascii="Times New Roman" w:eastAsia="Times New Roman" w:hAnsi="Times New Roman" w:cs="Times New Roman"/>
        </w:rPr>
        <w:t xml:space="preserve"> </w:t>
      </w:r>
      <w:proofErr w:type="gramStart"/>
      <w:r w:rsidRPr="00132DE5">
        <w:rPr>
          <w:rFonts w:ascii="Times New Roman" w:eastAsia="Times New Roman" w:hAnsi="Times New Roman" w:cs="Times New Roman"/>
          <w:lang w:val="en-US"/>
        </w:rPr>
        <w:t>with</w:t>
      </w:r>
      <w:proofErr w:type="gramEnd"/>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Para</w:t>
      </w:r>
      <w:r w:rsidRPr="00B83A58">
        <w:rPr>
          <w:rFonts w:ascii="Times New Roman" w:eastAsia="Times New Roman" w:hAnsi="Times New Roman" w:cs="Times New Roman"/>
        </w:rPr>
        <w:t xml:space="preserve"> 1.1 , 1.5, 1.6, 1.7, 1.8, 1.9, 1.11, 1.12, 1,13 </w:t>
      </w:r>
      <w:r w:rsidRPr="00132DE5">
        <w:rPr>
          <w:rFonts w:ascii="Times New Roman" w:eastAsia="Times New Roman" w:hAnsi="Times New Roman" w:cs="Times New Roman"/>
          <w:lang w:val="en-US"/>
        </w:rPr>
        <w:t>and</w:t>
      </w:r>
      <w:r w:rsidRPr="00B83A58">
        <w:rPr>
          <w:rFonts w:ascii="Times New Roman" w:eastAsia="Times New Roman" w:hAnsi="Times New Roman" w:cs="Times New Roman"/>
        </w:rPr>
        <w:t xml:space="preserve"> 3.2 </w:t>
      </w:r>
      <w:r w:rsidRPr="00132DE5">
        <w:rPr>
          <w:rFonts w:ascii="Times New Roman" w:eastAsia="Times New Roman" w:hAnsi="Times New Roman" w:cs="Times New Roman"/>
          <w:lang w:val="en-US"/>
        </w:rPr>
        <w:t>of</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this</w:t>
      </w:r>
      <w:r w:rsidRPr="00B83A58">
        <w:rPr>
          <w:rFonts w:ascii="Times New Roman" w:eastAsia="Times New Roman" w:hAnsi="Times New Roman" w:cs="Times New Roman"/>
        </w:rPr>
        <w:t xml:space="preserve"> </w:t>
      </w:r>
      <w:r w:rsidRPr="00132DE5">
        <w:rPr>
          <w:rFonts w:ascii="Times New Roman" w:eastAsia="Times New Roman" w:hAnsi="Times New Roman" w:cs="Times New Roman"/>
          <w:lang w:val="en-US"/>
        </w:rPr>
        <w:t>Agreement</w:t>
      </w:r>
      <w:r w:rsidRPr="00B83A58">
        <w:rPr>
          <w:rFonts w:ascii="Times New Roman" w:eastAsia="Times New Roman" w:hAnsi="Times New Roman" w:cs="Times New Roman"/>
        </w:rPr>
        <w:t>.</w:t>
      </w:r>
    </w:p>
    <w:p w14:paraId="7B15DD0F" w14:textId="77777777" w:rsidR="00B83A58" w:rsidRPr="00B83A58" w:rsidRDefault="00B83A58" w:rsidP="00B83A58">
      <w:pPr>
        <w:spacing w:after="0" w:line="240" w:lineRule="auto"/>
        <w:rPr>
          <w:rFonts w:ascii="Times New Roman" w:eastAsia="Times New Roman" w:hAnsi="Times New Roman" w:cs="Times New Roman"/>
        </w:rPr>
      </w:pPr>
    </w:p>
    <w:p w14:paraId="10CE783F" w14:textId="77777777" w:rsidR="00B83A58" w:rsidRPr="00132DE5" w:rsidRDefault="00B83A58" w:rsidP="00B83A58">
      <w:pPr>
        <w:suppressAutoHyphens/>
        <w:spacing w:after="0" w:line="240" w:lineRule="auto"/>
        <w:textAlignment w:val="baseline"/>
        <w:rPr>
          <w:rFonts w:ascii="Times New Roman" w:eastAsia="Times New Roman" w:hAnsi="Times New Roman" w:cs="Times New Roman"/>
        </w:rPr>
      </w:pPr>
      <w:r w:rsidRPr="00132DE5">
        <w:rPr>
          <w:rFonts w:ascii="Times New Roman" w:eastAsia="Times New Roman" w:hAnsi="Times New Roman" w:cs="Times New Roman"/>
          <w:b/>
          <w:kern w:val="1"/>
          <w:lang w:val="de-DE" w:eastAsia="zh-CN" w:bidi="fa-IR"/>
        </w:rPr>
        <w:t>1.</w:t>
      </w:r>
      <w:r w:rsidRPr="00132DE5">
        <w:rPr>
          <w:rFonts w:ascii="Times New Roman" w:eastAsia="Times New Roman" w:hAnsi="Times New Roman" w:cs="Times New Roman"/>
          <w:kern w:val="1"/>
          <w:lang w:val="de-DE" w:eastAsia="zh-CN" w:bidi="fa-IR"/>
        </w:rPr>
        <w:t xml:space="preserve"> </w:t>
      </w:r>
      <w:r w:rsidRPr="00132DE5">
        <w:rPr>
          <w:rFonts w:ascii="Times New Roman" w:eastAsia="Times New Roman" w:hAnsi="Times New Roman" w:cs="Times New Roman"/>
        </w:rPr>
        <w:t xml:space="preserve">Муниципальное бюджетное учреждение «Городская больница №1» управления здравоохранения </w:t>
      </w:r>
    </w:p>
    <w:p w14:paraId="5BE7BCA9" w14:textId="77777777" w:rsidR="00B83A58" w:rsidRPr="00132DE5" w:rsidRDefault="00B83A58" w:rsidP="00B83A58">
      <w:pPr>
        <w:suppressAutoHyphens/>
        <w:spacing w:after="0" w:line="240" w:lineRule="auto"/>
        <w:textAlignment w:val="baseline"/>
        <w:rPr>
          <w:rFonts w:ascii="Times New Roman" w:eastAsia="Times New Roman" w:hAnsi="Times New Roman" w:cs="Times New Roman"/>
          <w:b/>
          <w:bCs/>
          <w:kern w:val="1"/>
          <w:shd w:val="clear" w:color="auto" w:fill="FFFFFF"/>
          <w:lang w:eastAsia="zh-CN" w:bidi="fa-IR"/>
        </w:rPr>
      </w:pPr>
      <w:r w:rsidRPr="00132DE5">
        <w:rPr>
          <w:rFonts w:ascii="Times New Roman" w:eastAsia="Times New Roman" w:hAnsi="Times New Roman" w:cs="Times New Roman"/>
        </w:rPr>
        <w:t>г. Новороссийск</w:t>
      </w:r>
      <w:r w:rsidRPr="00132DE5">
        <w:rPr>
          <w:rFonts w:ascii="Times New Roman" w:eastAsia="Times New Roman" w:hAnsi="Times New Roman" w:cs="Times New Roman"/>
          <w:b/>
          <w:bCs/>
          <w:kern w:val="1"/>
          <w:shd w:val="clear" w:color="auto" w:fill="FFFFFF"/>
          <w:lang w:eastAsia="zh-CN" w:bidi="fa-IR"/>
        </w:rPr>
        <w:t xml:space="preserve">. </w:t>
      </w:r>
    </w:p>
    <w:p w14:paraId="643D8CF0" w14:textId="77777777" w:rsidR="00B83A58" w:rsidRPr="00132DE5" w:rsidRDefault="00B83A58" w:rsidP="00B83A58">
      <w:pPr>
        <w:suppressAutoHyphens/>
        <w:spacing w:after="0" w:line="240" w:lineRule="auto"/>
        <w:textAlignment w:val="baseline"/>
        <w:rPr>
          <w:rFonts w:ascii="Times New Roman" w:eastAsia="Times New Roman" w:hAnsi="Times New Roman" w:cs="Times New Roman"/>
          <w:kern w:val="1"/>
          <w:lang w:val="de-DE" w:eastAsia="zh-CN" w:bidi="fa-IR"/>
        </w:rPr>
      </w:pPr>
      <w:proofErr w:type="spellStart"/>
      <w:r w:rsidRPr="00132DE5">
        <w:rPr>
          <w:rFonts w:ascii="Times New Roman" w:eastAsia="Times New Roman" w:hAnsi="Times New Roman" w:cs="Times New Roman"/>
          <w:kern w:val="1"/>
          <w:shd w:val="clear" w:color="auto" w:fill="FFFFFF"/>
          <w:lang w:val="de-DE" w:eastAsia="zh-CN" w:bidi="fa-IR"/>
        </w:rPr>
        <w:t>Адр</w:t>
      </w:r>
      <w:r w:rsidRPr="00132DE5">
        <w:rPr>
          <w:rFonts w:ascii="Times New Roman" w:eastAsia="Times New Roman" w:hAnsi="Times New Roman" w:cs="Times New Roman"/>
          <w:kern w:val="1"/>
          <w:shd w:val="clear" w:color="auto" w:fill="FFFFFF"/>
          <w:lang w:eastAsia="zh-CN" w:bidi="fa-IR"/>
        </w:rPr>
        <w:t>ес</w:t>
      </w:r>
      <w:proofErr w:type="spellEnd"/>
      <w:r w:rsidRPr="00132DE5">
        <w:rPr>
          <w:rFonts w:ascii="Times New Roman" w:eastAsia="Times New Roman" w:hAnsi="Times New Roman" w:cs="Times New Roman"/>
          <w:kern w:val="1"/>
          <w:shd w:val="clear" w:color="auto" w:fill="FFFFFF"/>
          <w:lang w:eastAsia="zh-CN" w:bidi="fa-IR"/>
        </w:rPr>
        <w:t xml:space="preserve">: </w:t>
      </w:r>
    </w:p>
    <w:p w14:paraId="2854C275"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p>
    <w:p w14:paraId="56B4D23A"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71F1DF19"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p>
    <w:p w14:paraId="6708AEBA"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lang w:eastAsia="ru-RU"/>
        </w:rPr>
      </w:pPr>
      <w:r w:rsidRPr="00132DE5">
        <w:rPr>
          <w:rFonts w:ascii="Times New Roman" w:eastAsia="Times New Roman" w:hAnsi="Times New Roman" w:cs="Times New Roman"/>
          <w:b/>
          <w:kern w:val="1"/>
          <w:lang w:eastAsia="zh-CN" w:bidi="fa-IR"/>
        </w:rPr>
        <w:t>2.</w:t>
      </w:r>
      <w:r w:rsidRPr="00132DE5">
        <w:rPr>
          <w:rFonts w:ascii="Times New Roman" w:eastAsia="Times New Roman" w:hAnsi="Times New Roman" w:cs="Times New Roman"/>
          <w:kern w:val="1"/>
          <w:lang w:eastAsia="zh-CN" w:bidi="fa-IR"/>
        </w:rPr>
        <w:t xml:space="preserve"> </w:t>
      </w:r>
      <w:r w:rsidRPr="00132DE5">
        <w:rPr>
          <w:rFonts w:ascii="Times New Roman" w:eastAsia="Times New Roman" w:hAnsi="Times New Roman" w:cs="Times New Roman"/>
          <w:lang w:eastAsia="ru-RU"/>
        </w:rPr>
        <w:t>Муниципальное бюджетное учреждение «Городская больница №4» управления здравоохранения г. Новороссийск</w:t>
      </w:r>
    </w:p>
    <w:p w14:paraId="5323FE18"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lang w:eastAsia="ru-RU"/>
        </w:rPr>
      </w:pPr>
    </w:p>
    <w:p w14:paraId="26D7C778"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bCs/>
          <w:shd w:val="clear" w:color="auto" w:fill="FFFFFF"/>
          <w:lang w:eastAsia="zh-CN" w:bidi="fa-IR"/>
        </w:rPr>
      </w:pPr>
      <w:r w:rsidRPr="00132DE5">
        <w:rPr>
          <w:rFonts w:ascii="Times New Roman" w:eastAsia="Times New Roman" w:hAnsi="Times New Roman" w:cs="Times New Roman"/>
          <w:bCs/>
          <w:shd w:val="clear" w:color="auto" w:fill="FFFFFF"/>
          <w:lang w:eastAsia="zh-CN" w:bidi="fa-IR"/>
        </w:rPr>
        <w:t>Адрес:</w:t>
      </w:r>
    </w:p>
    <w:p w14:paraId="3F0C1DE3"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4EE35864" w14:textId="77777777" w:rsidR="00B83A58" w:rsidRPr="00132DE5" w:rsidRDefault="00B83A58" w:rsidP="00B83A58">
      <w:pPr>
        <w:suppressAutoHyphens/>
        <w:spacing w:after="120" w:line="288" w:lineRule="auto"/>
        <w:rPr>
          <w:rFonts w:ascii="Times New Roman" w:eastAsia="Times New Roman" w:hAnsi="Times New Roman" w:cs="Times New Roman"/>
          <w:b/>
          <w:kern w:val="1"/>
          <w:lang w:val="de-DE" w:eastAsia="zh-CN"/>
        </w:rPr>
      </w:pPr>
    </w:p>
    <w:p w14:paraId="02C2E6BF"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rPr>
      </w:pPr>
      <w:r w:rsidRPr="00132DE5">
        <w:rPr>
          <w:rFonts w:ascii="Times New Roman" w:eastAsia="Times New Roman" w:hAnsi="Times New Roman" w:cs="Times New Roman"/>
          <w:b/>
          <w:kern w:val="1"/>
          <w:lang w:eastAsia="zh-CN" w:bidi="fa-IR"/>
        </w:rPr>
        <w:t>3.</w:t>
      </w:r>
      <w:r w:rsidRPr="00132DE5">
        <w:rPr>
          <w:rFonts w:ascii="Times New Roman" w:eastAsia="Times New Roman" w:hAnsi="Times New Roman" w:cs="Times New Roman"/>
          <w:kern w:val="1"/>
          <w:lang w:eastAsia="zh-CN" w:bidi="fa-IR"/>
        </w:rPr>
        <w:t xml:space="preserve"> </w:t>
      </w:r>
      <w:r w:rsidRPr="00132DE5">
        <w:rPr>
          <w:rFonts w:ascii="Times New Roman" w:eastAsia="Times New Roman" w:hAnsi="Times New Roman" w:cs="Times New Roman"/>
        </w:rPr>
        <w:t>Муниципальное автономное учреждение «Перинатальный центр» управления здравоохранения</w:t>
      </w:r>
    </w:p>
    <w:p w14:paraId="0A1AEEE1"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rPr>
      </w:pPr>
      <w:r w:rsidRPr="00132DE5">
        <w:rPr>
          <w:rFonts w:ascii="Times New Roman" w:eastAsia="Times New Roman" w:hAnsi="Times New Roman" w:cs="Times New Roman"/>
        </w:rPr>
        <w:t>г. Новороссийск</w:t>
      </w:r>
    </w:p>
    <w:p w14:paraId="464AD7C6" w14:textId="77777777" w:rsidR="00B83A58" w:rsidRPr="00132DE5" w:rsidRDefault="00B83A58" w:rsidP="00B83A58">
      <w:pPr>
        <w:snapToGrid w:val="0"/>
        <w:spacing w:after="0" w:line="240" w:lineRule="atLeast"/>
        <w:rPr>
          <w:rFonts w:ascii="Times New Roman" w:eastAsia="Times New Roman" w:hAnsi="Times New Roman" w:cs="Times New Roman"/>
          <w:kern w:val="1"/>
          <w:shd w:val="clear" w:color="auto" w:fill="FFFFFF"/>
          <w:lang w:eastAsia="zh-CN" w:bidi="fa-IR"/>
        </w:rPr>
      </w:pPr>
      <w:r w:rsidRPr="00132DE5">
        <w:rPr>
          <w:rFonts w:ascii="Times New Roman" w:eastAsia="Times New Roman" w:hAnsi="Times New Roman" w:cs="Times New Roman"/>
          <w:kern w:val="1"/>
          <w:shd w:val="clear" w:color="auto" w:fill="FFFFFF"/>
          <w:lang w:eastAsia="zh-CN" w:bidi="fa-IR"/>
        </w:rPr>
        <w:t>Адрес:</w:t>
      </w:r>
    </w:p>
    <w:p w14:paraId="4044B3F1" w14:textId="77777777" w:rsidR="00B83A58" w:rsidRPr="00132DE5" w:rsidRDefault="00B83A58" w:rsidP="00B83A58">
      <w:pPr>
        <w:snapToGrid w:val="0"/>
        <w:spacing w:after="0" w:line="240" w:lineRule="atLeast"/>
        <w:rPr>
          <w:rFonts w:ascii="Times New Roman" w:eastAsia="Times New Roman" w:hAnsi="Times New Roman" w:cs="Times New Roman"/>
          <w:shd w:val="clear" w:color="auto" w:fill="FFFFFF"/>
          <w:lang w:eastAsia="zh-CN" w:bidi="fa-IR"/>
        </w:rPr>
      </w:pPr>
    </w:p>
    <w:p w14:paraId="26B7FA1F"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7B033B5E"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shd w:val="clear" w:color="auto" w:fill="FFFFFF"/>
          <w:lang w:eastAsia="zh-CN" w:bidi="fa-IR"/>
        </w:rPr>
      </w:pPr>
    </w:p>
    <w:p w14:paraId="4609899F"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lang w:eastAsia="ru-RU"/>
        </w:rPr>
      </w:pPr>
      <w:r w:rsidRPr="00132DE5">
        <w:rPr>
          <w:rFonts w:ascii="Times New Roman" w:eastAsia="Times New Roman" w:hAnsi="Times New Roman" w:cs="Times New Roman"/>
          <w:b/>
          <w:shd w:val="clear" w:color="auto" w:fill="FFFFFF"/>
          <w:lang w:eastAsia="zh-CN" w:bidi="fa-IR"/>
        </w:rPr>
        <w:t>4.</w:t>
      </w:r>
      <w:r w:rsidRPr="00132DE5">
        <w:rPr>
          <w:rFonts w:ascii="Times New Roman" w:eastAsia="Times New Roman" w:hAnsi="Times New Roman" w:cs="Times New Roman"/>
          <w:lang w:eastAsia="ru-RU"/>
        </w:rPr>
        <w:t xml:space="preserve"> Муниципальное бюджетное учреждение «Городская поликлиника №1» управления здравоохранения г. Новороссийск</w:t>
      </w:r>
    </w:p>
    <w:p w14:paraId="76F177FE"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shd w:val="clear" w:color="auto" w:fill="FFFFFF"/>
          <w:lang w:eastAsia="zh-CN" w:bidi="fa-IR"/>
        </w:rPr>
      </w:pPr>
      <w:r w:rsidRPr="00132DE5">
        <w:rPr>
          <w:rFonts w:ascii="Times New Roman" w:eastAsia="Times New Roman" w:hAnsi="Times New Roman" w:cs="Times New Roman"/>
          <w:lang w:eastAsia="ru-RU"/>
        </w:rPr>
        <w:t>Адрес:</w:t>
      </w:r>
    </w:p>
    <w:p w14:paraId="2895464F" w14:textId="77777777" w:rsidR="00B83A58" w:rsidRPr="00132DE5" w:rsidRDefault="00B83A58" w:rsidP="00B83A58">
      <w:pPr>
        <w:widowControl w:val="0"/>
        <w:tabs>
          <w:tab w:val="center" w:pos="4677"/>
          <w:tab w:val="right" w:pos="9355"/>
        </w:tabs>
        <w:suppressAutoHyphens/>
        <w:spacing w:after="0" w:line="240" w:lineRule="auto"/>
        <w:jc w:val="both"/>
        <w:textAlignment w:val="baseline"/>
        <w:rPr>
          <w:rFonts w:ascii="Times New Roman" w:eastAsia="Times New Roman" w:hAnsi="Times New Roman" w:cs="Times New Roman"/>
          <w:bCs/>
          <w:lang w:eastAsia="zh-CN" w:bidi="fa-IR"/>
        </w:rPr>
      </w:pPr>
    </w:p>
    <w:p w14:paraId="01B70212"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64D716F2"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2A983AC7"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b/>
          <w:kern w:val="1"/>
          <w:lang w:eastAsia="zh-CN"/>
        </w:rPr>
        <w:t>5.</w:t>
      </w:r>
      <w:r w:rsidRPr="00132DE5">
        <w:rPr>
          <w:rFonts w:ascii="Times New Roman" w:eastAsia="Times New Roman" w:hAnsi="Times New Roman" w:cs="Times New Roman"/>
          <w:lang w:eastAsia="ru-RU"/>
        </w:rPr>
        <w:t xml:space="preserve"> Муниципальное бюджетное учреждение «Городская поликлиника №3» управления здравоохранения г. Новороссийск</w:t>
      </w:r>
    </w:p>
    <w:p w14:paraId="2D13AE40"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Адрес:</w:t>
      </w:r>
    </w:p>
    <w:p w14:paraId="67108B70"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00C23EC1"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36EE1747"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b/>
          <w:kern w:val="1"/>
          <w:lang w:eastAsia="zh-CN"/>
        </w:rPr>
        <w:t xml:space="preserve">6. </w:t>
      </w:r>
      <w:r w:rsidRPr="00132DE5">
        <w:rPr>
          <w:rFonts w:ascii="Times New Roman" w:eastAsia="Times New Roman" w:hAnsi="Times New Roman" w:cs="Times New Roman"/>
          <w:lang w:eastAsia="ru-RU"/>
        </w:rPr>
        <w:t xml:space="preserve">Муниципальное бюджетное учреждение «Городская поликлиника №4» управления здравоохранения         г. Новороссийск </w:t>
      </w:r>
    </w:p>
    <w:p w14:paraId="66FFDC3A"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Адрес:</w:t>
      </w:r>
    </w:p>
    <w:p w14:paraId="00B095C9" w14:textId="77777777" w:rsidR="00B83A58" w:rsidRPr="00132DE5" w:rsidRDefault="00B83A58" w:rsidP="00B83A58">
      <w:pPr>
        <w:suppressAutoHyphens/>
        <w:spacing w:after="120" w:line="288" w:lineRule="auto"/>
        <w:rPr>
          <w:rFonts w:ascii="Times New Roman" w:eastAsia="Times New Roman" w:hAnsi="Times New Roman" w:cs="Times New Roman"/>
          <w:b/>
          <w:lang w:val="de-DE" w:eastAsia="ru-RU"/>
        </w:rPr>
      </w:pPr>
      <w:r w:rsidRPr="00132DE5">
        <w:rPr>
          <w:rFonts w:ascii="Times New Roman" w:eastAsia="Times New Roman" w:hAnsi="Times New Roman" w:cs="Times New Roman"/>
          <w:b/>
          <w:lang w:eastAsia="ru-RU"/>
        </w:rPr>
        <w:t>Руководитель</w:t>
      </w:r>
      <w:r w:rsidRPr="00132DE5">
        <w:rPr>
          <w:rFonts w:ascii="Times New Roman" w:eastAsia="Times New Roman" w:hAnsi="Times New Roman" w:cs="Times New Roman"/>
          <w:b/>
          <w:lang w:val="de-DE" w:eastAsia="ru-RU"/>
        </w:rPr>
        <w:t xml:space="preserve"> ___________________________________ </w:t>
      </w:r>
      <w:r w:rsidRPr="00132DE5">
        <w:rPr>
          <w:rFonts w:ascii="Times New Roman" w:eastAsia="Times New Roman" w:hAnsi="Times New Roman" w:cs="Times New Roman"/>
          <w:b/>
          <w:lang w:val="de-DE" w:eastAsia="ru-RU"/>
        </w:rPr>
        <w:tab/>
        <w:t xml:space="preserve">/ </w:t>
      </w:r>
    </w:p>
    <w:p w14:paraId="116EE50A"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p>
    <w:p w14:paraId="665559C5" w14:textId="77777777" w:rsidR="00B83A58" w:rsidRPr="00132DE5" w:rsidRDefault="00B83A58" w:rsidP="00B83A58">
      <w:pPr>
        <w:spacing w:after="120" w:line="288" w:lineRule="auto"/>
        <w:rPr>
          <w:rFonts w:ascii="Times New Roman" w:hAnsi="Times New Roman" w:cs="Times New Roman"/>
          <w:lang w:eastAsia="ru-RU"/>
        </w:rPr>
      </w:pPr>
      <w:r w:rsidRPr="00132DE5">
        <w:rPr>
          <w:rFonts w:ascii="Times New Roman" w:hAnsi="Times New Roman" w:cs="Times New Roman"/>
          <w:b/>
          <w:lang w:eastAsia="ru-RU"/>
        </w:rPr>
        <w:t>7.</w:t>
      </w:r>
      <w:r w:rsidRPr="00132DE5">
        <w:rPr>
          <w:rFonts w:ascii="Times New Roman" w:eastAsia="Times New Roman" w:hAnsi="Times New Roman" w:cs="Times New Roman"/>
          <w:lang w:eastAsia="ru-RU"/>
        </w:rPr>
        <w:t xml:space="preserve"> Муниципальное бюджетное учреждение «Городская поликлиника №5» управления здравоохранения          г. Новороссийск </w:t>
      </w:r>
    </w:p>
    <w:p w14:paraId="7361B530"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kern w:val="1"/>
          <w:lang w:eastAsia="zh-CN"/>
        </w:rPr>
        <w:t>Адрес:</w:t>
      </w:r>
    </w:p>
    <w:p w14:paraId="72760313"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lastRenderedPageBreak/>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3460D249"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p>
    <w:p w14:paraId="01700108"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r w:rsidRPr="00132DE5">
        <w:rPr>
          <w:rFonts w:ascii="Times New Roman" w:eastAsia="Times New Roman" w:hAnsi="Times New Roman" w:cs="Times New Roman"/>
          <w:b/>
          <w:kern w:val="1"/>
          <w:lang w:eastAsia="zh-CN"/>
        </w:rPr>
        <w:t>8.</w:t>
      </w:r>
      <w:r w:rsidRPr="00132DE5">
        <w:rPr>
          <w:rFonts w:ascii="Times New Roman" w:eastAsia="Times New Roman" w:hAnsi="Times New Roman" w:cs="Times New Roman"/>
          <w:lang w:eastAsia="ru-RU"/>
        </w:rPr>
        <w:t xml:space="preserve"> Муниципальное бюджетное учреждение «Городская поликлиника №6» управления здравоохранения         г. Новороссийск</w:t>
      </w:r>
    </w:p>
    <w:p w14:paraId="40E44076"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kern w:val="1"/>
          <w:lang w:eastAsia="zh-CN"/>
        </w:rPr>
        <w:t>Адрес:</w:t>
      </w:r>
    </w:p>
    <w:p w14:paraId="0F89BD52"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3230B88C"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1224B0D3"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r w:rsidRPr="00132DE5">
        <w:rPr>
          <w:rFonts w:ascii="Times New Roman" w:eastAsia="Times New Roman" w:hAnsi="Times New Roman" w:cs="Times New Roman"/>
          <w:b/>
          <w:kern w:val="1"/>
          <w:lang w:eastAsia="zh-CN"/>
        </w:rPr>
        <w:t>9.</w:t>
      </w:r>
      <w:r w:rsidRPr="00132DE5">
        <w:rPr>
          <w:rFonts w:ascii="Times New Roman" w:eastAsia="Times New Roman" w:hAnsi="Times New Roman" w:cs="Times New Roman"/>
          <w:lang w:eastAsia="ru-RU"/>
        </w:rPr>
        <w:t xml:space="preserve"> Муниципальное бюджетное учреждение «Городская поликлиника №7» управления здравоохранения            г. Новороссийск</w:t>
      </w:r>
    </w:p>
    <w:p w14:paraId="24A03997"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kern w:val="1"/>
          <w:lang w:eastAsia="zh-CN"/>
        </w:rPr>
        <w:t>Адрес:</w:t>
      </w:r>
    </w:p>
    <w:p w14:paraId="31CE0C68"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48BEAE40"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562F9721"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b/>
          <w:kern w:val="1"/>
          <w:lang w:eastAsia="zh-CN"/>
        </w:rPr>
        <w:t>10.</w:t>
      </w:r>
      <w:r w:rsidRPr="00132DE5">
        <w:rPr>
          <w:rFonts w:ascii="Times New Roman" w:eastAsia="Times New Roman" w:hAnsi="Times New Roman" w:cs="Times New Roman"/>
          <w:lang w:eastAsia="ru-RU"/>
        </w:rPr>
        <w:t xml:space="preserve"> Муниципальное бюджетное учреждение «Амбулатория №3» управления здравоохранения г. Новороссийск</w:t>
      </w:r>
    </w:p>
    <w:p w14:paraId="7AC5AA92" w14:textId="77777777" w:rsidR="00B83A58" w:rsidRPr="00132DE5" w:rsidRDefault="00B83A58" w:rsidP="00B83A58">
      <w:pPr>
        <w:suppressAutoHyphens/>
        <w:spacing w:after="120" w:line="288"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Адрес:</w:t>
      </w:r>
    </w:p>
    <w:p w14:paraId="0C2D9E3A"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4D1BBBDC" w14:textId="77777777"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3C02C7E1"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b/>
          <w:kern w:val="1"/>
          <w:lang w:eastAsia="zh-CN"/>
        </w:rPr>
        <w:t xml:space="preserve">11.  </w:t>
      </w:r>
      <w:r w:rsidRPr="00132DE5">
        <w:rPr>
          <w:rFonts w:ascii="Times New Roman" w:eastAsia="Times New Roman" w:hAnsi="Times New Roman" w:cs="Times New Roman"/>
          <w:kern w:val="1"/>
          <w:lang w:eastAsia="zh-CN"/>
        </w:rPr>
        <w:t>Муниципальное бюджетное учреждение «Детская городская больница» управления здравоохранения г. Новороссийск</w:t>
      </w:r>
    </w:p>
    <w:p w14:paraId="51BADE3A"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kern w:val="1"/>
          <w:lang w:eastAsia="zh-CN"/>
        </w:rPr>
        <w:t>Адрес:</w:t>
      </w:r>
    </w:p>
    <w:p w14:paraId="08EC2899"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66DE1AAB" w14:textId="77777777" w:rsidR="00B83A58" w:rsidRPr="00132DE5" w:rsidRDefault="00B83A58" w:rsidP="00B83A58">
      <w:pPr>
        <w:suppressAutoHyphens/>
        <w:spacing w:after="120" w:line="288" w:lineRule="auto"/>
        <w:rPr>
          <w:rFonts w:ascii="Times New Roman" w:eastAsia="Times New Roman" w:hAnsi="Times New Roman" w:cs="Times New Roman"/>
          <w:kern w:val="1"/>
          <w:lang w:eastAsia="zh-CN"/>
        </w:rPr>
      </w:pPr>
    </w:p>
    <w:p w14:paraId="71B20EF3" w14:textId="77777777" w:rsidR="00B83A58" w:rsidRPr="00132DE5" w:rsidRDefault="00B83A58" w:rsidP="00B83A58">
      <w:pPr>
        <w:spacing w:after="0" w:line="240"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b/>
          <w:kern w:val="1"/>
          <w:lang w:eastAsia="zh-CN"/>
        </w:rPr>
        <w:t xml:space="preserve">12. </w:t>
      </w:r>
      <w:r w:rsidRPr="00132DE5">
        <w:rPr>
          <w:rFonts w:ascii="Times New Roman" w:eastAsia="Times New Roman" w:hAnsi="Times New Roman" w:cs="Times New Roman"/>
          <w:kern w:val="1"/>
          <w:lang w:eastAsia="zh-CN"/>
        </w:rPr>
        <w:t>Муниципальное бюджетное учреждение «Детская городская поликлиника» управления здравоохранения г. Новороссийск</w:t>
      </w:r>
    </w:p>
    <w:p w14:paraId="56F471A5" w14:textId="77777777" w:rsidR="00B83A58" w:rsidRPr="00132DE5" w:rsidRDefault="00B83A58" w:rsidP="00B83A58">
      <w:pPr>
        <w:spacing w:after="0" w:line="240" w:lineRule="auto"/>
        <w:rPr>
          <w:rFonts w:ascii="Times New Roman" w:eastAsia="Times New Roman" w:hAnsi="Times New Roman" w:cs="Times New Roman"/>
          <w:kern w:val="1"/>
          <w:lang w:eastAsia="zh-CN"/>
        </w:rPr>
      </w:pPr>
      <w:r w:rsidRPr="00132DE5">
        <w:rPr>
          <w:rFonts w:ascii="Times New Roman" w:eastAsia="Times New Roman" w:hAnsi="Times New Roman" w:cs="Times New Roman"/>
          <w:kern w:val="1"/>
          <w:lang w:eastAsia="zh-CN"/>
        </w:rPr>
        <w:t>Адрес:</w:t>
      </w:r>
    </w:p>
    <w:p w14:paraId="7AB89A09"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16FA35F8" w14:textId="77777777" w:rsidR="00B83A58" w:rsidRPr="00132DE5" w:rsidRDefault="00B83A58" w:rsidP="00B83A58">
      <w:pPr>
        <w:spacing w:after="0" w:line="240" w:lineRule="auto"/>
        <w:rPr>
          <w:rFonts w:ascii="Times New Roman" w:eastAsia="Times New Roman" w:hAnsi="Times New Roman" w:cs="Times New Roman"/>
          <w:lang w:eastAsia="ru-RU"/>
        </w:rPr>
      </w:pPr>
    </w:p>
    <w:p w14:paraId="17F537C0"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b/>
          <w:lang w:eastAsia="ru-RU"/>
        </w:rPr>
        <w:t>13.</w:t>
      </w:r>
      <w:r w:rsidRPr="00132DE5">
        <w:rPr>
          <w:rFonts w:ascii="Times New Roman" w:eastAsia="Times New Roman" w:hAnsi="Times New Roman" w:cs="Times New Roman"/>
          <w:sz w:val="24"/>
          <w:szCs w:val="24"/>
          <w:lang w:eastAsia="ar-SA"/>
        </w:rPr>
        <w:t xml:space="preserve"> Муниципальное автономное учреждение </w:t>
      </w:r>
      <w:r w:rsidRPr="00132DE5">
        <w:rPr>
          <w:rFonts w:ascii="Times New Roman" w:eastAsia="Times New Roman" w:hAnsi="Times New Roman" w:cs="Times New Roman"/>
          <w:lang w:eastAsia="ru-RU"/>
        </w:rPr>
        <w:t>«Клинико-диагностический центр» управления здравоохранения г. Новороссийск</w:t>
      </w:r>
    </w:p>
    <w:p w14:paraId="35686D42" w14:textId="77777777" w:rsidR="00B83A58" w:rsidRPr="00132DE5" w:rsidRDefault="00B83A58" w:rsidP="00B83A58">
      <w:pPr>
        <w:spacing w:after="0" w:line="240" w:lineRule="auto"/>
        <w:rPr>
          <w:rFonts w:ascii="Times New Roman" w:eastAsia="Times New Roman" w:hAnsi="Times New Roman" w:cs="Times New Roman"/>
          <w:lang w:eastAsia="ru-RU"/>
        </w:rPr>
      </w:pPr>
      <w:r w:rsidRPr="00132DE5">
        <w:rPr>
          <w:rFonts w:ascii="Times New Roman" w:eastAsia="Times New Roman" w:hAnsi="Times New Roman" w:cs="Times New Roman"/>
          <w:lang w:eastAsia="ru-RU"/>
        </w:rPr>
        <w:t>Адрес:</w:t>
      </w:r>
    </w:p>
    <w:p w14:paraId="023452C6" w14:textId="77777777" w:rsidR="00B83A58" w:rsidRPr="00132DE5" w:rsidRDefault="00B83A58" w:rsidP="00B83A58">
      <w:pPr>
        <w:suppressAutoHyphens/>
        <w:spacing w:after="0" w:line="240" w:lineRule="auto"/>
        <w:rPr>
          <w:rFonts w:ascii="Times New Roman" w:eastAsia="Times New Roman" w:hAnsi="Times New Roman" w:cs="Times New Roman"/>
          <w:b/>
          <w:kern w:val="1"/>
          <w:lang w:val="de-DE" w:eastAsia="zh-CN"/>
        </w:rPr>
      </w:pPr>
      <w:r w:rsidRPr="00132DE5">
        <w:rPr>
          <w:rFonts w:ascii="Times New Roman" w:eastAsia="Times New Roman" w:hAnsi="Times New Roman" w:cs="Times New Roman"/>
          <w:b/>
          <w:kern w:val="1"/>
          <w:lang w:eastAsia="zh-CN"/>
        </w:rPr>
        <w:t>Руководитель</w:t>
      </w:r>
      <w:r w:rsidRPr="00132DE5">
        <w:rPr>
          <w:rFonts w:ascii="Times New Roman" w:eastAsia="Times New Roman" w:hAnsi="Times New Roman" w:cs="Times New Roman"/>
          <w:b/>
          <w:kern w:val="1"/>
          <w:lang w:val="de-DE" w:eastAsia="zh-CN"/>
        </w:rPr>
        <w:t xml:space="preserve"> ___________________________________ </w:t>
      </w:r>
      <w:r w:rsidRPr="00132DE5">
        <w:rPr>
          <w:rFonts w:ascii="Times New Roman" w:eastAsia="Times New Roman" w:hAnsi="Times New Roman" w:cs="Times New Roman"/>
          <w:b/>
          <w:kern w:val="1"/>
          <w:lang w:val="de-DE" w:eastAsia="zh-CN"/>
        </w:rPr>
        <w:tab/>
        <w:t xml:space="preserve">/ </w:t>
      </w:r>
    </w:p>
    <w:p w14:paraId="4D19ADE1" w14:textId="2CC716D4" w:rsidR="00B83A58" w:rsidRPr="00132DE5" w:rsidRDefault="00B83A58" w:rsidP="00B83A58">
      <w:pPr>
        <w:suppressAutoHyphens/>
        <w:spacing w:after="120" w:line="288" w:lineRule="auto"/>
        <w:rPr>
          <w:rFonts w:ascii="Times New Roman" w:eastAsia="Times New Roman" w:hAnsi="Times New Roman" w:cs="Times New Roman"/>
          <w:b/>
          <w:kern w:val="1"/>
          <w:lang w:eastAsia="zh-CN"/>
        </w:rPr>
      </w:pPr>
    </w:p>
    <w:p w14:paraId="6D3061BC" w14:textId="77777777" w:rsidR="00B83A58" w:rsidRPr="00CB099D" w:rsidRDefault="00B83A58" w:rsidP="00B83A58">
      <w:pPr>
        <w:spacing w:after="0" w:line="240" w:lineRule="auto"/>
        <w:ind w:left="142" w:hanging="1135"/>
        <w:rPr>
          <w:rFonts w:ascii="Times New Roman" w:eastAsia="Times New Roman" w:hAnsi="Times New Roman" w:cs="Times New Roman"/>
          <w:bCs/>
          <w:i/>
        </w:rPr>
      </w:pPr>
      <w:r w:rsidRPr="00132DE5">
        <w:rPr>
          <w:rFonts w:ascii="Times New Roman" w:eastAsia="Times New Roman" w:hAnsi="Times New Roman" w:cs="Times New Roman"/>
          <w:bCs/>
          <w:i/>
        </w:rPr>
        <w:t>Подписи</w:t>
      </w:r>
      <w:r w:rsidRPr="00CB099D">
        <w:rPr>
          <w:rFonts w:ascii="Times New Roman" w:eastAsia="Times New Roman" w:hAnsi="Times New Roman" w:cs="Times New Roman"/>
          <w:bCs/>
          <w:i/>
        </w:rPr>
        <w:t xml:space="preserve"> </w:t>
      </w:r>
      <w:r w:rsidRPr="00132DE5">
        <w:rPr>
          <w:rFonts w:ascii="Times New Roman" w:eastAsia="Times New Roman" w:hAnsi="Times New Roman" w:cs="Times New Roman"/>
          <w:bCs/>
          <w:i/>
        </w:rPr>
        <w:t>Сторон</w:t>
      </w:r>
      <w:r w:rsidRPr="00CB099D">
        <w:rPr>
          <w:rFonts w:ascii="Times New Roman" w:eastAsia="Times New Roman" w:hAnsi="Times New Roman" w:cs="Times New Roman"/>
          <w:bCs/>
          <w:i/>
        </w:rPr>
        <w:t xml:space="preserve"> / </w:t>
      </w:r>
      <w:r w:rsidRPr="00132DE5">
        <w:rPr>
          <w:rFonts w:ascii="Times New Roman" w:eastAsia="Times New Roman" w:hAnsi="Times New Roman" w:cs="Times New Roman"/>
          <w:bCs/>
          <w:i/>
          <w:lang w:val="en-US"/>
        </w:rPr>
        <w:t>Signed</w:t>
      </w:r>
      <w:r w:rsidRPr="00CB099D">
        <w:rPr>
          <w:rFonts w:ascii="Times New Roman" w:eastAsia="Times New Roman" w:hAnsi="Times New Roman" w:cs="Times New Roman"/>
          <w:bCs/>
          <w:i/>
        </w:rPr>
        <w:t xml:space="preserve"> </w:t>
      </w:r>
      <w:r w:rsidRPr="00132DE5">
        <w:rPr>
          <w:rFonts w:ascii="Times New Roman" w:eastAsia="Times New Roman" w:hAnsi="Times New Roman" w:cs="Times New Roman"/>
          <w:bCs/>
          <w:i/>
          <w:lang w:val="en-US"/>
        </w:rPr>
        <w:t>by</w:t>
      </w:r>
      <w:r w:rsidRPr="00CB099D">
        <w:rPr>
          <w:rFonts w:ascii="Times New Roman" w:eastAsia="Times New Roman" w:hAnsi="Times New Roman" w:cs="Times New Roman"/>
          <w:bCs/>
          <w:i/>
        </w:rPr>
        <w:t xml:space="preserve"> </w:t>
      </w:r>
      <w:r w:rsidRPr="00132DE5">
        <w:rPr>
          <w:rFonts w:ascii="Times New Roman" w:eastAsia="Times New Roman" w:hAnsi="Times New Roman" w:cs="Times New Roman"/>
          <w:bCs/>
          <w:i/>
          <w:lang w:val="en-US"/>
        </w:rPr>
        <w:t>the</w:t>
      </w:r>
      <w:r w:rsidRPr="00CB099D">
        <w:rPr>
          <w:rFonts w:ascii="Times New Roman" w:eastAsia="Times New Roman" w:hAnsi="Times New Roman" w:cs="Times New Roman"/>
          <w:bCs/>
          <w:i/>
        </w:rPr>
        <w:t xml:space="preserve"> </w:t>
      </w:r>
      <w:r w:rsidRPr="00132DE5">
        <w:rPr>
          <w:rFonts w:ascii="Times New Roman" w:eastAsia="Times New Roman" w:hAnsi="Times New Roman" w:cs="Times New Roman"/>
          <w:bCs/>
          <w:i/>
          <w:lang w:val="en-US"/>
        </w:rPr>
        <w:t>Parties</w:t>
      </w:r>
      <w:r w:rsidRPr="00CB099D">
        <w:rPr>
          <w:rFonts w:ascii="Times New Roman" w:eastAsia="Times New Roman" w:hAnsi="Times New Roman" w:cs="Times New Roman"/>
          <w:bCs/>
          <w:i/>
        </w:rPr>
        <w:t>:</w:t>
      </w:r>
    </w:p>
    <w:p w14:paraId="1CA64C10" w14:textId="13E9CE70" w:rsidR="00B83A58" w:rsidRPr="00CB099D" w:rsidRDefault="00B83A58" w:rsidP="00B83A58">
      <w:pPr>
        <w:jc w:val="right"/>
        <w:rPr>
          <w:rFonts w:ascii="Times New Roman" w:hAnsi="Times New Roman" w:cs="Times New Roman"/>
          <w:b/>
          <w:sz w:val="24"/>
        </w:rPr>
      </w:pPr>
    </w:p>
    <w:tbl>
      <w:tblPr>
        <w:tblW w:w="28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25"/>
        <w:gridCol w:w="3402"/>
        <w:gridCol w:w="2693"/>
        <w:gridCol w:w="8539"/>
        <w:gridCol w:w="5103"/>
        <w:gridCol w:w="5103"/>
      </w:tblGrid>
      <w:tr w:rsidR="00B83A58" w:rsidRPr="00132DE5" w14:paraId="275AB1D7" w14:textId="77777777" w:rsidTr="00B83A58">
        <w:trPr>
          <w:trHeight w:val="80"/>
        </w:trPr>
        <w:tc>
          <w:tcPr>
            <w:tcW w:w="2802" w:type="dxa"/>
            <w:tcBorders>
              <w:top w:val="nil"/>
              <w:left w:val="nil"/>
              <w:bottom w:val="nil"/>
              <w:right w:val="nil"/>
            </w:tcBorders>
          </w:tcPr>
          <w:p w14:paraId="20B0DFA7"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Благотворитель /</w:t>
            </w:r>
          </w:p>
          <w:p w14:paraId="3C80D2E0"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 xml:space="preserve"> </w:t>
            </w:r>
            <w:r w:rsidRPr="00132DE5">
              <w:rPr>
                <w:rFonts w:ascii="Times New Roman" w:eastAsia="Times New Roman" w:hAnsi="Times New Roman" w:cs="Times New Roman"/>
                <w:b/>
                <w:bCs/>
                <w:lang w:val="en-US"/>
              </w:rPr>
              <w:t>Contributor</w:t>
            </w:r>
          </w:p>
          <w:p w14:paraId="3526A09C" w14:textId="77777777" w:rsidR="00B83A58" w:rsidRPr="00132DE5" w:rsidRDefault="00B83A58" w:rsidP="00B83A58">
            <w:pPr>
              <w:spacing w:after="0" w:line="240" w:lineRule="auto"/>
              <w:rPr>
                <w:rFonts w:ascii="Times New Roman" w:eastAsia="Times New Roman" w:hAnsi="Times New Roman" w:cs="Times New Roman"/>
                <w:b/>
                <w:bCs/>
              </w:rPr>
            </w:pPr>
          </w:p>
          <w:p w14:paraId="25EC5438" w14:textId="77777777" w:rsidR="00B83A58" w:rsidRPr="00132DE5" w:rsidRDefault="00B83A58" w:rsidP="00B83A58">
            <w:pPr>
              <w:pBdr>
                <w:bottom w:val="single" w:sz="12" w:space="1" w:color="auto"/>
              </w:pBdr>
              <w:tabs>
                <w:tab w:val="left" w:pos="2055"/>
                <w:tab w:val="right" w:pos="3186"/>
              </w:tabs>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Cs/>
              </w:rPr>
              <w:tab/>
            </w:r>
            <w:r w:rsidRPr="00132DE5">
              <w:rPr>
                <w:rFonts w:ascii="Times New Roman" w:eastAsia="Times New Roman" w:hAnsi="Times New Roman" w:cs="Times New Roman"/>
                <w:bCs/>
              </w:rPr>
              <w:tab/>
            </w:r>
          </w:p>
          <w:p w14:paraId="7667B01F" w14:textId="77777777" w:rsidR="00B83A58" w:rsidRPr="00132DE5" w:rsidRDefault="00B83A58" w:rsidP="00B83A58">
            <w:pPr>
              <w:tabs>
                <w:tab w:val="right" w:pos="3186"/>
              </w:tabs>
              <w:spacing w:after="0" w:line="240" w:lineRule="auto"/>
              <w:rPr>
                <w:rFonts w:ascii="Times New Roman" w:eastAsia="Times New Roman" w:hAnsi="Times New Roman" w:cs="Times New Roman"/>
                <w:bCs/>
              </w:rPr>
            </w:pPr>
          </w:p>
          <w:p w14:paraId="02DC95EB" w14:textId="77777777" w:rsidR="00B83A58" w:rsidRPr="00132DE5" w:rsidRDefault="00B83A58" w:rsidP="00B83A58">
            <w:pPr>
              <w:tabs>
                <w:tab w:val="right" w:pos="3186"/>
              </w:tabs>
              <w:spacing w:after="0" w:line="240" w:lineRule="auto"/>
              <w:rPr>
                <w:rFonts w:ascii="Times New Roman" w:eastAsia="Times New Roman" w:hAnsi="Times New Roman" w:cs="Times New Roman"/>
                <w:bCs/>
              </w:rPr>
            </w:pPr>
            <w:r w:rsidRPr="00132DE5">
              <w:rPr>
                <w:rFonts w:ascii="Times New Roman" w:eastAsia="Times New Roman" w:hAnsi="Times New Roman" w:cs="Times New Roman"/>
                <w:b/>
                <w:bCs/>
                <w:szCs w:val="20"/>
              </w:rPr>
              <w:t xml:space="preserve">М.И. Гришанков / </w:t>
            </w:r>
          </w:p>
          <w:p w14:paraId="63700733" w14:textId="77777777" w:rsidR="00B83A58" w:rsidRPr="00132DE5" w:rsidRDefault="00B83A58" w:rsidP="00B83A58">
            <w:pPr>
              <w:spacing w:after="0" w:line="240" w:lineRule="auto"/>
              <w:rPr>
                <w:rFonts w:ascii="Times New Roman" w:eastAsia="Times New Roman" w:hAnsi="Times New Roman" w:cs="Times New Roman"/>
                <w:b/>
              </w:rPr>
            </w:pPr>
            <w:r w:rsidRPr="00132DE5">
              <w:rPr>
                <w:rFonts w:ascii="Times New Roman" w:eastAsia="Times New Roman" w:hAnsi="Times New Roman" w:cs="Times New Roman"/>
                <w:b/>
              </w:rPr>
              <w:t xml:space="preserve">Заместитель </w:t>
            </w:r>
            <w:proofErr w:type="gramStart"/>
            <w:r w:rsidRPr="00132DE5">
              <w:rPr>
                <w:rFonts w:ascii="Times New Roman" w:eastAsia="Times New Roman" w:hAnsi="Times New Roman" w:cs="Times New Roman"/>
                <w:b/>
              </w:rPr>
              <w:t>генерального</w:t>
            </w:r>
            <w:proofErr w:type="gramEnd"/>
          </w:p>
          <w:p w14:paraId="5BD11D86" w14:textId="77777777" w:rsidR="00B83A58" w:rsidRPr="00132DE5" w:rsidRDefault="00B83A58" w:rsidP="00B83A58">
            <w:pPr>
              <w:spacing w:after="0" w:line="240" w:lineRule="auto"/>
              <w:rPr>
                <w:rFonts w:ascii="Times New Roman" w:eastAsia="Times New Roman" w:hAnsi="Times New Roman" w:cs="Times New Roman"/>
                <w:b/>
              </w:rPr>
            </w:pPr>
            <w:r w:rsidRPr="00132DE5">
              <w:rPr>
                <w:rFonts w:ascii="Times New Roman" w:eastAsia="Times New Roman" w:hAnsi="Times New Roman" w:cs="Times New Roman"/>
                <w:b/>
              </w:rPr>
              <w:t xml:space="preserve">Директора по связям </w:t>
            </w:r>
            <w:proofErr w:type="gramStart"/>
            <w:r w:rsidRPr="00132DE5">
              <w:rPr>
                <w:rFonts w:ascii="Times New Roman" w:eastAsia="Times New Roman" w:hAnsi="Times New Roman" w:cs="Times New Roman"/>
                <w:b/>
              </w:rPr>
              <w:t>с</w:t>
            </w:r>
            <w:proofErr w:type="gramEnd"/>
          </w:p>
          <w:p w14:paraId="0066810A" w14:textId="77777777" w:rsidR="00B83A58" w:rsidRPr="00132DE5" w:rsidRDefault="00B83A58" w:rsidP="00B83A58">
            <w:pPr>
              <w:spacing w:after="0" w:line="240" w:lineRule="auto"/>
              <w:rPr>
                <w:rFonts w:ascii="Times New Roman" w:eastAsia="Times New Roman" w:hAnsi="Times New Roman" w:cs="Times New Roman"/>
                <w:b/>
                <w:lang w:val="en-US"/>
              </w:rPr>
            </w:pPr>
            <w:r w:rsidRPr="00132DE5">
              <w:rPr>
                <w:rFonts w:ascii="Times New Roman" w:eastAsia="Times New Roman" w:hAnsi="Times New Roman" w:cs="Times New Roman"/>
                <w:b/>
              </w:rPr>
              <w:t>Правительством</w:t>
            </w:r>
          </w:p>
          <w:p w14:paraId="77710A90" w14:textId="77777777" w:rsidR="00B83A58" w:rsidRPr="00132DE5" w:rsidRDefault="00B83A58" w:rsidP="00B83A58">
            <w:pPr>
              <w:spacing w:after="0" w:line="240" w:lineRule="auto"/>
              <w:rPr>
                <w:rFonts w:ascii="Times New Roman" w:eastAsia="Times New Roman" w:hAnsi="Times New Roman" w:cs="Times New Roman"/>
                <w:b/>
                <w:bCs/>
                <w:lang w:val="en-US"/>
              </w:rPr>
            </w:pPr>
          </w:p>
          <w:p w14:paraId="46AF1D6A" w14:textId="77777777" w:rsidR="00B83A58" w:rsidRPr="00132DE5" w:rsidRDefault="00B83A58" w:rsidP="00B83A58">
            <w:pPr>
              <w:spacing w:after="0" w:line="240" w:lineRule="auto"/>
              <w:ind w:left="-993"/>
              <w:rPr>
                <w:rFonts w:ascii="Times New Roman" w:eastAsia="Times New Roman" w:hAnsi="Times New Roman" w:cs="Times New Roman"/>
                <w:b/>
                <w:bCs/>
                <w:lang w:val="en-US"/>
              </w:rPr>
            </w:pPr>
          </w:p>
        </w:tc>
        <w:tc>
          <w:tcPr>
            <w:tcW w:w="425" w:type="dxa"/>
            <w:tcBorders>
              <w:top w:val="nil"/>
              <w:left w:val="nil"/>
              <w:bottom w:val="nil"/>
              <w:right w:val="nil"/>
            </w:tcBorders>
          </w:tcPr>
          <w:p w14:paraId="47085156" w14:textId="77777777" w:rsidR="00B83A58" w:rsidRPr="00132DE5" w:rsidRDefault="00B83A58" w:rsidP="00B83A58">
            <w:pPr>
              <w:spacing w:after="0" w:line="240" w:lineRule="auto"/>
              <w:rPr>
                <w:rFonts w:ascii="Times New Roman" w:eastAsia="Times New Roman" w:hAnsi="Times New Roman" w:cs="Times New Roman"/>
                <w:b/>
                <w:bCs/>
                <w:lang w:val="en-US"/>
              </w:rPr>
            </w:pPr>
          </w:p>
        </w:tc>
        <w:tc>
          <w:tcPr>
            <w:tcW w:w="3402" w:type="dxa"/>
            <w:tcBorders>
              <w:top w:val="nil"/>
              <w:left w:val="nil"/>
              <w:bottom w:val="nil"/>
              <w:right w:val="nil"/>
            </w:tcBorders>
          </w:tcPr>
          <w:p w14:paraId="25252450" w14:textId="77777777" w:rsidR="00B83A58" w:rsidRPr="00132DE5" w:rsidRDefault="00B83A58" w:rsidP="00B83A58">
            <w:pPr>
              <w:spacing w:after="0" w:line="240" w:lineRule="auto"/>
              <w:rPr>
                <w:rFonts w:ascii="Times New Roman" w:eastAsia="Times New Roman" w:hAnsi="Times New Roman" w:cs="Times New Roman"/>
                <w:b/>
                <w:bCs/>
                <w:lang w:val="en-US"/>
              </w:rPr>
            </w:pPr>
            <w:r w:rsidRPr="00132DE5">
              <w:rPr>
                <w:rFonts w:ascii="Times New Roman" w:eastAsia="Times New Roman" w:hAnsi="Times New Roman" w:cs="Times New Roman"/>
                <w:b/>
                <w:bCs/>
              </w:rPr>
              <w:t>Координатор</w:t>
            </w:r>
            <w:r w:rsidRPr="00132DE5">
              <w:rPr>
                <w:rFonts w:ascii="Times New Roman" w:eastAsia="Times New Roman" w:hAnsi="Times New Roman" w:cs="Times New Roman"/>
                <w:b/>
                <w:bCs/>
                <w:lang w:val="en-GB"/>
              </w:rPr>
              <w:t xml:space="preserve">/ </w:t>
            </w:r>
            <w:r w:rsidRPr="00132DE5">
              <w:rPr>
                <w:rFonts w:ascii="Times New Roman" w:eastAsia="Times New Roman" w:hAnsi="Times New Roman" w:cs="Times New Roman"/>
                <w:b/>
                <w:bCs/>
                <w:lang w:val="en-US"/>
              </w:rPr>
              <w:t>Coordinator</w:t>
            </w:r>
          </w:p>
          <w:p w14:paraId="1CEEE343" w14:textId="77777777" w:rsidR="00B83A58" w:rsidRPr="00132DE5" w:rsidRDefault="00B83A58" w:rsidP="00B83A58">
            <w:pPr>
              <w:spacing w:after="0" w:line="240" w:lineRule="auto"/>
              <w:jc w:val="both"/>
              <w:rPr>
                <w:rFonts w:ascii="Times New Roman" w:eastAsia="Times New Roman" w:hAnsi="Times New Roman" w:cs="Times New Roman"/>
                <w:b/>
                <w:bCs/>
                <w:lang w:val="en-GB"/>
              </w:rPr>
            </w:pPr>
          </w:p>
          <w:p w14:paraId="13913EC9" w14:textId="77777777" w:rsidR="00B83A58" w:rsidRPr="00132DE5" w:rsidRDefault="00B83A58" w:rsidP="00B83A58">
            <w:pPr>
              <w:spacing w:after="0" w:line="240" w:lineRule="auto"/>
              <w:jc w:val="both"/>
              <w:rPr>
                <w:rFonts w:ascii="Times New Roman" w:eastAsia="Times New Roman" w:hAnsi="Times New Roman" w:cs="Times New Roman"/>
                <w:b/>
                <w:bCs/>
                <w:lang w:val="en-GB"/>
              </w:rPr>
            </w:pPr>
          </w:p>
          <w:p w14:paraId="46225666" w14:textId="77777777" w:rsidR="00B83A58" w:rsidRPr="00132DE5" w:rsidRDefault="00B83A58" w:rsidP="00B83A58">
            <w:pPr>
              <w:pBdr>
                <w:bottom w:val="single" w:sz="12" w:space="1" w:color="auto"/>
              </w:pBdr>
              <w:spacing w:after="0" w:line="240" w:lineRule="auto"/>
              <w:jc w:val="both"/>
              <w:rPr>
                <w:rFonts w:ascii="Times New Roman" w:eastAsia="Times New Roman" w:hAnsi="Times New Roman" w:cs="Times New Roman"/>
                <w:b/>
                <w:bCs/>
                <w:lang w:val="en-GB"/>
              </w:rPr>
            </w:pPr>
          </w:p>
          <w:p w14:paraId="2E59556E" w14:textId="77777777" w:rsidR="00B83A58" w:rsidRPr="00132DE5" w:rsidRDefault="00B83A58" w:rsidP="00B83A58">
            <w:pPr>
              <w:spacing w:after="0" w:line="240" w:lineRule="auto"/>
              <w:jc w:val="both"/>
              <w:rPr>
                <w:rFonts w:ascii="Times New Roman" w:eastAsia="Times New Roman" w:hAnsi="Times New Roman" w:cs="Times New Roman"/>
                <w:b/>
                <w:bCs/>
                <w:lang w:val="en-US"/>
              </w:rPr>
            </w:pPr>
          </w:p>
          <w:p w14:paraId="342F36A7" w14:textId="77777777" w:rsidR="00B83A58" w:rsidRPr="00132DE5" w:rsidRDefault="00B83A58" w:rsidP="00B83A58">
            <w:pPr>
              <w:spacing w:after="0" w:line="240" w:lineRule="auto"/>
              <w:rPr>
                <w:rFonts w:ascii="Times New Roman" w:eastAsia="Times New Roman" w:hAnsi="Times New Roman" w:cs="Times New Roman"/>
                <w:b/>
                <w:lang w:val="en-GB"/>
              </w:rPr>
            </w:pPr>
            <w:r w:rsidRPr="00132DE5">
              <w:rPr>
                <w:rFonts w:ascii="Times New Roman" w:eastAsia="Times New Roman" w:hAnsi="Times New Roman" w:cs="Times New Roman"/>
                <w:b/>
              </w:rPr>
              <w:t>И</w:t>
            </w:r>
            <w:r w:rsidRPr="00132DE5">
              <w:rPr>
                <w:rFonts w:ascii="Times New Roman" w:eastAsia="Times New Roman" w:hAnsi="Times New Roman" w:cs="Times New Roman"/>
                <w:b/>
                <w:lang w:val="en-US"/>
              </w:rPr>
              <w:t>.</w:t>
            </w:r>
            <w:r w:rsidRPr="00132DE5">
              <w:rPr>
                <w:rFonts w:ascii="Times New Roman" w:eastAsia="Times New Roman" w:hAnsi="Times New Roman" w:cs="Times New Roman"/>
                <w:b/>
              </w:rPr>
              <w:t>А</w:t>
            </w:r>
            <w:r w:rsidRPr="00132DE5">
              <w:rPr>
                <w:rFonts w:ascii="Times New Roman" w:eastAsia="Times New Roman" w:hAnsi="Times New Roman" w:cs="Times New Roman"/>
                <w:b/>
                <w:lang w:val="en-US"/>
              </w:rPr>
              <w:t xml:space="preserve">. </w:t>
            </w:r>
            <w:r w:rsidRPr="00132DE5">
              <w:rPr>
                <w:rFonts w:ascii="Times New Roman" w:eastAsia="Times New Roman" w:hAnsi="Times New Roman" w:cs="Times New Roman"/>
                <w:b/>
              </w:rPr>
              <w:t>Дяченко</w:t>
            </w:r>
            <w:r w:rsidRPr="00132DE5">
              <w:rPr>
                <w:rFonts w:ascii="Times New Roman" w:eastAsia="Times New Roman" w:hAnsi="Times New Roman" w:cs="Times New Roman"/>
                <w:b/>
                <w:lang w:val="en-GB"/>
              </w:rPr>
              <w:t>/</w:t>
            </w:r>
          </w:p>
          <w:p w14:paraId="12506868" w14:textId="77777777" w:rsidR="00B83A58" w:rsidRPr="00132DE5" w:rsidRDefault="00B83A58" w:rsidP="00B83A58">
            <w:pPr>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rPr>
              <w:t>Глава администрации муниципального образования город Новороссийск</w:t>
            </w:r>
          </w:p>
          <w:p w14:paraId="31C2190D" w14:textId="77777777" w:rsidR="00B83A58" w:rsidRPr="00132DE5" w:rsidRDefault="00B83A58" w:rsidP="00B83A58">
            <w:pPr>
              <w:spacing w:after="0" w:line="240" w:lineRule="auto"/>
              <w:rPr>
                <w:rFonts w:ascii="Times New Roman" w:eastAsia="Times New Roman" w:hAnsi="Times New Roman" w:cs="Times New Roman"/>
                <w:b/>
                <w:bCs/>
              </w:rPr>
            </w:pPr>
          </w:p>
        </w:tc>
        <w:tc>
          <w:tcPr>
            <w:tcW w:w="2693" w:type="dxa"/>
            <w:tcBorders>
              <w:top w:val="nil"/>
              <w:left w:val="nil"/>
              <w:bottom w:val="nil"/>
              <w:right w:val="nil"/>
            </w:tcBorders>
          </w:tcPr>
          <w:p w14:paraId="7E47D532"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r w:rsidRPr="00132DE5">
              <w:rPr>
                <w:rFonts w:ascii="Times New Roman" w:eastAsia="Times New Roman" w:hAnsi="Times New Roman" w:cs="Times New Roman"/>
                <w:b/>
                <w:bCs/>
              </w:rPr>
              <w:t xml:space="preserve">Поставщик / </w:t>
            </w:r>
            <w:r w:rsidRPr="00132DE5">
              <w:rPr>
                <w:rFonts w:ascii="Times New Roman" w:eastAsia="Times New Roman" w:hAnsi="Times New Roman" w:cs="Times New Roman"/>
                <w:b/>
                <w:bCs/>
                <w:lang w:val="en-US"/>
              </w:rPr>
              <w:t>Supplier</w:t>
            </w:r>
            <w:r w:rsidRPr="00132DE5">
              <w:rPr>
                <w:rFonts w:ascii="Times New Roman" w:eastAsia="Times New Roman" w:hAnsi="Times New Roman" w:cs="Times New Roman"/>
                <w:b/>
                <w:bCs/>
              </w:rPr>
              <w:t xml:space="preserve">                         </w:t>
            </w:r>
          </w:p>
          <w:p w14:paraId="24CAD853"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14D9B70E"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7F5051D3" w14:textId="77777777" w:rsidR="00B83A58" w:rsidRPr="00132DE5" w:rsidRDefault="00B83A58" w:rsidP="00B83A58">
            <w:pPr>
              <w:pBdr>
                <w:bottom w:val="single" w:sz="12" w:space="1" w:color="auto"/>
              </w:pBdr>
              <w:spacing w:after="0" w:line="240" w:lineRule="auto"/>
              <w:jc w:val="both"/>
              <w:rPr>
                <w:rFonts w:ascii="Times New Roman" w:eastAsia="Times New Roman" w:hAnsi="Times New Roman" w:cs="Times New Roman"/>
                <w:b/>
                <w:bCs/>
              </w:rPr>
            </w:pPr>
          </w:p>
          <w:p w14:paraId="475FFF44" w14:textId="77777777" w:rsidR="00B83A58" w:rsidRPr="00132DE5" w:rsidRDefault="00B83A58" w:rsidP="00B83A58">
            <w:pPr>
              <w:spacing w:after="0" w:line="240" w:lineRule="auto"/>
              <w:jc w:val="both"/>
              <w:rPr>
                <w:rFonts w:ascii="Times New Roman" w:eastAsia="Times New Roman" w:hAnsi="Times New Roman" w:cs="Times New Roman"/>
                <w:b/>
                <w:bCs/>
              </w:rPr>
            </w:pPr>
          </w:p>
          <w:p w14:paraId="48D0B808" w14:textId="77777777" w:rsidR="00B83A58" w:rsidRPr="00132DE5" w:rsidRDefault="00B83A58" w:rsidP="00B83A58">
            <w:pPr>
              <w:spacing w:after="0" w:line="240" w:lineRule="auto"/>
              <w:rPr>
                <w:rFonts w:ascii="Times New Roman" w:eastAsia="Times New Roman" w:hAnsi="Times New Roman" w:cs="Times New Roman"/>
                <w:sz w:val="24"/>
                <w:szCs w:val="20"/>
              </w:rPr>
            </w:pPr>
          </w:p>
        </w:tc>
        <w:tc>
          <w:tcPr>
            <w:tcW w:w="8539" w:type="dxa"/>
            <w:tcBorders>
              <w:top w:val="nil"/>
              <w:left w:val="nil"/>
              <w:bottom w:val="nil"/>
              <w:right w:val="nil"/>
            </w:tcBorders>
          </w:tcPr>
          <w:p w14:paraId="0A30ED11"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c>
          <w:tcPr>
            <w:tcW w:w="5103" w:type="dxa"/>
            <w:tcBorders>
              <w:top w:val="nil"/>
              <w:left w:val="single" w:sz="4" w:space="0" w:color="auto"/>
              <w:bottom w:val="nil"/>
              <w:right w:val="nil"/>
            </w:tcBorders>
          </w:tcPr>
          <w:p w14:paraId="120356B5"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c>
          <w:tcPr>
            <w:tcW w:w="5103" w:type="dxa"/>
            <w:tcBorders>
              <w:top w:val="nil"/>
              <w:left w:val="single" w:sz="4" w:space="0" w:color="auto"/>
              <w:bottom w:val="nil"/>
              <w:right w:val="nil"/>
            </w:tcBorders>
          </w:tcPr>
          <w:p w14:paraId="252213B4" w14:textId="77777777" w:rsidR="00B83A58" w:rsidRPr="00132DE5" w:rsidRDefault="00B83A58" w:rsidP="00B83A58">
            <w:pPr>
              <w:tabs>
                <w:tab w:val="left" w:pos="2351"/>
                <w:tab w:val="left" w:pos="2524"/>
                <w:tab w:val="left" w:pos="2847"/>
                <w:tab w:val="left" w:pos="2996"/>
              </w:tabs>
              <w:spacing w:after="0" w:line="240" w:lineRule="auto"/>
              <w:rPr>
                <w:rFonts w:ascii="Times New Roman" w:eastAsia="Times New Roman" w:hAnsi="Times New Roman" w:cs="Times New Roman"/>
                <w:b/>
                <w:bCs/>
              </w:rPr>
            </w:pPr>
          </w:p>
        </w:tc>
      </w:tr>
    </w:tbl>
    <w:p w14:paraId="5BCA0889" w14:textId="054AC694" w:rsidR="00B83A58" w:rsidRPr="00B83A58" w:rsidRDefault="00B83A58" w:rsidP="00B83A58">
      <w:pPr>
        <w:rPr>
          <w:rFonts w:ascii="Times New Roman" w:hAnsi="Times New Roman" w:cs="Times New Roman"/>
          <w:b/>
          <w:sz w:val="24"/>
        </w:rPr>
      </w:pPr>
    </w:p>
    <w:sectPr w:rsidR="00B83A58" w:rsidRPr="00B83A58">
      <w:pgSz w:w="12240" w:h="15840"/>
      <w:pgMar w:top="851" w:right="567" w:bottom="567" w:left="1134"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 w:author="Gerasimuk, Dmitriy" w:date="2017-12-08T13:40:00Z" w:initials="GD">
    <w:p w14:paraId="68861429" w14:textId="77777777" w:rsidR="00CA3CEE" w:rsidRPr="00A83AE4" w:rsidRDefault="00CA3CEE" w:rsidP="00A83AE4">
      <w:pPr>
        <w:pStyle w:val="aff6"/>
        <w:rPr>
          <w:lang w:val="ru-RU"/>
        </w:rPr>
      </w:pPr>
      <w:r>
        <w:rPr>
          <w:rStyle w:val="affffff8"/>
        </w:rPr>
        <w:annotationRef/>
      </w:r>
      <w:r>
        <w:rPr>
          <w:lang w:val="ru-RU"/>
        </w:rPr>
        <w:t>Необходимо дополнить  сроками   гарантии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102AC8" w15:done="0"/>
  <w15:commentEx w15:paraId="09449E13" w15:done="0"/>
  <w15:commentEx w15:paraId="37F65B91" w15:done="0"/>
  <w15:commentEx w15:paraId="299587C3" w15:done="0"/>
  <w15:commentEx w15:paraId="688614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3D1B9" w14:textId="77777777" w:rsidR="00F80F79" w:rsidRDefault="00F80F79" w:rsidP="00721D4B">
      <w:pPr>
        <w:spacing w:after="0" w:line="240" w:lineRule="auto"/>
      </w:pPr>
      <w:r>
        <w:separator/>
      </w:r>
    </w:p>
  </w:endnote>
  <w:endnote w:type="continuationSeparator" w:id="0">
    <w:p w14:paraId="533586CF" w14:textId="77777777" w:rsidR="00F80F79" w:rsidRDefault="00F80F79" w:rsidP="00721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GaramondC">
    <w:altName w:val="GaramondC"/>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horndale AMT">
    <w:altName w:val="Arial Unicode MS"/>
    <w:charset w:val="80"/>
    <w:family w:val="roman"/>
    <w:pitch w:val="variable"/>
  </w:font>
  <w:font w:name="Albany AMT">
    <w:altName w:val="Arial"/>
    <w:charset w:val="00"/>
    <w:family w:val="auto"/>
    <w:pitch w:val="variable"/>
  </w:font>
  <w:font w:name="Andale Sans UI">
    <w:altName w:val="Arial Unicode MS"/>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F132" w14:textId="77777777" w:rsidR="00F80F79" w:rsidRDefault="00F80F79" w:rsidP="00721D4B">
      <w:pPr>
        <w:spacing w:after="0" w:line="240" w:lineRule="auto"/>
      </w:pPr>
      <w:r>
        <w:separator/>
      </w:r>
    </w:p>
  </w:footnote>
  <w:footnote w:type="continuationSeparator" w:id="0">
    <w:p w14:paraId="07AD315F" w14:textId="77777777" w:rsidR="00F80F79" w:rsidRDefault="00F80F79" w:rsidP="00721D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rPr>
        <w:rFonts w:cs="Times New Roman"/>
      </w:rPr>
    </w:lvl>
    <w:lvl w:ilvl="1">
      <w:start w:val="1"/>
      <w:numFmt w:val="none"/>
      <w:suff w:val="nothing"/>
      <w:lvlText w:val=""/>
      <w:lvlJc w:val="left"/>
      <w:pPr>
        <w:tabs>
          <w:tab w:val="num" w:pos="0"/>
        </w:tabs>
        <w:ind w:left="576" w:hanging="576"/>
      </w:pPr>
    </w:lvl>
    <w:lvl w:ilvl="2">
      <w:start w:val="1"/>
      <w:numFmt w:val="decimal"/>
      <w:pStyle w:val="-"/>
      <w:lvlText w:val="%3."/>
      <w:lvlJc w:val="left"/>
      <w:pPr>
        <w:tabs>
          <w:tab w:val="num" w:pos="360"/>
        </w:tabs>
        <w:ind w:left="360" w:hanging="360"/>
      </w:pPr>
      <w:rPr>
        <w:rFonts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51"/>
      <w:lvlText w:val="%1."/>
      <w:lvlJc w:val="left"/>
      <w:pPr>
        <w:tabs>
          <w:tab w:val="num" w:pos="1492"/>
        </w:tabs>
        <w:ind w:left="1492" w:hanging="360"/>
      </w:pPr>
      <w:rPr>
        <w:rFonts w:cs="Times New Roman"/>
      </w:rPr>
    </w:lvl>
  </w:abstractNum>
  <w:abstractNum w:abstractNumId="2">
    <w:nsid w:val="00000003"/>
    <w:multiLevelType w:val="singleLevel"/>
    <w:tmpl w:val="00000003"/>
    <w:name w:val="WW8Num3"/>
    <w:lvl w:ilvl="0">
      <w:start w:val="1"/>
      <w:numFmt w:val="decimal"/>
      <w:pStyle w:val="a"/>
      <w:lvlText w:val="%1."/>
      <w:lvlJc w:val="left"/>
      <w:pPr>
        <w:tabs>
          <w:tab w:val="num" w:pos="643"/>
        </w:tabs>
        <w:ind w:left="643" w:hanging="360"/>
      </w:pPr>
      <w:rPr>
        <w:rFonts w:ascii="Symbol" w:hAnsi="Symbol"/>
      </w:rPr>
    </w:lvl>
  </w:abstractNum>
  <w:abstractNum w:abstractNumId="3">
    <w:nsid w:val="00000004"/>
    <w:multiLevelType w:val="multilevel"/>
    <w:tmpl w:val="00000004"/>
    <w:name w:val="WW8Num4"/>
    <w:lvl w:ilvl="0">
      <w:start w:val="1"/>
      <w:numFmt w:val="bullet"/>
      <w:pStyle w:val="1"/>
      <w:lvlText w:val=""/>
      <w:lvlJc w:val="left"/>
      <w:pPr>
        <w:tabs>
          <w:tab w:val="num" w:pos="1492"/>
        </w:tabs>
        <w:ind w:left="149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5"/>
    <w:lvl w:ilvl="0">
      <w:start w:val="1"/>
      <w:numFmt w:val="bullet"/>
      <w:pStyle w:val="32"/>
      <w:lvlText w:val=""/>
      <w:lvlJc w:val="left"/>
      <w:pPr>
        <w:tabs>
          <w:tab w:val="num" w:pos="1209"/>
        </w:tabs>
        <w:ind w:left="1209" w:hanging="360"/>
      </w:pPr>
      <w:rPr>
        <w:rFonts w:ascii="Symbol" w:hAnsi="Symbol"/>
      </w:rPr>
    </w:lvl>
  </w:abstractNum>
  <w:abstractNum w:abstractNumId="5">
    <w:nsid w:val="00000006"/>
    <w:multiLevelType w:val="multilevel"/>
    <w:tmpl w:val="00000006"/>
    <w:name w:val="WW8Num6"/>
    <w:lvl w:ilvl="0">
      <w:start w:val="1"/>
      <w:numFmt w:val="bullet"/>
      <w:pStyle w:val="a0"/>
      <w:lvlText w:val=""/>
      <w:lvlJc w:val="left"/>
      <w:pPr>
        <w:tabs>
          <w:tab w:val="num" w:pos="926"/>
        </w:tabs>
        <w:ind w:left="926"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7"/>
    <w:lvl w:ilvl="0">
      <w:start w:val="1"/>
      <w:numFmt w:val="bullet"/>
      <w:pStyle w:val="41"/>
      <w:lvlText w:val=""/>
      <w:lvlJc w:val="left"/>
      <w:pPr>
        <w:tabs>
          <w:tab w:val="num" w:pos="643"/>
        </w:tabs>
        <w:ind w:left="643" w:hanging="360"/>
      </w:pPr>
      <w:rPr>
        <w:rFonts w:ascii="Symbol" w:hAnsi="Symbol" w:cs="Times New Roman"/>
      </w:rPr>
    </w:lvl>
  </w:abstractNum>
  <w:abstractNum w:abstractNumId="7">
    <w:nsid w:val="00000008"/>
    <w:multiLevelType w:val="multilevel"/>
    <w:tmpl w:val="00000008"/>
    <w:name w:val="WW8Num8"/>
    <w:lvl w:ilvl="0">
      <w:start w:val="1"/>
      <w:numFmt w:val="decimal"/>
      <w:pStyle w:val="-0"/>
      <w:lvlText w:val="%1."/>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9"/>
    <w:lvl w:ilvl="0">
      <w:start w:val="1"/>
      <w:numFmt w:val="bullet"/>
      <w:pStyle w:val="21"/>
      <w:lvlText w:val=""/>
      <w:lvlJc w:val="left"/>
      <w:pPr>
        <w:tabs>
          <w:tab w:val="num" w:pos="360"/>
        </w:tabs>
        <w:ind w:left="360" w:hanging="360"/>
      </w:pPr>
      <w:rPr>
        <w:rFonts w:ascii="Symbol" w:hAnsi="Symbol"/>
        <w:sz w:val="20"/>
      </w:rPr>
    </w:lvl>
  </w:abstractNum>
  <w:abstractNum w:abstractNumId="9">
    <w:nsid w:val="0000000A"/>
    <w:multiLevelType w:val="multilevel"/>
    <w:tmpl w:val="0000000A"/>
    <w:name w:val="WW8Num10"/>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4E97B97"/>
    <w:multiLevelType w:val="hybridMultilevel"/>
    <w:tmpl w:val="9368818E"/>
    <w:lvl w:ilvl="0" w:tplc="D52CB754">
      <w:start w:val="2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6910AEA"/>
    <w:multiLevelType w:val="hybridMultilevel"/>
    <w:tmpl w:val="AE1E5498"/>
    <w:lvl w:ilvl="0" w:tplc="A4A85558">
      <w:start w:val="2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9A11D6D"/>
    <w:multiLevelType w:val="hybridMultilevel"/>
    <w:tmpl w:val="3F84F722"/>
    <w:lvl w:ilvl="0" w:tplc="60EA693E">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15D41E0"/>
    <w:multiLevelType w:val="hybridMultilevel"/>
    <w:tmpl w:val="B2225E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84A1476"/>
    <w:multiLevelType w:val="hybridMultilevel"/>
    <w:tmpl w:val="A9B63B1C"/>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18727705"/>
    <w:multiLevelType w:val="hybridMultilevel"/>
    <w:tmpl w:val="ABE86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9F20133"/>
    <w:multiLevelType w:val="singleLevel"/>
    <w:tmpl w:val="6C5EC4C0"/>
    <w:lvl w:ilvl="0">
      <w:start w:val="1"/>
      <w:numFmt w:val="lowerRoman"/>
      <w:lvlText w:val="(%1) "/>
      <w:legacy w:legacy="1" w:legacySpace="0" w:legacyIndent="360"/>
      <w:lvlJc w:val="left"/>
      <w:pPr>
        <w:ind w:left="1440" w:hanging="360"/>
      </w:pPr>
      <w:rPr>
        <w:b w:val="0"/>
        <w:i w:val="0"/>
        <w:sz w:val="24"/>
      </w:rPr>
    </w:lvl>
  </w:abstractNum>
  <w:abstractNum w:abstractNumId="22">
    <w:nsid w:val="1F5C311B"/>
    <w:multiLevelType w:val="hybridMultilevel"/>
    <w:tmpl w:val="2C14594E"/>
    <w:lvl w:ilvl="0" w:tplc="A4A85558">
      <w:start w:val="280"/>
      <w:numFmt w:val="bullet"/>
      <w:lvlText w:val="-"/>
      <w:lvlJc w:val="left"/>
      <w:pPr>
        <w:tabs>
          <w:tab w:val="num" w:pos="360"/>
        </w:tabs>
        <w:ind w:left="360" w:hanging="360"/>
      </w:pPr>
      <w:rPr>
        <w:rFonts w:ascii="Times New Roman" w:eastAsia="Times New Roman" w:hAnsi="Times New Roman" w:cs="Times New Roman" w:hint="default"/>
      </w:rPr>
    </w:lvl>
    <w:lvl w:ilvl="1" w:tplc="60EA693E">
      <w:start w:val="5"/>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24377BB0"/>
    <w:multiLevelType w:val="multilevel"/>
    <w:tmpl w:val="BB3A3E2C"/>
    <w:lvl w:ilvl="0">
      <w:start w:val="1"/>
      <w:numFmt w:val="bullet"/>
      <w:lvlText w:val=""/>
      <w:lvlJc w:val="left"/>
      <w:pPr>
        <w:tabs>
          <w:tab w:val="num" w:pos="360"/>
        </w:tabs>
        <w:ind w:left="360" w:hanging="360"/>
      </w:pPr>
      <w:rPr>
        <w:rFonts w:ascii="Symbol" w:hAnsi="Symbol" w:hint="default"/>
      </w:rPr>
    </w:lvl>
    <w:lvl w:ilvl="1">
      <w:start w:val="13"/>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4">
    <w:nsid w:val="26303B8E"/>
    <w:multiLevelType w:val="multilevel"/>
    <w:tmpl w:val="0E2E6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BB041E0"/>
    <w:multiLevelType w:val="hybridMultilevel"/>
    <w:tmpl w:val="6C904A7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2C156877"/>
    <w:multiLevelType w:val="hybridMultilevel"/>
    <w:tmpl w:val="DAC2F0E6"/>
    <w:lvl w:ilvl="0" w:tplc="A4A85558">
      <w:start w:val="28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2D097EBD"/>
    <w:multiLevelType w:val="hybridMultilevel"/>
    <w:tmpl w:val="D5B65548"/>
    <w:lvl w:ilvl="0" w:tplc="83D60C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0AC7EE3"/>
    <w:multiLevelType w:val="hybridMultilevel"/>
    <w:tmpl w:val="52AC01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5D56EE7"/>
    <w:multiLevelType w:val="hybridMultilevel"/>
    <w:tmpl w:val="E1A4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0B36384"/>
    <w:multiLevelType w:val="hybridMultilevel"/>
    <w:tmpl w:val="BBF42F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2055BB"/>
    <w:multiLevelType w:val="hybridMultilevel"/>
    <w:tmpl w:val="A94C3CEE"/>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1A1F95"/>
    <w:multiLevelType w:val="hybridMultilevel"/>
    <w:tmpl w:val="D73496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346729B"/>
    <w:multiLevelType w:val="hybridMultilevel"/>
    <w:tmpl w:val="FC504A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6B472BC"/>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7E64D41"/>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D4C7DC7"/>
    <w:multiLevelType w:val="hybridMultilevel"/>
    <w:tmpl w:val="7422A062"/>
    <w:lvl w:ilvl="0" w:tplc="83D60C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2C2046A"/>
    <w:multiLevelType w:val="hybridMultilevel"/>
    <w:tmpl w:val="F618992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B971FC"/>
    <w:multiLevelType w:val="hybridMultilevel"/>
    <w:tmpl w:val="2C308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55B2369"/>
    <w:multiLevelType w:val="singleLevel"/>
    <w:tmpl w:val="6C5EC4C0"/>
    <w:lvl w:ilvl="0">
      <w:start w:val="1"/>
      <w:numFmt w:val="lowerRoman"/>
      <w:lvlText w:val="(%1) "/>
      <w:legacy w:legacy="1" w:legacySpace="0" w:legacyIndent="360"/>
      <w:lvlJc w:val="left"/>
      <w:pPr>
        <w:ind w:left="1440" w:hanging="360"/>
      </w:pPr>
      <w:rPr>
        <w:b w:val="0"/>
        <w:i w:val="0"/>
        <w:sz w:val="24"/>
      </w:rPr>
    </w:lvl>
  </w:abstractNum>
  <w:abstractNum w:abstractNumId="41">
    <w:nsid w:val="695A5E17"/>
    <w:multiLevelType w:val="hybridMultilevel"/>
    <w:tmpl w:val="5ECAFE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CB82BC1"/>
    <w:multiLevelType w:val="hybridMultilevel"/>
    <w:tmpl w:val="E328F4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64D4A1F"/>
    <w:multiLevelType w:val="hybridMultilevel"/>
    <w:tmpl w:val="DE121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750094A"/>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8A11764"/>
    <w:multiLevelType w:val="hybridMultilevel"/>
    <w:tmpl w:val="4CE8B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C907FBC"/>
    <w:multiLevelType w:val="hybridMultilevel"/>
    <w:tmpl w:val="D2083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E1D79B5"/>
    <w:multiLevelType w:val="hybridMultilevel"/>
    <w:tmpl w:val="DE109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37"/>
  </w:num>
  <w:num w:numId="14">
    <w:abstractNumId w:val="28"/>
  </w:num>
  <w:num w:numId="15">
    <w:abstractNumId w:val="17"/>
  </w:num>
  <w:num w:numId="16">
    <w:abstractNumId w:val="15"/>
  </w:num>
  <w:num w:numId="17">
    <w:abstractNumId w:val="16"/>
  </w:num>
  <w:num w:numId="18">
    <w:abstractNumId w:val="27"/>
  </w:num>
  <w:num w:numId="19">
    <w:abstractNumId w:val="25"/>
  </w:num>
  <w:num w:numId="20">
    <w:abstractNumId w:val="39"/>
  </w:num>
  <w:num w:numId="21">
    <w:abstractNumId w:val="41"/>
  </w:num>
  <w:num w:numId="22">
    <w:abstractNumId w:val="33"/>
  </w:num>
  <w:num w:numId="23">
    <w:abstractNumId w:val="20"/>
  </w:num>
  <w:num w:numId="24">
    <w:abstractNumId w:val="34"/>
  </w:num>
  <w:num w:numId="25">
    <w:abstractNumId w:val="46"/>
  </w:num>
  <w:num w:numId="26">
    <w:abstractNumId w:val="18"/>
  </w:num>
  <w:num w:numId="27">
    <w:abstractNumId w:val="42"/>
  </w:num>
  <w:num w:numId="28">
    <w:abstractNumId w:val="45"/>
  </w:num>
  <w:num w:numId="29">
    <w:abstractNumId w:val="47"/>
  </w:num>
  <w:num w:numId="30">
    <w:abstractNumId w:val="43"/>
  </w:num>
  <w:num w:numId="31">
    <w:abstractNumId w:val="23"/>
  </w:num>
  <w:num w:numId="32">
    <w:abstractNumId w:val="12"/>
  </w:num>
  <w:num w:numId="33">
    <w:abstractNumId w:val="13"/>
  </w:num>
  <w:num w:numId="34">
    <w:abstractNumId w:val="14"/>
  </w:num>
  <w:num w:numId="35">
    <w:abstractNumId w:val="24"/>
  </w:num>
  <w:num w:numId="36">
    <w:abstractNumId w:val="31"/>
  </w:num>
  <w:num w:numId="37">
    <w:abstractNumId w:val="32"/>
  </w:num>
  <w:num w:numId="38">
    <w:abstractNumId w:val="21"/>
    <w:lvlOverride w:ilvl="0">
      <w:startOverride w:val="1"/>
    </w:lvlOverride>
  </w:num>
  <w:num w:numId="39">
    <w:abstractNumId w:val="40"/>
    <w:lvlOverride w:ilvl="0">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4"/>
  </w:num>
  <w:num w:numId="44">
    <w:abstractNumId w:val="30"/>
  </w:num>
  <w:num w:numId="45">
    <w:abstractNumId w:val="35"/>
  </w:num>
  <w:num w:numId="46">
    <w:abstractNumId w:val="36"/>
  </w:num>
  <w:num w:numId="47">
    <w:abstractNumId w:val="19"/>
  </w:num>
  <w:num w:numId="48">
    <w:abstractNumId w:val="26"/>
  </w:num>
  <w:num w:numId="49">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rasimuk, Dmitriy">
    <w15:presenceInfo w15:providerId="AD" w15:userId="S-1-5-21-2437833800-1431720042-1975862414-13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DD"/>
    <w:rsid w:val="000170B9"/>
    <w:rsid w:val="00060C3B"/>
    <w:rsid w:val="00084254"/>
    <w:rsid w:val="000868E5"/>
    <w:rsid w:val="00087E8A"/>
    <w:rsid w:val="000A0623"/>
    <w:rsid w:val="000D1EC6"/>
    <w:rsid w:val="000D3AF1"/>
    <w:rsid w:val="000D7706"/>
    <w:rsid w:val="000F3A36"/>
    <w:rsid w:val="000F6AB4"/>
    <w:rsid w:val="00101125"/>
    <w:rsid w:val="0013566B"/>
    <w:rsid w:val="001552F8"/>
    <w:rsid w:val="00164D1A"/>
    <w:rsid w:val="001B7942"/>
    <w:rsid w:val="001C06F2"/>
    <w:rsid w:val="001C16CE"/>
    <w:rsid w:val="001C3F63"/>
    <w:rsid w:val="001C5772"/>
    <w:rsid w:val="001C5DDE"/>
    <w:rsid w:val="001F07A9"/>
    <w:rsid w:val="002061F2"/>
    <w:rsid w:val="0023118C"/>
    <w:rsid w:val="00232B24"/>
    <w:rsid w:val="00234CEB"/>
    <w:rsid w:val="00252A63"/>
    <w:rsid w:val="002A60D2"/>
    <w:rsid w:val="002B2251"/>
    <w:rsid w:val="002B6FEB"/>
    <w:rsid w:val="002C3030"/>
    <w:rsid w:val="002D31CF"/>
    <w:rsid w:val="002E429B"/>
    <w:rsid w:val="0031785F"/>
    <w:rsid w:val="003565BA"/>
    <w:rsid w:val="003638EB"/>
    <w:rsid w:val="00364F3F"/>
    <w:rsid w:val="003E1966"/>
    <w:rsid w:val="004019B4"/>
    <w:rsid w:val="004071E8"/>
    <w:rsid w:val="004208B5"/>
    <w:rsid w:val="00431D56"/>
    <w:rsid w:val="004326F8"/>
    <w:rsid w:val="00453DF9"/>
    <w:rsid w:val="00455887"/>
    <w:rsid w:val="0048167B"/>
    <w:rsid w:val="004913F2"/>
    <w:rsid w:val="00493357"/>
    <w:rsid w:val="00493D85"/>
    <w:rsid w:val="004D2289"/>
    <w:rsid w:val="00503654"/>
    <w:rsid w:val="00533394"/>
    <w:rsid w:val="005379B0"/>
    <w:rsid w:val="00587145"/>
    <w:rsid w:val="005B76A1"/>
    <w:rsid w:val="00600F7D"/>
    <w:rsid w:val="00605582"/>
    <w:rsid w:val="00632C3C"/>
    <w:rsid w:val="006615C5"/>
    <w:rsid w:val="00677472"/>
    <w:rsid w:val="00683A10"/>
    <w:rsid w:val="006948FA"/>
    <w:rsid w:val="00695E96"/>
    <w:rsid w:val="006A0F4E"/>
    <w:rsid w:val="006A242C"/>
    <w:rsid w:val="006A73EC"/>
    <w:rsid w:val="006B7EE7"/>
    <w:rsid w:val="006C3FBD"/>
    <w:rsid w:val="006C7DDF"/>
    <w:rsid w:val="006D63FE"/>
    <w:rsid w:val="006F491E"/>
    <w:rsid w:val="00721D4B"/>
    <w:rsid w:val="007A273A"/>
    <w:rsid w:val="007C12F1"/>
    <w:rsid w:val="007C5E7D"/>
    <w:rsid w:val="007C7184"/>
    <w:rsid w:val="007E186A"/>
    <w:rsid w:val="007F10F5"/>
    <w:rsid w:val="008053BD"/>
    <w:rsid w:val="0081379B"/>
    <w:rsid w:val="0082596A"/>
    <w:rsid w:val="00841037"/>
    <w:rsid w:val="00841D82"/>
    <w:rsid w:val="008519D1"/>
    <w:rsid w:val="00863F52"/>
    <w:rsid w:val="00883CDD"/>
    <w:rsid w:val="00885E8A"/>
    <w:rsid w:val="0089286C"/>
    <w:rsid w:val="00895BA7"/>
    <w:rsid w:val="008D4B74"/>
    <w:rsid w:val="00922D4E"/>
    <w:rsid w:val="0092700A"/>
    <w:rsid w:val="00934707"/>
    <w:rsid w:val="00970418"/>
    <w:rsid w:val="00977A1B"/>
    <w:rsid w:val="009A6768"/>
    <w:rsid w:val="009B77C5"/>
    <w:rsid w:val="009D0523"/>
    <w:rsid w:val="009D6982"/>
    <w:rsid w:val="00A076FC"/>
    <w:rsid w:val="00A661F2"/>
    <w:rsid w:val="00A83AE4"/>
    <w:rsid w:val="00A908B9"/>
    <w:rsid w:val="00AA01D5"/>
    <w:rsid w:val="00AA3DE7"/>
    <w:rsid w:val="00AB1A6E"/>
    <w:rsid w:val="00AC4D12"/>
    <w:rsid w:val="00AE6D19"/>
    <w:rsid w:val="00B25C40"/>
    <w:rsid w:val="00B40A42"/>
    <w:rsid w:val="00B478E5"/>
    <w:rsid w:val="00B569F2"/>
    <w:rsid w:val="00B60373"/>
    <w:rsid w:val="00B67C36"/>
    <w:rsid w:val="00B7473C"/>
    <w:rsid w:val="00B82BB9"/>
    <w:rsid w:val="00B83A58"/>
    <w:rsid w:val="00B841D0"/>
    <w:rsid w:val="00B8755E"/>
    <w:rsid w:val="00B94863"/>
    <w:rsid w:val="00BC7398"/>
    <w:rsid w:val="00BD319E"/>
    <w:rsid w:val="00BF561E"/>
    <w:rsid w:val="00C217F6"/>
    <w:rsid w:val="00C473F1"/>
    <w:rsid w:val="00CA3CEE"/>
    <w:rsid w:val="00CB099D"/>
    <w:rsid w:val="00CB531F"/>
    <w:rsid w:val="00CD0BDD"/>
    <w:rsid w:val="00CE736C"/>
    <w:rsid w:val="00D13202"/>
    <w:rsid w:val="00D17D93"/>
    <w:rsid w:val="00D21AE4"/>
    <w:rsid w:val="00D41720"/>
    <w:rsid w:val="00D6248B"/>
    <w:rsid w:val="00D94BFC"/>
    <w:rsid w:val="00D96926"/>
    <w:rsid w:val="00DD503B"/>
    <w:rsid w:val="00E30E57"/>
    <w:rsid w:val="00E3265A"/>
    <w:rsid w:val="00E32EA7"/>
    <w:rsid w:val="00E42C06"/>
    <w:rsid w:val="00E6791D"/>
    <w:rsid w:val="00E76E17"/>
    <w:rsid w:val="00E932AB"/>
    <w:rsid w:val="00E94F48"/>
    <w:rsid w:val="00EA18B0"/>
    <w:rsid w:val="00EB40F2"/>
    <w:rsid w:val="00EC10C6"/>
    <w:rsid w:val="00EE5004"/>
    <w:rsid w:val="00F637F1"/>
    <w:rsid w:val="00F80F79"/>
    <w:rsid w:val="00F90FBE"/>
    <w:rsid w:val="00F92F06"/>
    <w:rsid w:val="00FA3842"/>
    <w:rsid w:val="00FB294B"/>
    <w:rsid w:val="00FC72B6"/>
    <w:rsid w:val="00FD0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9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2"/>
    <w:qFormat/>
    <w:rsid w:val="00721D4B"/>
    <w:pPr>
      <w:widowControl w:val="0"/>
      <w:suppressAutoHyphens/>
      <w:autoSpaceDE w:val="0"/>
      <w:spacing w:before="108" w:after="108" w:line="240" w:lineRule="auto"/>
      <w:jc w:val="center"/>
      <w:outlineLvl w:val="0"/>
    </w:pPr>
    <w:rPr>
      <w:rFonts w:ascii="Arial" w:eastAsia="Times New Roman" w:hAnsi="Arial" w:cs="Times New Roman"/>
      <w:b/>
      <w:bCs/>
      <w:color w:val="000080"/>
      <w:sz w:val="20"/>
      <w:szCs w:val="20"/>
      <w:lang w:eastAsia="ar-SA"/>
    </w:rPr>
  </w:style>
  <w:style w:type="paragraph" w:styleId="2">
    <w:name w:val="heading 2"/>
    <w:basedOn w:val="10"/>
    <w:next w:val="a1"/>
    <w:link w:val="210"/>
    <w:qFormat/>
    <w:rsid w:val="00721D4B"/>
    <w:pPr>
      <w:outlineLvl w:val="1"/>
    </w:pPr>
    <w:rPr>
      <w:rFonts w:cs="Arial"/>
    </w:rPr>
  </w:style>
  <w:style w:type="paragraph" w:styleId="3">
    <w:name w:val="heading 3"/>
    <w:basedOn w:val="2"/>
    <w:next w:val="a1"/>
    <w:link w:val="30"/>
    <w:qFormat/>
    <w:rsid w:val="00721D4B"/>
    <w:pPr>
      <w:outlineLvl w:val="2"/>
    </w:pPr>
    <w:rPr>
      <w:rFonts w:cs="Times New Roman"/>
    </w:rPr>
  </w:style>
  <w:style w:type="paragraph" w:styleId="4">
    <w:name w:val="heading 4"/>
    <w:basedOn w:val="3"/>
    <w:next w:val="a1"/>
    <w:link w:val="40"/>
    <w:qFormat/>
    <w:rsid w:val="00721D4B"/>
    <w:pPr>
      <w:outlineLvl w:val="3"/>
    </w:pPr>
  </w:style>
  <w:style w:type="paragraph" w:styleId="5">
    <w:name w:val="heading 5"/>
    <w:basedOn w:val="a1"/>
    <w:next w:val="a1"/>
    <w:link w:val="50"/>
    <w:qFormat/>
    <w:rsid w:val="00721D4B"/>
    <w:pPr>
      <w:keepNext/>
      <w:suppressAutoHyphens/>
      <w:spacing w:after="0" w:line="240" w:lineRule="auto"/>
      <w:ind w:firstLine="720"/>
      <w:outlineLvl w:val="4"/>
    </w:pPr>
    <w:rPr>
      <w:rFonts w:ascii="Arial" w:eastAsia="Times New Roman" w:hAnsi="Arial" w:cs="Arial"/>
      <w:b/>
      <w:bCs/>
      <w:sz w:val="24"/>
      <w:szCs w:val="24"/>
      <w:lang w:eastAsia="ar-SA"/>
    </w:rPr>
  </w:style>
  <w:style w:type="paragraph" w:styleId="6">
    <w:name w:val="heading 6"/>
    <w:basedOn w:val="a1"/>
    <w:next w:val="a1"/>
    <w:link w:val="60"/>
    <w:qFormat/>
    <w:rsid w:val="00721D4B"/>
    <w:pPr>
      <w:keepNext/>
      <w:suppressAutoHyphens/>
      <w:spacing w:after="0" w:line="240" w:lineRule="auto"/>
      <w:outlineLvl w:val="5"/>
    </w:pPr>
    <w:rPr>
      <w:rFonts w:ascii="Arial" w:eastAsia="Times New Roman" w:hAnsi="Arial" w:cs="Arial"/>
      <w:b/>
      <w:bCs/>
      <w:sz w:val="24"/>
      <w:szCs w:val="24"/>
      <w:lang w:eastAsia="ar-SA"/>
    </w:rPr>
  </w:style>
  <w:style w:type="paragraph" w:styleId="7">
    <w:name w:val="heading 7"/>
    <w:basedOn w:val="a1"/>
    <w:next w:val="a1"/>
    <w:link w:val="70"/>
    <w:qFormat/>
    <w:rsid w:val="00721D4B"/>
    <w:pPr>
      <w:keepNext/>
      <w:suppressAutoHyphens/>
      <w:snapToGrid w:val="0"/>
      <w:spacing w:after="0" w:line="240" w:lineRule="auto"/>
      <w:jc w:val="both"/>
      <w:outlineLvl w:val="6"/>
    </w:pPr>
    <w:rPr>
      <w:rFonts w:ascii="Arial" w:eastAsia="Times New Roman" w:hAnsi="Arial" w:cs="Arial"/>
      <w:b/>
      <w:bCs/>
      <w:sz w:val="20"/>
      <w:szCs w:val="20"/>
      <w:lang w:eastAsia="ar-SA"/>
    </w:rPr>
  </w:style>
  <w:style w:type="paragraph" w:styleId="8">
    <w:name w:val="heading 8"/>
    <w:basedOn w:val="a1"/>
    <w:next w:val="a1"/>
    <w:link w:val="81"/>
    <w:qFormat/>
    <w:rsid w:val="00721D4B"/>
    <w:pPr>
      <w:keepNext/>
      <w:suppressAutoHyphens/>
      <w:snapToGrid w:val="0"/>
      <w:spacing w:after="0" w:line="240" w:lineRule="auto"/>
      <w:jc w:val="both"/>
      <w:outlineLvl w:val="7"/>
    </w:pPr>
    <w:rPr>
      <w:rFonts w:ascii="Arial" w:eastAsia="Times New Roman" w:hAnsi="Arial" w:cs="Arial"/>
      <w:b/>
      <w:bCs/>
      <w:color w:val="FF0000"/>
      <w:sz w:val="20"/>
      <w:szCs w:val="20"/>
      <w:lang w:eastAsia="ar-SA"/>
    </w:rPr>
  </w:style>
  <w:style w:type="paragraph" w:styleId="9">
    <w:name w:val="heading 9"/>
    <w:basedOn w:val="a1"/>
    <w:next w:val="a1"/>
    <w:link w:val="90"/>
    <w:qFormat/>
    <w:rsid w:val="00721D4B"/>
    <w:pPr>
      <w:keepNext/>
      <w:suppressAutoHyphens/>
      <w:snapToGrid w:val="0"/>
      <w:spacing w:after="0" w:line="240" w:lineRule="auto"/>
      <w:jc w:val="both"/>
      <w:outlineLvl w:val="8"/>
    </w:pPr>
    <w:rPr>
      <w:rFonts w:ascii="Arial" w:eastAsia="Times New Roman" w:hAnsi="Arial" w:cs="Arial"/>
      <w:b/>
      <w:bCs/>
      <w:color w:val="000000"/>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rsid w:val="00721D4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rsid w:val="00721D4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721D4B"/>
    <w:rPr>
      <w:rFonts w:ascii="Arial" w:eastAsia="Times New Roman" w:hAnsi="Arial" w:cs="Times New Roman"/>
      <w:b/>
      <w:bCs/>
      <w:color w:val="000080"/>
      <w:sz w:val="20"/>
      <w:szCs w:val="20"/>
      <w:lang w:eastAsia="ar-SA"/>
    </w:rPr>
  </w:style>
  <w:style w:type="character" w:customStyle="1" w:styleId="40">
    <w:name w:val="Заголовок 4 Знак"/>
    <w:basedOn w:val="a2"/>
    <w:link w:val="4"/>
    <w:rsid w:val="00721D4B"/>
    <w:rPr>
      <w:rFonts w:ascii="Arial" w:eastAsia="Times New Roman" w:hAnsi="Arial" w:cs="Times New Roman"/>
      <w:b/>
      <w:bCs/>
      <w:color w:val="000080"/>
      <w:sz w:val="20"/>
      <w:szCs w:val="20"/>
      <w:lang w:eastAsia="ar-SA"/>
    </w:rPr>
  </w:style>
  <w:style w:type="character" w:customStyle="1" w:styleId="50">
    <w:name w:val="Заголовок 5 Знак"/>
    <w:basedOn w:val="a2"/>
    <w:link w:val="5"/>
    <w:rsid w:val="00721D4B"/>
    <w:rPr>
      <w:rFonts w:ascii="Arial" w:eastAsia="Times New Roman" w:hAnsi="Arial" w:cs="Arial"/>
      <w:b/>
      <w:bCs/>
      <w:sz w:val="24"/>
      <w:szCs w:val="24"/>
      <w:lang w:eastAsia="ar-SA"/>
    </w:rPr>
  </w:style>
  <w:style w:type="character" w:customStyle="1" w:styleId="60">
    <w:name w:val="Заголовок 6 Знак"/>
    <w:basedOn w:val="a2"/>
    <w:link w:val="6"/>
    <w:rsid w:val="00721D4B"/>
    <w:rPr>
      <w:rFonts w:ascii="Arial" w:eastAsia="Times New Roman" w:hAnsi="Arial" w:cs="Arial"/>
      <w:b/>
      <w:bCs/>
      <w:sz w:val="24"/>
      <w:szCs w:val="24"/>
      <w:lang w:eastAsia="ar-SA"/>
    </w:rPr>
  </w:style>
  <w:style w:type="character" w:customStyle="1" w:styleId="70">
    <w:name w:val="Заголовок 7 Знак"/>
    <w:basedOn w:val="a2"/>
    <w:link w:val="7"/>
    <w:rsid w:val="00721D4B"/>
    <w:rPr>
      <w:rFonts w:ascii="Arial" w:eastAsia="Times New Roman" w:hAnsi="Arial" w:cs="Arial"/>
      <w:b/>
      <w:bCs/>
      <w:sz w:val="20"/>
      <w:szCs w:val="20"/>
      <w:lang w:eastAsia="ar-SA"/>
    </w:rPr>
  </w:style>
  <w:style w:type="character" w:customStyle="1" w:styleId="80">
    <w:name w:val="Заголовок 8 Знак"/>
    <w:basedOn w:val="a2"/>
    <w:rsid w:val="00721D4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rsid w:val="00721D4B"/>
    <w:rPr>
      <w:rFonts w:ascii="Arial" w:eastAsia="Times New Roman" w:hAnsi="Arial" w:cs="Arial"/>
      <w:b/>
      <w:bCs/>
      <w:color w:val="000000"/>
      <w:sz w:val="20"/>
      <w:szCs w:val="20"/>
      <w:lang w:eastAsia="ar-SA"/>
    </w:rPr>
  </w:style>
  <w:style w:type="numbering" w:customStyle="1" w:styleId="13">
    <w:name w:val="Нет списка1"/>
    <w:next w:val="a4"/>
    <w:uiPriority w:val="99"/>
    <w:semiHidden/>
    <w:unhideWhenUsed/>
    <w:rsid w:val="00721D4B"/>
  </w:style>
  <w:style w:type="character" w:customStyle="1" w:styleId="WW8Num1z0">
    <w:name w:val="WW8Num1z0"/>
    <w:rsid w:val="00721D4B"/>
    <w:rPr>
      <w:rFonts w:cs="Times New Roman"/>
    </w:rPr>
  </w:style>
  <w:style w:type="character" w:customStyle="1" w:styleId="WW8Num2z0">
    <w:name w:val="WW8Num2z0"/>
    <w:rsid w:val="00721D4B"/>
    <w:rPr>
      <w:rFonts w:cs="Times New Roman"/>
    </w:rPr>
  </w:style>
  <w:style w:type="character" w:customStyle="1" w:styleId="WW8Num3z0">
    <w:name w:val="WW8Num3z0"/>
    <w:rsid w:val="00721D4B"/>
    <w:rPr>
      <w:rFonts w:ascii="Symbol" w:hAnsi="Symbol"/>
    </w:rPr>
  </w:style>
  <w:style w:type="character" w:customStyle="1" w:styleId="WW8Num4z0">
    <w:name w:val="WW8Num4z0"/>
    <w:rsid w:val="00721D4B"/>
    <w:rPr>
      <w:rFonts w:ascii="Symbol" w:hAnsi="Symbol"/>
    </w:rPr>
  </w:style>
  <w:style w:type="character" w:customStyle="1" w:styleId="WW8Num5z0">
    <w:name w:val="WW8Num5z0"/>
    <w:rsid w:val="00721D4B"/>
    <w:rPr>
      <w:rFonts w:ascii="Symbol" w:hAnsi="Symbol"/>
    </w:rPr>
  </w:style>
  <w:style w:type="character" w:customStyle="1" w:styleId="WW8Num6z0">
    <w:name w:val="WW8Num6z0"/>
    <w:rsid w:val="00721D4B"/>
    <w:rPr>
      <w:rFonts w:ascii="Symbol" w:hAnsi="Symbol"/>
    </w:rPr>
  </w:style>
  <w:style w:type="character" w:customStyle="1" w:styleId="WW8Num7z0">
    <w:name w:val="WW8Num7z0"/>
    <w:rsid w:val="00721D4B"/>
    <w:rPr>
      <w:rFonts w:cs="Times New Roman"/>
    </w:rPr>
  </w:style>
  <w:style w:type="character" w:customStyle="1" w:styleId="WW8Num8z0">
    <w:name w:val="WW8Num8z0"/>
    <w:rsid w:val="00721D4B"/>
    <w:rPr>
      <w:rFonts w:ascii="Symbol" w:hAnsi="Symbol"/>
    </w:rPr>
  </w:style>
  <w:style w:type="character" w:customStyle="1" w:styleId="WW8Num9z0">
    <w:name w:val="WW8Num9z0"/>
    <w:rsid w:val="00721D4B"/>
    <w:rPr>
      <w:rFonts w:ascii="Symbol" w:hAnsi="Symbol"/>
      <w:sz w:val="20"/>
    </w:rPr>
  </w:style>
  <w:style w:type="character" w:customStyle="1" w:styleId="Absatz-Standardschriftart">
    <w:name w:val="Absatz-Standardschriftart"/>
    <w:rsid w:val="00721D4B"/>
  </w:style>
  <w:style w:type="character" w:customStyle="1" w:styleId="WW-Absatz-Standardschriftart">
    <w:name w:val="WW-Absatz-Standardschriftart"/>
    <w:rsid w:val="00721D4B"/>
  </w:style>
  <w:style w:type="character" w:customStyle="1" w:styleId="WW-Absatz-Standardschriftart1">
    <w:name w:val="WW-Absatz-Standardschriftart1"/>
    <w:rsid w:val="00721D4B"/>
  </w:style>
  <w:style w:type="character" w:customStyle="1" w:styleId="WW8Num12z0">
    <w:name w:val="WW8Num12z0"/>
    <w:rsid w:val="00721D4B"/>
    <w:rPr>
      <w:rFonts w:ascii="Symbol" w:hAnsi="Symbol"/>
      <w:sz w:val="20"/>
    </w:rPr>
  </w:style>
  <w:style w:type="character" w:customStyle="1" w:styleId="WW8Num12z1">
    <w:name w:val="WW8Num12z1"/>
    <w:rsid w:val="00721D4B"/>
    <w:rPr>
      <w:rFonts w:ascii="Courier New" w:hAnsi="Courier New"/>
      <w:sz w:val="20"/>
    </w:rPr>
  </w:style>
  <w:style w:type="character" w:customStyle="1" w:styleId="WW8Num12z2">
    <w:name w:val="WW8Num12z2"/>
    <w:rsid w:val="00721D4B"/>
    <w:rPr>
      <w:rFonts w:ascii="Wingdings" w:hAnsi="Wingdings"/>
      <w:sz w:val="20"/>
    </w:rPr>
  </w:style>
  <w:style w:type="character" w:customStyle="1" w:styleId="WW8Num12z3">
    <w:name w:val="WW8Num12z3"/>
    <w:rsid w:val="00721D4B"/>
    <w:rPr>
      <w:rFonts w:ascii="Symbol" w:hAnsi="Symbol"/>
    </w:rPr>
  </w:style>
  <w:style w:type="character" w:customStyle="1" w:styleId="WW8Num13z0">
    <w:name w:val="WW8Num13z0"/>
    <w:rsid w:val="00721D4B"/>
    <w:rPr>
      <w:rFonts w:cs="Times New Roman"/>
      <w:b/>
      <w:bCs/>
      <w:i w:val="0"/>
      <w:iCs w:val="0"/>
    </w:rPr>
  </w:style>
  <w:style w:type="character" w:customStyle="1" w:styleId="WW8Num13z1">
    <w:name w:val="WW8Num13z1"/>
    <w:rsid w:val="00721D4B"/>
    <w:rPr>
      <w:rFonts w:cs="Times New Roman"/>
      <w:b w:val="0"/>
      <w:bCs w:val="0"/>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2">
    <w:name w:val="WW8Num13z2"/>
    <w:rsid w:val="00721D4B"/>
    <w:rPr>
      <w:rFonts w:cs="Times New Roman"/>
      <w:b w:val="0"/>
      <w:bCs w:val="0"/>
      <w:i w:val="0"/>
      <w:iCs w:val="0"/>
    </w:rPr>
  </w:style>
  <w:style w:type="character" w:customStyle="1" w:styleId="WW8Num13z3">
    <w:name w:val="WW8Num13z3"/>
    <w:rsid w:val="00721D4B"/>
    <w:rPr>
      <w:rFonts w:cs="Times New Roman"/>
      <w:b w:val="0"/>
      <w:bCs w:val="0"/>
      <w:i w:val="0"/>
      <w:iCs w:val="0"/>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2">
    <w:name w:val="Основной шрифт абзаца2"/>
    <w:rsid w:val="00721D4B"/>
  </w:style>
  <w:style w:type="character" w:customStyle="1" w:styleId="WW8Num9z1">
    <w:name w:val="WW8Num9z1"/>
    <w:rsid w:val="00721D4B"/>
    <w:rPr>
      <w:rFonts w:ascii="Courier New" w:hAnsi="Courier New"/>
      <w:sz w:val="20"/>
    </w:rPr>
  </w:style>
  <w:style w:type="character" w:customStyle="1" w:styleId="WW8Num9z2">
    <w:name w:val="WW8Num9z2"/>
    <w:rsid w:val="00721D4B"/>
    <w:rPr>
      <w:rFonts w:ascii="Wingdings" w:hAnsi="Wingdings"/>
      <w:sz w:val="20"/>
    </w:rPr>
  </w:style>
  <w:style w:type="character" w:customStyle="1" w:styleId="WW8Num10z0">
    <w:name w:val="WW8Num10z0"/>
    <w:rsid w:val="00721D4B"/>
    <w:rPr>
      <w:rFonts w:ascii="Times New Roman" w:eastAsia="Times New Roman" w:hAnsi="Times New Roman"/>
    </w:rPr>
  </w:style>
  <w:style w:type="character" w:customStyle="1" w:styleId="WW8Num10z1">
    <w:name w:val="WW8Num10z1"/>
    <w:rsid w:val="00721D4B"/>
    <w:rPr>
      <w:rFonts w:ascii="Courier New" w:hAnsi="Courier New"/>
    </w:rPr>
  </w:style>
  <w:style w:type="character" w:customStyle="1" w:styleId="WW8Num10z2">
    <w:name w:val="WW8Num10z2"/>
    <w:rsid w:val="00721D4B"/>
    <w:rPr>
      <w:rFonts w:ascii="Wingdings" w:hAnsi="Wingdings"/>
    </w:rPr>
  </w:style>
  <w:style w:type="character" w:customStyle="1" w:styleId="WW8Num10z3">
    <w:name w:val="WW8Num10z3"/>
    <w:rsid w:val="00721D4B"/>
    <w:rPr>
      <w:rFonts w:ascii="Symbol" w:hAnsi="Symbol"/>
    </w:rPr>
  </w:style>
  <w:style w:type="character" w:customStyle="1" w:styleId="WW8Num11z0">
    <w:name w:val="WW8Num11z0"/>
    <w:rsid w:val="00721D4B"/>
    <w:rPr>
      <w:rFonts w:ascii="Symbol" w:hAnsi="Symbol"/>
      <w:sz w:val="20"/>
    </w:rPr>
  </w:style>
  <w:style w:type="character" w:customStyle="1" w:styleId="WW8Num11z1">
    <w:name w:val="WW8Num11z1"/>
    <w:rsid w:val="00721D4B"/>
    <w:rPr>
      <w:rFonts w:ascii="Courier New" w:hAnsi="Courier New"/>
      <w:sz w:val="20"/>
    </w:rPr>
  </w:style>
  <w:style w:type="character" w:customStyle="1" w:styleId="WW8Num11z2">
    <w:name w:val="WW8Num11z2"/>
    <w:rsid w:val="00721D4B"/>
    <w:rPr>
      <w:rFonts w:ascii="Wingdings" w:hAnsi="Wingdings"/>
      <w:sz w:val="20"/>
    </w:rPr>
  </w:style>
  <w:style w:type="character" w:customStyle="1" w:styleId="WW8Num13z4">
    <w:name w:val="WW8Num13z4"/>
    <w:rsid w:val="00721D4B"/>
    <w:rPr>
      <w:rFonts w:cs="Times New Roman"/>
    </w:rPr>
  </w:style>
  <w:style w:type="character" w:customStyle="1" w:styleId="WW8Num13z5">
    <w:name w:val="WW8Num13z5"/>
    <w:rsid w:val="00721D4B"/>
    <w:rPr>
      <w:rFonts w:ascii="Symbol" w:hAnsi="Symbol"/>
    </w:rPr>
  </w:style>
  <w:style w:type="character" w:customStyle="1" w:styleId="WW8Num14z0">
    <w:name w:val="WW8Num14z0"/>
    <w:rsid w:val="00721D4B"/>
    <w:rPr>
      <w:rFonts w:ascii="Symbol" w:hAnsi="Symbol"/>
      <w:sz w:val="20"/>
    </w:rPr>
  </w:style>
  <w:style w:type="character" w:customStyle="1" w:styleId="WW8Num14z1">
    <w:name w:val="WW8Num14z1"/>
    <w:rsid w:val="00721D4B"/>
    <w:rPr>
      <w:rFonts w:ascii="Courier New" w:hAnsi="Courier New"/>
      <w:sz w:val="20"/>
    </w:rPr>
  </w:style>
  <w:style w:type="character" w:customStyle="1" w:styleId="WW8Num14z2">
    <w:name w:val="WW8Num14z2"/>
    <w:rsid w:val="00721D4B"/>
    <w:rPr>
      <w:rFonts w:ascii="Wingdings" w:hAnsi="Wingdings"/>
      <w:sz w:val="20"/>
    </w:rPr>
  </w:style>
  <w:style w:type="character" w:customStyle="1" w:styleId="WW8Num15z0">
    <w:name w:val="WW8Num15z0"/>
    <w:rsid w:val="00721D4B"/>
    <w:rPr>
      <w:rFonts w:ascii="Symbol" w:hAnsi="Symbol"/>
      <w:sz w:val="20"/>
    </w:rPr>
  </w:style>
  <w:style w:type="character" w:customStyle="1" w:styleId="WW8Num15z1">
    <w:name w:val="WW8Num15z1"/>
    <w:rsid w:val="00721D4B"/>
    <w:rPr>
      <w:rFonts w:ascii="Courier New" w:hAnsi="Courier New"/>
      <w:sz w:val="20"/>
    </w:rPr>
  </w:style>
  <w:style w:type="character" w:customStyle="1" w:styleId="WW8Num15z2">
    <w:name w:val="WW8Num15z2"/>
    <w:rsid w:val="00721D4B"/>
    <w:rPr>
      <w:rFonts w:ascii="Wingdings" w:hAnsi="Wingdings"/>
      <w:sz w:val="20"/>
    </w:rPr>
  </w:style>
  <w:style w:type="character" w:customStyle="1" w:styleId="WW8Num16z0">
    <w:name w:val="WW8Num16z0"/>
    <w:rsid w:val="00721D4B"/>
    <w:rPr>
      <w:rFonts w:ascii="Symbol" w:hAnsi="Symbol"/>
      <w:sz w:val="20"/>
    </w:rPr>
  </w:style>
  <w:style w:type="character" w:customStyle="1" w:styleId="WW8Num16z1">
    <w:name w:val="WW8Num16z1"/>
    <w:rsid w:val="00721D4B"/>
    <w:rPr>
      <w:rFonts w:ascii="Courier New" w:hAnsi="Courier New"/>
      <w:sz w:val="20"/>
    </w:rPr>
  </w:style>
  <w:style w:type="character" w:customStyle="1" w:styleId="WW8Num16z2">
    <w:name w:val="WW8Num16z2"/>
    <w:rsid w:val="00721D4B"/>
    <w:rPr>
      <w:rFonts w:ascii="Wingdings" w:hAnsi="Wingdings"/>
      <w:sz w:val="20"/>
    </w:rPr>
  </w:style>
  <w:style w:type="character" w:customStyle="1" w:styleId="WW8Num17z0">
    <w:name w:val="WW8Num17z0"/>
    <w:rsid w:val="00721D4B"/>
    <w:rPr>
      <w:rFonts w:ascii="Symbol" w:hAnsi="Symbol"/>
    </w:rPr>
  </w:style>
  <w:style w:type="character" w:customStyle="1" w:styleId="WW8Num17z1">
    <w:name w:val="WW8Num17z1"/>
    <w:rsid w:val="00721D4B"/>
    <w:rPr>
      <w:rFonts w:ascii="Courier New" w:hAnsi="Courier New"/>
    </w:rPr>
  </w:style>
  <w:style w:type="character" w:customStyle="1" w:styleId="WW8Num17z2">
    <w:name w:val="WW8Num17z2"/>
    <w:rsid w:val="00721D4B"/>
    <w:rPr>
      <w:rFonts w:ascii="Wingdings" w:hAnsi="Wingdings"/>
    </w:rPr>
  </w:style>
  <w:style w:type="character" w:customStyle="1" w:styleId="WW8Num18z0">
    <w:name w:val="WW8Num18z0"/>
    <w:rsid w:val="00721D4B"/>
    <w:rPr>
      <w:rFonts w:ascii="Symbol" w:hAnsi="Symbol"/>
      <w:sz w:val="20"/>
    </w:rPr>
  </w:style>
  <w:style w:type="character" w:customStyle="1" w:styleId="WW8Num18z1">
    <w:name w:val="WW8Num18z1"/>
    <w:rsid w:val="00721D4B"/>
    <w:rPr>
      <w:rFonts w:ascii="Courier New" w:hAnsi="Courier New"/>
      <w:sz w:val="20"/>
    </w:rPr>
  </w:style>
  <w:style w:type="character" w:customStyle="1" w:styleId="WW8Num18z2">
    <w:name w:val="WW8Num18z2"/>
    <w:rsid w:val="00721D4B"/>
    <w:rPr>
      <w:rFonts w:ascii="Wingdings" w:hAnsi="Wingdings"/>
      <w:sz w:val="20"/>
    </w:rPr>
  </w:style>
  <w:style w:type="character" w:customStyle="1" w:styleId="WW8Num19z0">
    <w:name w:val="WW8Num19z0"/>
    <w:rsid w:val="00721D4B"/>
    <w:rPr>
      <w:rFonts w:ascii="Symbol" w:hAnsi="Symbol"/>
      <w:sz w:val="20"/>
    </w:rPr>
  </w:style>
  <w:style w:type="character" w:customStyle="1" w:styleId="WW8Num19z1">
    <w:name w:val="WW8Num19z1"/>
    <w:rsid w:val="00721D4B"/>
    <w:rPr>
      <w:rFonts w:ascii="Courier New" w:hAnsi="Courier New"/>
      <w:sz w:val="20"/>
    </w:rPr>
  </w:style>
  <w:style w:type="character" w:customStyle="1" w:styleId="WW8Num19z2">
    <w:name w:val="WW8Num19z2"/>
    <w:rsid w:val="00721D4B"/>
    <w:rPr>
      <w:rFonts w:ascii="Wingdings" w:hAnsi="Wingdings"/>
      <w:sz w:val="20"/>
    </w:rPr>
  </w:style>
  <w:style w:type="character" w:customStyle="1" w:styleId="WW8Num20z0">
    <w:name w:val="WW8Num20z0"/>
    <w:rsid w:val="00721D4B"/>
    <w:rPr>
      <w:rFonts w:ascii="Symbol" w:hAnsi="Symbol"/>
      <w:sz w:val="20"/>
    </w:rPr>
  </w:style>
  <w:style w:type="character" w:customStyle="1" w:styleId="WW8Num20z1">
    <w:name w:val="WW8Num20z1"/>
    <w:rsid w:val="00721D4B"/>
    <w:rPr>
      <w:rFonts w:ascii="Courier New" w:hAnsi="Courier New"/>
      <w:sz w:val="20"/>
    </w:rPr>
  </w:style>
  <w:style w:type="character" w:customStyle="1" w:styleId="WW8Num20z2">
    <w:name w:val="WW8Num20z2"/>
    <w:rsid w:val="00721D4B"/>
    <w:rPr>
      <w:rFonts w:ascii="Wingdings" w:hAnsi="Wingdings"/>
      <w:sz w:val="20"/>
    </w:rPr>
  </w:style>
  <w:style w:type="character" w:customStyle="1" w:styleId="WW8Num21z0">
    <w:name w:val="WW8Num21z0"/>
    <w:rsid w:val="00721D4B"/>
    <w:rPr>
      <w:rFonts w:ascii="Symbol" w:hAnsi="Symbol"/>
      <w:sz w:val="20"/>
    </w:rPr>
  </w:style>
  <w:style w:type="character" w:customStyle="1" w:styleId="WW8Num21z1">
    <w:name w:val="WW8Num21z1"/>
    <w:rsid w:val="00721D4B"/>
    <w:rPr>
      <w:rFonts w:ascii="Courier New" w:hAnsi="Courier New"/>
      <w:sz w:val="20"/>
    </w:rPr>
  </w:style>
  <w:style w:type="character" w:customStyle="1" w:styleId="WW8Num21z2">
    <w:name w:val="WW8Num21z2"/>
    <w:rsid w:val="00721D4B"/>
    <w:rPr>
      <w:rFonts w:ascii="Wingdings" w:hAnsi="Wingdings"/>
      <w:sz w:val="20"/>
    </w:rPr>
  </w:style>
  <w:style w:type="character" w:customStyle="1" w:styleId="WW8Num22z0">
    <w:name w:val="WW8Num22z0"/>
    <w:rsid w:val="00721D4B"/>
    <w:rPr>
      <w:rFonts w:ascii="Symbol" w:hAnsi="Symbol"/>
      <w:sz w:val="20"/>
    </w:rPr>
  </w:style>
  <w:style w:type="character" w:customStyle="1" w:styleId="WW8Num22z1">
    <w:name w:val="WW8Num22z1"/>
    <w:rsid w:val="00721D4B"/>
    <w:rPr>
      <w:rFonts w:ascii="Courier New" w:hAnsi="Courier New"/>
      <w:sz w:val="20"/>
    </w:rPr>
  </w:style>
  <w:style w:type="character" w:customStyle="1" w:styleId="WW8Num22z2">
    <w:name w:val="WW8Num22z2"/>
    <w:rsid w:val="00721D4B"/>
    <w:rPr>
      <w:rFonts w:ascii="Wingdings" w:hAnsi="Wingdings"/>
      <w:sz w:val="20"/>
    </w:rPr>
  </w:style>
  <w:style w:type="character" w:customStyle="1" w:styleId="WW8Num23z0">
    <w:name w:val="WW8Num23z0"/>
    <w:rsid w:val="00721D4B"/>
    <w:rPr>
      <w:rFonts w:ascii="Symbol" w:hAnsi="Symbol"/>
      <w:sz w:val="20"/>
    </w:rPr>
  </w:style>
  <w:style w:type="character" w:customStyle="1" w:styleId="WW8Num23z1">
    <w:name w:val="WW8Num23z1"/>
    <w:rsid w:val="00721D4B"/>
    <w:rPr>
      <w:rFonts w:ascii="Courier New" w:hAnsi="Courier New"/>
      <w:sz w:val="20"/>
    </w:rPr>
  </w:style>
  <w:style w:type="character" w:customStyle="1" w:styleId="WW8Num23z2">
    <w:name w:val="WW8Num23z2"/>
    <w:rsid w:val="00721D4B"/>
    <w:rPr>
      <w:rFonts w:ascii="Wingdings" w:hAnsi="Wingdings"/>
      <w:sz w:val="20"/>
    </w:rPr>
  </w:style>
  <w:style w:type="character" w:customStyle="1" w:styleId="WW8Num24z0">
    <w:name w:val="WW8Num24z0"/>
    <w:rsid w:val="00721D4B"/>
    <w:rPr>
      <w:rFonts w:ascii="Symbol" w:hAnsi="Symbol"/>
      <w:sz w:val="20"/>
    </w:rPr>
  </w:style>
  <w:style w:type="character" w:customStyle="1" w:styleId="WW8Num24z1">
    <w:name w:val="WW8Num24z1"/>
    <w:rsid w:val="00721D4B"/>
    <w:rPr>
      <w:rFonts w:ascii="Courier New" w:hAnsi="Courier New"/>
      <w:sz w:val="20"/>
    </w:rPr>
  </w:style>
  <w:style w:type="character" w:customStyle="1" w:styleId="WW8Num24z2">
    <w:name w:val="WW8Num24z2"/>
    <w:rsid w:val="00721D4B"/>
    <w:rPr>
      <w:rFonts w:ascii="Wingdings" w:hAnsi="Wingdings"/>
      <w:sz w:val="20"/>
    </w:rPr>
  </w:style>
  <w:style w:type="character" w:customStyle="1" w:styleId="WW8Num25z0">
    <w:name w:val="WW8Num25z0"/>
    <w:rsid w:val="00721D4B"/>
    <w:rPr>
      <w:rFonts w:ascii="Symbol" w:hAnsi="Symbol"/>
      <w:sz w:val="20"/>
    </w:rPr>
  </w:style>
  <w:style w:type="character" w:customStyle="1" w:styleId="WW8Num25z1">
    <w:name w:val="WW8Num25z1"/>
    <w:rsid w:val="00721D4B"/>
    <w:rPr>
      <w:rFonts w:ascii="Courier New" w:hAnsi="Courier New"/>
      <w:sz w:val="20"/>
    </w:rPr>
  </w:style>
  <w:style w:type="character" w:customStyle="1" w:styleId="WW8Num25z2">
    <w:name w:val="WW8Num25z2"/>
    <w:rsid w:val="00721D4B"/>
    <w:rPr>
      <w:rFonts w:ascii="Wingdings" w:hAnsi="Wingdings"/>
      <w:sz w:val="20"/>
    </w:rPr>
  </w:style>
  <w:style w:type="character" w:customStyle="1" w:styleId="WW8Num26z0">
    <w:name w:val="WW8Num26z0"/>
    <w:rsid w:val="00721D4B"/>
    <w:rPr>
      <w:rFonts w:ascii="Symbol" w:hAnsi="Symbol"/>
      <w:sz w:val="20"/>
    </w:rPr>
  </w:style>
  <w:style w:type="character" w:customStyle="1" w:styleId="WW8Num26z1">
    <w:name w:val="WW8Num26z1"/>
    <w:rsid w:val="00721D4B"/>
    <w:rPr>
      <w:rFonts w:ascii="Courier New" w:hAnsi="Courier New"/>
      <w:sz w:val="20"/>
    </w:rPr>
  </w:style>
  <w:style w:type="character" w:customStyle="1" w:styleId="WW8Num26z2">
    <w:name w:val="WW8Num26z2"/>
    <w:rsid w:val="00721D4B"/>
    <w:rPr>
      <w:rFonts w:ascii="Wingdings" w:hAnsi="Wingdings"/>
      <w:sz w:val="20"/>
    </w:rPr>
  </w:style>
  <w:style w:type="character" w:customStyle="1" w:styleId="WW8Num27z0">
    <w:name w:val="WW8Num27z0"/>
    <w:rsid w:val="00721D4B"/>
    <w:rPr>
      <w:rFonts w:ascii="Symbol" w:hAnsi="Symbol"/>
      <w:sz w:val="20"/>
    </w:rPr>
  </w:style>
  <w:style w:type="character" w:customStyle="1" w:styleId="WW8Num27z1">
    <w:name w:val="WW8Num27z1"/>
    <w:rsid w:val="00721D4B"/>
    <w:rPr>
      <w:rFonts w:ascii="Courier New" w:hAnsi="Courier New"/>
      <w:sz w:val="20"/>
    </w:rPr>
  </w:style>
  <w:style w:type="character" w:customStyle="1" w:styleId="WW8Num27z2">
    <w:name w:val="WW8Num27z2"/>
    <w:rsid w:val="00721D4B"/>
    <w:rPr>
      <w:rFonts w:ascii="Wingdings" w:hAnsi="Wingdings"/>
      <w:sz w:val="20"/>
    </w:rPr>
  </w:style>
  <w:style w:type="character" w:customStyle="1" w:styleId="WW8Num28z0">
    <w:name w:val="WW8Num28z0"/>
    <w:rsid w:val="00721D4B"/>
    <w:rPr>
      <w:rFonts w:ascii="Symbol" w:hAnsi="Symbol"/>
      <w:sz w:val="20"/>
    </w:rPr>
  </w:style>
  <w:style w:type="character" w:customStyle="1" w:styleId="WW8Num28z1">
    <w:name w:val="WW8Num28z1"/>
    <w:rsid w:val="00721D4B"/>
    <w:rPr>
      <w:rFonts w:ascii="Courier New" w:hAnsi="Courier New"/>
      <w:sz w:val="20"/>
    </w:rPr>
  </w:style>
  <w:style w:type="character" w:customStyle="1" w:styleId="WW8Num28z2">
    <w:name w:val="WW8Num28z2"/>
    <w:rsid w:val="00721D4B"/>
    <w:rPr>
      <w:rFonts w:ascii="Wingdings" w:hAnsi="Wingdings"/>
      <w:sz w:val="20"/>
    </w:rPr>
  </w:style>
  <w:style w:type="character" w:customStyle="1" w:styleId="14">
    <w:name w:val="Основной шрифт абзаца1"/>
    <w:rsid w:val="00721D4B"/>
  </w:style>
  <w:style w:type="character" w:customStyle="1" w:styleId="a5">
    <w:name w:val="Гипертекстовая ссылка"/>
    <w:rsid w:val="00721D4B"/>
    <w:rPr>
      <w:rFonts w:cs="Times New Roman"/>
      <w:b/>
      <w:bCs/>
      <w:color w:val="008000"/>
      <w:sz w:val="20"/>
      <w:szCs w:val="20"/>
    </w:rPr>
  </w:style>
  <w:style w:type="character" w:customStyle="1" w:styleId="29">
    <w:name w:val="Знак Знак29"/>
    <w:rsid w:val="00721D4B"/>
    <w:rPr>
      <w:rFonts w:ascii="Arial" w:hAnsi="Arial" w:cs="Arial"/>
      <w:b/>
      <w:bCs/>
      <w:color w:val="000080"/>
      <w:lang w:val="ru-RU" w:eastAsia="ar-SA" w:bidi="ar-SA"/>
    </w:rPr>
  </w:style>
  <w:style w:type="character" w:customStyle="1" w:styleId="a6">
    <w:name w:val="Цветовое выделение"/>
    <w:rsid w:val="00721D4B"/>
    <w:rPr>
      <w:b/>
      <w:color w:val="000080"/>
      <w:sz w:val="20"/>
    </w:rPr>
  </w:style>
  <w:style w:type="character" w:customStyle="1" w:styleId="31">
    <w:name w:val="Основной текст 3 Знак"/>
    <w:link w:val="33"/>
    <w:rsid w:val="00721D4B"/>
    <w:rPr>
      <w:rFonts w:ascii="Arial" w:hAnsi="Arial" w:cs="Arial"/>
      <w:b/>
      <w:bCs/>
      <w:i/>
      <w:iCs/>
    </w:rPr>
  </w:style>
  <w:style w:type="character" w:customStyle="1" w:styleId="110">
    <w:name w:val="Заголовок 1 Знак1"/>
    <w:rsid w:val="00721D4B"/>
    <w:rPr>
      <w:rFonts w:ascii="Arial" w:hAnsi="Arial" w:cs="Arial"/>
      <w:b/>
      <w:bCs/>
      <w:color w:val="000080"/>
      <w:lang w:val="ru-RU"/>
    </w:rPr>
  </w:style>
  <w:style w:type="character" w:customStyle="1" w:styleId="a7">
    <w:name w:val="Активная гипертекстовая ссылка"/>
    <w:rsid w:val="00721D4B"/>
    <w:rPr>
      <w:rFonts w:cs="Times New Roman"/>
      <w:b/>
      <w:bCs/>
      <w:color w:val="008000"/>
      <w:sz w:val="20"/>
      <w:szCs w:val="20"/>
      <w:u w:val="single"/>
    </w:rPr>
  </w:style>
  <w:style w:type="character" w:customStyle="1" w:styleId="a8">
    <w:name w:val="Заголовок своего сообщения"/>
    <w:rsid w:val="00721D4B"/>
    <w:rPr>
      <w:rFonts w:cs="Times New Roman"/>
      <w:b/>
      <w:bCs/>
      <w:color w:val="000080"/>
      <w:sz w:val="20"/>
      <w:szCs w:val="20"/>
    </w:rPr>
  </w:style>
  <w:style w:type="character" w:customStyle="1" w:styleId="a9">
    <w:name w:val="Заголовок чужого сообщения"/>
    <w:rsid w:val="00721D4B"/>
    <w:rPr>
      <w:rFonts w:cs="Times New Roman"/>
      <w:b/>
      <w:bCs/>
      <w:color w:val="FF0000"/>
      <w:sz w:val="20"/>
      <w:szCs w:val="20"/>
    </w:rPr>
  </w:style>
  <w:style w:type="character" w:customStyle="1" w:styleId="aa">
    <w:name w:val="Найденные слова"/>
    <w:rsid w:val="00721D4B"/>
    <w:rPr>
      <w:rFonts w:cs="Times New Roman"/>
      <w:b/>
      <w:bCs/>
      <w:color w:val="000080"/>
      <w:sz w:val="20"/>
      <w:szCs w:val="20"/>
    </w:rPr>
  </w:style>
  <w:style w:type="character" w:customStyle="1" w:styleId="ab">
    <w:name w:val="Не вступил в силу"/>
    <w:rsid w:val="00721D4B"/>
    <w:rPr>
      <w:rFonts w:cs="Times New Roman"/>
      <w:b/>
      <w:bCs/>
      <w:color w:val="008080"/>
      <w:sz w:val="20"/>
      <w:szCs w:val="20"/>
    </w:rPr>
  </w:style>
  <w:style w:type="character" w:customStyle="1" w:styleId="ac">
    <w:name w:val="Опечатки"/>
    <w:rsid w:val="00721D4B"/>
    <w:rPr>
      <w:color w:val="FF0000"/>
      <w:sz w:val="20"/>
    </w:rPr>
  </w:style>
  <w:style w:type="character" w:customStyle="1" w:styleId="ad">
    <w:name w:val="Продолжение ссылки"/>
    <w:basedOn w:val="a5"/>
    <w:rsid w:val="00721D4B"/>
    <w:rPr>
      <w:rFonts w:cs="Times New Roman"/>
      <w:b/>
      <w:bCs/>
      <w:color w:val="008000"/>
      <w:sz w:val="20"/>
      <w:szCs w:val="20"/>
    </w:rPr>
  </w:style>
  <w:style w:type="character" w:customStyle="1" w:styleId="ae">
    <w:name w:val="Сравнение редакций"/>
    <w:rsid w:val="00721D4B"/>
    <w:rPr>
      <w:rFonts w:cs="Times New Roman"/>
      <w:b/>
      <w:bCs/>
      <w:color w:val="000080"/>
      <w:sz w:val="20"/>
      <w:szCs w:val="20"/>
    </w:rPr>
  </w:style>
  <w:style w:type="character" w:customStyle="1" w:styleId="af">
    <w:name w:val="Сравнение редакций. Добавленный фрагмент"/>
    <w:rsid w:val="00721D4B"/>
    <w:rPr>
      <w:b/>
      <w:color w:val="0000FF"/>
      <w:sz w:val="20"/>
    </w:rPr>
  </w:style>
  <w:style w:type="character" w:customStyle="1" w:styleId="af0">
    <w:name w:val="Сравнение редакций. Удаленный фрагмент"/>
    <w:rsid w:val="00721D4B"/>
    <w:rPr>
      <w:b/>
      <w:strike/>
      <w:color w:val="808000"/>
      <w:sz w:val="20"/>
    </w:rPr>
  </w:style>
  <w:style w:type="character" w:customStyle="1" w:styleId="af1">
    <w:name w:val="Утратил силу"/>
    <w:rsid w:val="00721D4B"/>
    <w:rPr>
      <w:rFonts w:cs="Times New Roman"/>
      <w:b/>
      <w:bCs/>
      <w:strike/>
      <w:color w:val="808000"/>
      <w:sz w:val="20"/>
      <w:szCs w:val="20"/>
    </w:rPr>
  </w:style>
  <w:style w:type="character" w:styleId="af2">
    <w:name w:val="Hyperlink"/>
    <w:uiPriority w:val="99"/>
    <w:rsid w:val="00721D4B"/>
    <w:rPr>
      <w:rFonts w:cs="Times New Roman"/>
      <w:color w:val="0000FF"/>
      <w:u w:val="single"/>
    </w:rPr>
  </w:style>
  <w:style w:type="character" w:customStyle="1" w:styleId="310">
    <w:name w:val="Основной текст 3 Знак1"/>
    <w:rsid w:val="00721D4B"/>
    <w:rPr>
      <w:rFonts w:ascii="Arial" w:hAnsi="Arial" w:cs="Arial"/>
      <w:sz w:val="16"/>
      <w:szCs w:val="16"/>
    </w:rPr>
  </w:style>
  <w:style w:type="character" w:customStyle="1" w:styleId="af3">
    <w:name w:val="Подзаголовок Знак"/>
    <w:rsid w:val="00721D4B"/>
    <w:rPr>
      <w:rFonts w:ascii="Arial" w:hAnsi="Arial" w:cs="Arial"/>
      <w:sz w:val="24"/>
      <w:szCs w:val="24"/>
      <w:lang w:val="ru-RU" w:eastAsia="ar-SA" w:bidi="ar-SA"/>
    </w:rPr>
  </w:style>
  <w:style w:type="character" w:customStyle="1" w:styleId="af4">
    <w:name w:val="Название Знак"/>
    <w:rsid w:val="00721D4B"/>
    <w:rPr>
      <w:rFonts w:ascii="Arial" w:hAnsi="Arial" w:cs="Arial"/>
      <w:b/>
      <w:bCs/>
      <w:sz w:val="24"/>
      <w:szCs w:val="24"/>
      <w:lang w:val="ru-RU" w:eastAsia="ar-SA" w:bidi="ar-SA"/>
    </w:rPr>
  </w:style>
  <w:style w:type="character" w:customStyle="1" w:styleId="19">
    <w:name w:val="Знак Знак19"/>
    <w:rsid w:val="00721D4B"/>
    <w:rPr>
      <w:rFonts w:ascii="Arial" w:hAnsi="Arial" w:cs="Arial"/>
      <w:sz w:val="24"/>
      <w:szCs w:val="24"/>
      <w:lang w:val="ru-RU" w:eastAsia="ar-SA" w:bidi="ar-SA"/>
    </w:rPr>
  </w:style>
  <w:style w:type="character" w:customStyle="1" w:styleId="15">
    <w:name w:val="Подзаголовок Знак1"/>
    <w:rsid w:val="00721D4B"/>
    <w:rPr>
      <w:rFonts w:ascii="Cambria" w:eastAsia="Times New Roman" w:hAnsi="Cambria" w:cs="Times New Roman"/>
      <w:sz w:val="24"/>
      <w:szCs w:val="24"/>
    </w:rPr>
  </w:style>
  <w:style w:type="character" w:customStyle="1" w:styleId="af5">
    <w:name w:val="Основной текст Знак"/>
    <w:rsid w:val="00721D4B"/>
    <w:rPr>
      <w:rFonts w:cs="Times New Roman"/>
      <w:sz w:val="24"/>
      <w:szCs w:val="24"/>
      <w:lang w:val="ru-RU"/>
    </w:rPr>
  </w:style>
  <w:style w:type="character" w:customStyle="1" w:styleId="af6">
    <w:name w:val="Основной текст с отступом Знак"/>
    <w:rsid w:val="00721D4B"/>
    <w:rPr>
      <w:rFonts w:cs="Times New Roman"/>
      <w:lang w:val="ru-RU" w:eastAsia="ar-SA" w:bidi="ar-SA"/>
    </w:rPr>
  </w:style>
  <w:style w:type="character" w:customStyle="1" w:styleId="23">
    <w:name w:val="Основной текст с отступом 2 Знак"/>
    <w:link w:val="24"/>
    <w:rsid w:val="00721D4B"/>
    <w:rPr>
      <w:rFonts w:cs="Times New Roman"/>
      <w:lang w:eastAsia="ar-SA"/>
    </w:rPr>
  </w:style>
  <w:style w:type="character" w:customStyle="1" w:styleId="25">
    <w:name w:val="Основной текст 2 Знак"/>
    <w:link w:val="26"/>
    <w:rsid w:val="00721D4B"/>
    <w:rPr>
      <w:rFonts w:cs="Times New Roman"/>
      <w:lang w:eastAsia="ar-SA"/>
    </w:rPr>
  </w:style>
  <w:style w:type="character" w:customStyle="1" w:styleId="af7">
    <w:name w:val="Верхний колонтитул Знак"/>
    <w:rsid w:val="00721D4B"/>
    <w:rPr>
      <w:rFonts w:cs="Times New Roman"/>
      <w:lang w:val="ru-RU"/>
    </w:rPr>
  </w:style>
  <w:style w:type="character" w:customStyle="1" w:styleId="af8">
    <w:name w:val="Нижний колонтитул Знак"/>
    <w:uiPriority w:val="99"/>
    <w:rsid w:val="00721D4B"/>
    <w:rPr>
      <w:rFonts w:cs="Times New Roman"/>
      <w:sz w:val="24"/>
      <w:szCs w:val="24"/>
      <w:lang w:val="ru-RU"/>
    </w:rPr>
  </w:style>
  <w:style w:type="character" w:customStyle="1" w:styleId="af9">
    <w:name w:val="Дата Знак"/>
    <w:rsid w:val="00721D4B"/>
    <w:rPr>
      <w:rFonts w:ascii="Arial" w:hAnsi="Arial" w:cs="Arial"/>
      <w:sz w:val="24"/>
      <w:szCs w:val="24"/>
      <w:lang w:val="ru-RU" w:eastAsia="ar-SA" w:bidi="ar-SA"/>
    </w:rPr>
  </w:style>
  <w:style w:type="character" w:customStyle="1" w:styleId="afa">
    <w:name w:val="Текст Знак"/>
    <w:rsid w:val="00721D4B"/>
    <w:rPr>
      <w:rFonts w:ascii="Courier New" w:hAnsi="Courier New" w:cs="Courier New"/>
      <w:lang w:val="ru-RU" w:eastAsia="ar-SA" w:bidi="ar-SA"/>
    </w:rPr>
  </w:style>
  <w:style w:type="character" w:customStyle="1" w:styleId="16">
    <w:name w:val="Текст Знак1"/>
    <w:rsid w:val="00721D4B"/>
    <w:rPr>
      <w:rFonts w:ascii="Courier New" w:hAnsi="Courier New" w:cs="Courier New"/>
      <w:sz w:val="20"/>
      <w:szCs w:val="20"/>
    </w:rPr>
  </w:style>
  <w:style w:type="character" w:customStyle="1" w:styleId="afb">
    <w:name w:val="Прощание Знак"/>
    <w:rsid w:val="00721D4B"/>
    <w:rPr>
      <w:rFonts w:ascii="Arial" w:hAnsi="Arial" w:cs="Arial"/>
      <w:sz w:val="24"/>
      <w:szCs w:val="24"/>
      <w:lang w:val="ru-RU" w:eastAsia="ar-SA" w:bidi="ar-SA"/>
    </w:rPr>
  </w:style>
  <w:style w:type="character" w:customStyle="1" w:styleId="17">
    <w:name w:val="Прощание Знак1"/>
    <w:rsid w:val="00721D4B"/>
    <w:rPr>
      <w:rFonts w:ascii="Arial" w:hAnsi="Arial" w:cs="Arial"/>
      <w:sz w:val="20"/>
      <w:szCs w:val="20"/>
    </w:rPr>
  </w:style>
  <w:style w:type="character" w:customStyle="1" w:styleId="HTML">
    <w:name w:val="Адрес HTML Знак"/>
    <w:rsid w:val="00721D4B"/>
    <w:rPr>
      <w:rFonts w:ascii="Arial" w:hAnsi="Arial" w:cs="Arial"/>
      <w:i/>
      <w:iCs/>
      <w:sz w:val="24"/>
      <w:szCs w:val="24"/>
      <w:lang w:val="ru-RU" w:eastAsia="ar-SA" w:bidi="ar-SA"/>
    </w:rPr>
  </w:style>
  <w:style w:type="character" w:customStyle="1" w:styleId="HTML1">
    <w:name w:val="Адрес HTML Знак1"/>
    <w:rsid w:val="00721D4B"/>
    <w:rPr>
      <w:rFonts w:ascii="Arial" w:hAnsi="Arial" w:cs="Arial"/>
      <w:i/>
      <w:iCs/>
      <w:sz w:val="20"/>
      <w:szCs w:val="20"/>
    </w:rPr>
  </w:style>
  <w:style w:type="character" w:customStyle="1" w:styleId="afc">
    <w:name w:val="Заголовок записки Знак"/>
    <w:rsid w:val="00721D4B"/>
    <w:rPr>
      <w:rFonts w:ascii="Arial" w:hAnsi="Arial" w:cs="Arial"/>
      <w:sz w:val="24"/>
      <w:szCs w:val="24"/>
      <w:lang w:val="ru-RU" w:eastAsia="ar-SA" w:bidi="ar-SA"/>
    </w:rPr>
  </w:style>
  <w:style w:type="character" w:styleId="HTML0">
    <w:name w:val="HTML Acronym"/>
    <w:rsid w:val="00721D4B"/>
    <w:rPr>
      <w:rFonts w:cs="Times New Roman"/>
    </w:rPr>
  </w:style>
  <w:style w:type="character" w:styleId="afd">
    <w:name w:val="Emphasis"/>
    <w:qFormat/>
    <w:rsid w:val="00721D4B"/>
    <w:rPr>
      <w:rFonts w:cs="Times New Roman"/>
      <w:i/>
      <w:iCs/>
    </w:rPr>
  </w:style>
  <w:style w:type="character" w:customStyle="1" w:styleId="18">
    <w:name w:val="Заголовок записки Знак1"/>
    <w:rsid w:val="00721D4B"/>
    <w:rPr>
      <w:rFonts w:ascii="Arial" w:hAnsi="Arial" w:cs="Arial"/>
      <w:sz w:val="20"/>
      <w:szCs w:val="20"/>
    </w:rPr>
  </w:style>
  <w:style w:type="character" w:customStyle="1" w:styleId="afe">
    <w:name w:val="Красная строка Знак"/>
    <w:basedOn w:val="19"/>
    <w:rsid w:val="00721D4B"/>
    <w:rPr>
      <w:rFonts w:ascii="Arial" w:hAnsi="Arial" w:cs="Arial"/>
      <w:sz w:val="24"/>
      <w:szCs w:val="24"/>
      <w:lang w:val="ru-RU" w:eastAsia="ar-SA" w:bidi="ar-SA"/>
    </w:rPr>
  </w:style>
  <w:style w:type="character" w:styleId="HTML2">
    <w:name w:val="HTML Keyboard"/>
    <w:rsid w:val="00721D4B"/>
    <w:rPr>
      <w:rFonts w:ascii="Courier New" w:hAnsi="Courier New" w:cs="Courier New"/>
      <w:sz w:val="20"/>
      <w:szCs w:val="20"/>
    </w:rPr>
  </w:style>
  <w:style w:type="character" w:styleId="HTML3">
    <w:name w:val="HTML Code"/>
    <w:rsid w:val="00721D4B"/>
    <w:rPr>
      <w:rFonts w:ascii="Courier New" w:hAnsi="Courier New" w:cs="Courier New"/>
      <w:sz w:val="20"/>
      <w:szCs w:val="20"/>
    </w:rPr>
  </w:style>
  <w:style w:type="character" w:customStyle="1" w:styleId="1a">
    <w:name w:val="Красная строка Знак1"/>
    <w:rsid w:val="00721D4B"/>
    <w:rPr>
      <w:rFonts w:ascii="Arial" w:hAnsi="Arial" w:cs="Arial"/>
      <w:sz w:val="20"/>
      <w:szCs w:val="20"/>
      <w:lang w:val="ru-RU"/>
    </w:rPr>
  </w:style>
  <w:style w:type="character" w:customStyle="1" w:styleId="27">
    <w:name w:val="Красная строка 2 Знак"/>
    <w:rsid w:val="00721D4B"/>
    <w:rPr>
      <w:rFonts w:ascii="Arial" w:hAnsi="Arial" w:cs="Arial"/>
      <w:sz w:val="24"/>
      <w:szCs w:val="24"/>
      <w:lang w:val="ru-RU" w:eastAsia="ar-SA" w:bidi="ar-SA"/>
    </w:rPr>
  </w:style>
  <w:style w:type="character" w:customStyle="1" w:styleId="211">
    <w:name w:val="Красная строка 2 Знак1"/>
    <w:rsid w:val="00721D4B"/>
    <w:rPr>
      <w:rFonts w:ascii="Arial" w:hAnsi="Arial" w:cs="Arial"/>
      <w:sz w:val="20"/>
      <w:szCs w:val="20"/>
      <w:lang w:val="ru-RU" w:eastAsia="ar-SA" w:bidi="ar-SA"/>
    </w:rPr>
  </w:style>
  <w:style w:type="character" w:customStyle="1" w:styleId="aff">
    <w:name w:val="Подпись Знак"/>
    <w:rsid w:val="00721D4B"/>
    <w:rPr>
      <w:rFonts w:ascii="Arial" w:hAnsi="Arial" w:cs="Arial"/>
      <w:sz w:val="24"/>
      <w:szCs w:val="24"/>
      <w:lang w:val="ru-RU" w:eastAsia="ar-SA" w:bidi="ar-SA"/>
    </w:rPr>
  </w:style>
  <w:style w:type="character" w:styleId="aff0">
    <w:name w:val="line number"/>
    <w:rsid w:val="00721D4B"/>
    <w:rPr>
      <w:rFonts w:cs="Times New Roman"/>
    </w:rPr>
  </w:style>
  <w:style w:type="character" w:styleId="HTML4">
    <w:name w:val="HTML Sample"/>
    <w:rsid w:val="00721D4B"/>
    <w:rPr>
      <w:rFonts w:ascii="Courier New" w:hAnsi="Courier New" w:cs="Courier New"/>
    </w:rPr>
  </w:style>
  <w:style w:type="character" w:styleId="HTML5">
    <w:name w:val="HTML Definition"/>
    <w:rsid w:val="00721D4B"/>
    <w:rPr>
      <w:rFonts w:cs="Times New Roman"/>
      <w:i/>
      <w:iCs/>
    </w:rPr>
  </w:style>
  <w:style w:type="character" w:styleId="HTML6">
    <w:name w:val="HTML Variable"/>
    <w:rsid w:val="00721D4B"/>
    <w:rPr>
      <w:rFonts w:cs="Times New Roman"/>
      <w:i/>
      <w:iCs/>
    </w:rPr>
  </w:style>
  <w:style w:type="character" w:styleId="HTML7">
    <w:name w:val="HTML Typewriter"/>
    <w:rsid w:val="00721D4B"/>
    <w:rPr>
      <w:rFonts w:ascii="Courier New" w:hAnsi="Courier New" w:cs="Courier New"/>
      <w:sz w:val="20"/>
      <w:szCs w:val="20"/>
    </w:rPr>
  </w:style>
  <w:style w:type="character" w:customStyle="1" w:styleId="1b">
    <w:name w:val="Подпись Знак1"/>
    <w:rsid w:val="00721D4B"/>
    <w:rPr>
      <w:rFonts w:ascii="Arial" w:hAnsi="Arial" w:cs="Arial"/>
      <w:sz w:val="20"/>
      <w:szCs w:val="20"/>
    </w:rPr>
  </w:style>
  <w:style w:type="character" w:customStyle="1" w:styleId="aff1">
    <w:name w:val="Приветствие Знак"/>
    <w:rsid w:val="00721D4B"/>
    <w:rPr>
      <w:rFonts w:ascii="Arial" w:hAnsi="Arial" w:cs="Arial"/>
      <w:sz w:val="24"/>
      <w:szCs w:val="24"/>
      <w:lang w:val="ru-RU" w:eastAsia="ar-SA" w:bidi="ar-SA"/>
    </w:rPr>
  </w:style>
  <w:style w:type="character" w:customStyle="1" w:styleId="1c">
    <w:name w:val="Приветствие Знак1"/>
    <w:rsid w:val="00721D4B"/>
    <w:rPr>
      <w:rFonts w:ascii="Arial" w:hAnsi="Arial" w:cs="Arial"/>
      <w:sz w:val="20"/>
      <w:szCs w:val="20"/>
    </w:rPr>
  </w:style>
  <w:style w:type="character" w:customStyle="1" w:styleId="510">
    <w:name w:val="Знак Знак51"/>
    <w:rsid w:val="00721D4B"/>
    <w:rPr>
      <w:rFonts w:ascii="Courier New" w:hAnsi="Courier New" w:cs="Courier New"/>
      <w:lang w:val="ru-RU" w:eastAsia="ar-SA" w:bidi="ar-SA"/>
    </w:rPr>
  </w:style>
  <w:style w:type="character" w:customStyle="1" w:styleId="HTML8">
    <w:name w:val="Стандартный HTML Знак"/>
    <w:rsid w:val="00721D4B"/>
    <w:rPr>
      <w:rFonts w:ascii="Courier New" w:hAnsi="Courier New" w:cs="Courier New"/>
      <w:lang w:val="ru-RU"/>
    </w:rPr>
  </w:style>
  <w:style w:type="character" w:styleId="aff2">
    <w:name w:val="Strong"/>
    <w:qFormat/>
    <w:rsid w:val="00721D4B"/>
    <w:rPr>
      <w:rFonts w:cs="Times New Roman"/>
      <w:b/>
      <w:bCs/>
    </w:rPr>
  </w:style>
  <w:style w:type="character" w:styleId="HTML9">
    <w:name w:val="HTML Cite"/>
    <w:rsid w:val="00721D4B"/>
    <w:rPr>
      <w:rFonts w:cs="Times New Roman"/>
      <w:i/>
      <w:iCs/>
    </w:rPr>
  </w:style>
  <w:style w:type="character" w:customStyle="1" w:styleId="aff3">
    <w:name w:val="Шапка Знак"/>
    <w:rsid w:val="00721D4B"/>
    <w:rPr>
      <w:rFonts w:ascii="Arial" w:hAnsi="Arial" w:cs="Arial"/>
      <w:sz w:val="24"/>
      <w:szCs w:val="24"/>
      <w:lang w:val="ru-RU" w:eastAsia="ar-SA" w:bidi="ar-SA"/>
    </w:rPr>
  </w:style>
  <w:style w:type="character" w:customStyle="1" w:styleId="aff4">
    <w:name w:val="Электронная подпись Знак"/>
    <w:rsid w:val="00721D4B"/>
    <w:rPr>
      <w:rFonts w:ascii="Arial" w:hAnsi="Arial" w:cs="Arial"/>
      <w:sz w:val="24"/>
      <w:szCs w:val="24"/>
      <w:lang w:val="ru-RU" w:eastAsia="ar-SA" w:bidi="ar-SA"/>
    </w:rPr>
  </w:style>
  <w:style w:type="character" w:customStyle="1" w:styleId="1d">
    <w:name w:val="Электронная подпись Знак1"/>
    <w:rsid w:val="00721D4B"/>
    <w:rPr>
      <w:rFonts w:ascii="Arial" w:hAnsi="Arial" w:cs="Arial"/>
      <w:sz w:val="20"/>
      <w:szCs w:val="20"/>
    </w:rPr>
  </w:style>
  <w:style w:type="character" w:customStyle="1" w:styleId="aff5">
    <w:name w:val="Текст примечания Знак"/>
    <w:link w:val="aff6"/>
    <w:rsid w:val="00721D4B"/>
    <w:rPr>
      <w:rFonts w:ascii="Arial" w:hAnsi="Arial" w:cs="Arial"/>
      <w:lang w:val="en-US" w:eastAsia="ar-SA"/>
    </w:rPr>
  </w:style>
  <w:style w:type="character" w:customStyle="1" w:styleId="1e">
    <w:name w:val="Знак Знак1"/>
    <w:rsid w:val="00721D4B"/>
    <w:rPr>
      <w:rFonts w:cs="Times New Roman"/>
      <w:sz w:val="24"/>
      <w:szCs w:val="24"/>
      <w:lang w:val="ru-RU"/>
    </w:rPr>
  </w:style>
  <w:style w:type="character" w:customStyle="1" w:styleId="34">
    <w:name w:val="Стиль3 Знак"/>
    <w:basedOn w:val="1e"/>
    <w:rsid w:val="00721D4B"/>
    <w:rPr>
      <w:rFonts w:cs="Times New Roman"/>
      <w:sz w:val="24"/>
      <w:szCs w:val="24"/>
      <w:lang w:val="ru-RU"/>
    </w:rPr>
  </w:style>
  <w:style w:type="character" w:customStyle="1" w:styleId="35">
    <w:name w:val="Стиль3 Знак Знак"/>
    <w:rsid w:val="00721D4B"/>
    <w:rPr>
      <w:rFonts w:cs="Times New Roman"/>
      <w:sz w:val="24"/>
      <w:szCs w:val="24"/>
      <w:lang w:val="ru-RU"/>
    </w:rPr>
  </w:style>
  <w:style w:type="character" w:customStyle="1" w:styleId="-1">
    <w:name w:val="Контракт-подподпункт Знак Знак"/>
    <w:rsid w:val="00721D4B"/>
    <w:rPr>
      <w:rFonts w:ascii="Arial" w:hAnsi="Arial" w:cs="Arial"/>
      <w:sz w:val="24"/>
      <w:szCs w:val="24"/>
    </w:rPr>
  </w:style>
  <w:style w:type="character" w:customStyle="1" w:styleId="text">
    <w:name w:val="text"/>
    <w:rsid w:val="00721D4B"/>
    <w:rPr>
      <w:rFonts w:cs="Times New Roman"/>
    </w:rPr>
  </w:style>
  <w:style w:type="character" w:customStyle="1" w:styleId="61">
    <w:name w:val="Знак Знак6"/>
    <w:rsid w:val="00721D4B"/>
    <w:rPr>
      <w:rFonts w:ascii="Times New Roman" w:hAnsi="Times New Roman" w:cs="Times New Roman"/>
      <w:sz w:val="24"/>
      <w:szCs w:val="24"/>
    </w:rPr>
  </w:style>
  <w:style w:type="character" w:customStyle="1" w:styleId="1f">
    <w:name w:val="Текст примечания Знак1"/>
    <w:rsid w:val="00721D4B"/>
    <w:rPr>
      <w:rFonts w:ascii="Arial" w:hAnsi="Arial" w:cs="Arial"/>
      <w:sz w:val="20"/>
      <w:szCs w:val="20"/>
    </w:rPr>
  </w:style>
  <w:style w:type="character" w:customStyle="1" w:styleId="36">
    <w:name w:val="Основной текст с отступом 3 Знак"/>
    <w:rsid w:val="00721D4B"/>
    <w:rPr>
      <w:rFonts w:ascii="Arial" w:hAnsi="Arial" w:cs="Arial"/>
      <w:color w:val="000000"/>
      <w:sz w:val="24"/>
      <w:szCs w:val="24"/>
      <w:lang w:val="ru-RU" w:eastAsia="ar-SA" w:bidi="ar-SA"/>
    </w:rPr>
  </w:style>
  <w:style w:type="character" w:customStyle="1" w:styleId="aff7">
    <w:name w:val="Символ сноски"/>
    <w:rsid w:val="00721D4B"/>
    <w:rPr>
      <w:rFonts w:cs="Times New Roman"/>
      <w:vertAlign w:val="superscript"/>
    </w:rPr>
  </w:style>
  <w:style w:type="character" w:styleId="aff8">
    <w:name w:val="page number"/>
    <w:uiPriority w:val="99"/>
    <w:rsid w:val="00721D4B"/>
    <w:rPr>
      <w:rFonts w:cs="Times New Roman"/>
    </w:rPr>
  </w:style>
  <w:style w:type="character" w:styleId="aff9">
    <w:name w:val="FollowedHyperlink"/>
    <w:rsid w:val="00721D4B"/>
    <w:rPr>
      <w:rFonts w:cs="Times New Roman"/>
      <w:color w:val="800080"/>
      <w:u w:val="single"/>
    </w:rPr>
  </w:style>
  <w:style w:type="character" w:customStyle="1" w:styleId="311">
    <w:name w:val="Основной текст с отступом 3 Знак1"/>
    <w:rsid w:val="00721D4B"/>
    <w:rPr>
      <w:rFonts w:ascii="Arial" w:hAnsi="Arial" w:cs="Arial"/>
      <w:sz w:val="16"/>
      <w:szCs w:val="16"/>
    </w:rPr>
  </w:style>
  <w:style w:type="character" w:customStyle="1" w:styleId="affa">
    <w:name w:val="Текст выноски Знак"/>
    <w:rsid w:val="00721D4B"/>
    <w:rPr>
      <w:rFonts w:ascii="Tahoma" w:hAnsi="Tahoma" w:cs="Tahoma"/>
      <w:sz w:val="16"/>
      <w:szCs w:val="16"/>
      <w:lang w:val="ru-RU" w:eastAsia="ar-SA" w:bidi="ar-SA"/>
    </w:rPr>
  </w:style>
  <w:style w:type="character" w:customStyle="1" w:styleId="1f0">
    <w:name w:val="Текст выноски Знак1"/>
    <w:rsid w:val="00721D4B"/>
    <w:rPr>
      <w:rFonts w:ascii="Tahoma" w:hAnsi="Tahoma" w:cs="Tahoma"/>
      <w:sz w:val="16"/>
      <w:szCs w:val="16"/>
    </w:rPr>
  </w:style>
  <w:style w:type="character" w:customStyle="1" w:styleId="120">
    <w:name w:val="Знак Знак12"/>
    <w:rsid w:val="00721D4B"/>
    <w:rPr>
      <w:rFonts w:cs="Times New Roman"/>
      <w:sz w:val="24"/>
      <w:szCs w:val="24"/>
      <w:lang w:val="ru-RU"/>
    </w:rPr>
  </w:style>
  <w:style w:type="character" w:customStyle="1" w:styleId="312">
    <w:name w:val="Знак Знак31"/>
    <w:rsid w:val="00721D4B"/>
    <w:rPr>
      <w:rFonts w:ascii="Arial" w:hAnsi="Arial" w:cs="Arial"/>
      <w:b/>
      <w:bCs/>
      <w:color w:val="000080"/>
      <w:lang w:val="ru-RU" w:eastAsia="ar-SA" w:bidi="ar-SA"/>
    </w:rPr>
  </w:style>
  <w:style w:type="character" w:customStyle="1" w:styleId="28">
    <w:name w:val="Знак Знак28"/>
    <w:rsid w:val="00721D4B"/>
    <w:rPr>
      <w:rFonts w:ascii="Arial" w:hAnsi="Arial" w:cs="Arial"/>
      <w:b/>
      <w:bCs/>
      <w:color w:val="000080"/>
      <w:lang w:val="ru-RU" w:eastAsia="ar-SA" w:bidi="ar-SA"/>
    </w:rPr>
  </w:style>
  <w:style w:type="character" w:customStyle="1" w:styleId="180">
    <w:name w:val="Знак Знак18"/>
    <w:rsid w:val="00721D4B"/>
    <w:rPr>
      <w:rFonts w:ascii="Arial" w:hAnsi="Arial" w:cs="Arial"/>
      <w:lang w:val="ru-RU" w:eastAsia="ar-SA" w:bidi="ar-SA"/>
    </w:rPr>
  </w:style>
  <w:style w:type="character" w:customStyle="1" w:styleId="affb">
    <w:name w:val="Знак Знак Знак"/>
    <w:rsid w:val="00721D4B"/>
    <w:rPr>
      <w:rFonts w:ascii="Arial" w:hAnsi="Arial" w:cs="Arial"/>
      <w:lang w:val="ru-RU" w:eastAsia="ar-SA" w:bidi="ar-SA"/>
    </w:rPr>
  </w:style>
  <w:style w:type="character" w:customStyle="1" w:styleId="170">
    <w:name w:val="Знак Знак17"/>
    <w:rsid w:val="00721D4B"/>
    <w:rPr>
      <w:rFonts w:ascii="Arial" w:hAnsi="Arial" w:cs="Arial"/>
      <w:lang w:val="ru-RU" w:eastAsia="ar-SA" w:bidi="ar-SA"/>
    </w:rPr>
  </w:style>
  <w:style w:type="character" w:customStyle="1" w:styleId="160">
    <w:name w:val="Знак Знак16"/>
    <w:rsid w:val="00721D4B"/>
    <w:rPr>
      <w:rFonts w:ascii="Arial" w:hAnsi="Arial" w:cs="Arial"/>
      <w:lang w:val="ru-RU" w:eastAsia="ar-SA" w:bidi="ar-SA"/>
    </w:rPr>
  </w:style>
  <w:style w:type="character" w:customStyle="1" w:styleId="150">
    <w:name w:val="Знак Знак15"/>
    <w:rsid w:val="00721D4B"/>
    <w:rPr>
      <w:rFonts w:ascii="Arial" w:hAnsi="Arial" w:cs="Arial"/>
      <w:sz w:val="24"/>
      <w:szCs w:val="24"/>
      <w:lang w:val="ru-RU" w:eastAsia="ar-SA" w:bidi="ar-SA"/>
    </w:rPr>
  </w:style>
  <w:style w:type="character" w:customStyle="1" w:styleId="3110">
    <w:name w:val="Знак Знак311"/>
    <w:rsid w:val="00721D4B"/>
    <w:rPr>
      <w:rFonts w:ascii="Arial" w:hAnsi="Arial" w:cs="Arial"/>
      <w:b/>
      <w:bCs/>
      <w:color w:val="000080"/>
      <w:lang w:val="ru-RU" w:eastAsia="ar-SA" w:bidi="ar-SA"/>
    </w:rPr>
  </w:style>
  <w:style w:type="character" w:customStyle="1" w:styleId="apple-converted-space">
    <w:name w:val="apple-converted-space"/>
    <w:rsid w:val="00721D4B"/>
  </w:style>
  <w:style w:type="character" w:customStyle="1" w:styleId="news">
    <w:name w:val="news"/>
    <w:rsid w:val="00721D4B"/>
  </w:style>
  <w:style w:type="character" w:customStyle="1" w:styleId="212">
    <w:name w:val="Основной текст 2 Знак1"/>
    <w:rsid w:val="00721D4B"/>
    <w:rPr>
      <w:rFonts w:ascii="Arial" w:hAnsi="Arial" w:cs="Arial"/>
    </w:rPr>
  </w:style>
  <w:style w:type="character" w:customStyle="1" w:styleId="213">
    <w:name w:val="Основной текст с отступом 2 Знак1"/>
    <w:rsid w:val="00721D4B"/>
    <w:rPr>
      <w:rFonts w:ascii="Arial" w:hAnsi="Arial" w:cs="Arial"/>
    </w:rPr>
  </w:style>
  <w:style w:type="character" w:customStyle="1" w:styleId="320">
    <w:name w:val="Основной текст с отступом 3 Знак2"/>
    <w:rsid w:val="00721D4B"/>
    <w:rPr>
      <w:rFonts w:ascii="Arial" w:hAnsi="Arial" w:cs="Arial"/>
      <w:sz w:val="16"/>
      <w:szCs w:val="16"/>
    </w:rPr>
  </w:style>
  <w:style w:type="character" w:customStyle="1" w:styleId="321">
    <w:name w:val="Основной текст 3 Знак2"/>
    <w:rsid w:val="00721D4B"/>
    <w:rPr>
      <w:rFonts w:ascii="Arial" w:hAnsi="Arial" w:cs="Arial"/>
      <w:sz w:val="16"/>
      <w:szCs w:val="16"/>
    </w:rPr>
  </w:style>
  <w:style w:type="character" w:customStyle="1" w:styleId="affc">
    <w:name w:val="Символ нумерации"/>
    <w:rsid w:val="00721D4B"/>
  </w:style>
  <w:style w:type="paragraph" w:customStyle="1" w:styleId="1f1">
    <w:name w:val="Заголовок1"/>
    <w:basedOn w:val="affd"/>
    <w:next w:val="a1"/>
    <w:rsid w:val="00721D4B"/>
    <w:rPr>
      <w:b/>
      <w:bCs/>
      <w:color w:val="C0C0C0"/>
    </w:rPr>
  </w:style>
  <w:style w:type="paragraph" w:styleId="affe">
    <w:name w:val="Body Text"/>
    <w:basedOn w:val="a1"/>
    <w:link w:val="1f2"/>
    <w:rsid w:val="00721D4B"/>
    <w:pPr>
      <w:suppressAutoHyphens/>
      <w:spacing w:after="120" w:line="240" w:lineRule="auto"/>
    </w:pPr>
    <w:rPr>
      <w:rFonts w:ascii="Times New Roman" w:eastAsia="Times New Roman" w:hAnsi="Times New Roman" w:cs="Times New Roman"/>
      <w:sz w:val="24"/>
      <w:szCs w:val="24"/>
      <w:lang w:eastAsia="ar-SA"/>
    </w:rPr>
  </w:style>
  <w:style w:type="character" w:customStyle="1" w:styleId="1f2">
    <w:name w:val="Основной текст Знак1"/>
    <w:basedOn w:val="a2"/>
    <w:link w:val="affe"/>
    <w:rsid w:val="00721D4B"/>
    <w:rPr>
      <w:rFonts w:ascii="Times New Roman" w:eastAsia="Times New Roman" w:hAnsi="Times New Roman" w:cs="Times New Roman"/>
      <w:sz w:val="24"/>
      <w:szCs w:val="24"/>
      <w:lang w:eastAsia="ar-SA"/>
    </w:rPr>
  </w:style>
  <w:style w:type="paragraph" w:styleId="afff">
    <w:name w:val="List"/>
    <w:basedOn w:val="a1"/>
    <w:rsid w:val="00721D4B"/>
    <w:pPr>
      <w:suppressAutoHyphens/>
      <w:spacing w:after="60" w:line="240" w:lineRule="auto"/>
      <w:ind w:left="283" w:hanging="283"/>
      <w:jc w:val="both"/>
    </w:pPr>
    <w:rPr>
      <w:rFonts w:ascii="Arial" w:eastAsia="Times New Roman" w:hAnsi="Arial" w:cs="Arial"/>
      <w:sz w:val="24"/>
      <w:szCs w:val="24"/>
      <w:lang w:eastAsia="ar-SA"/>
    </w:rPr>
  </w:style>
  <w:style w:type="paragraph" w:customStyle="1" w:styleId="2a">
    <w:name w:val="Название2"/>
    <w:basedOn w:val="a1"/>
    <w:rsid w:val="00721D4B"/>
    <w:pPr>
      <w:widowControl w:val="0"/>
      <w:suppressLineNumbers/>
      <w:suppressAutoHyphens/>
      <w:autoSpaceDE w:val="0"/>
      <w:spacing w:before="120" w:after="120" w:line="240" w:lineRule="auto"/>
      <w:ind w:firstLine="720"/>
      <w:jc w:val="both"/>
    </w:pPr>
    <w:rPr>
      <w:rFonts w:ascii="Arial" w:eastAsia="Times New Roman" w:hAnsi="Arial" w:cs="Mangal"/>
      <w:i/>
      <w:iCs/>
      <w:sz w:val="20"/>
      <w:szCs w:val="24"/>
      <w:lang w:eastAsia="ar-SA"/>
    </w:rPr>
  </w:style>
  <w:style w:type="paragraph" w:customStyle="1" w:styleId="2b">
    <w:name w:val="Указатель2"/>
    <w:basedOn w:val="a1"/>
    <w:rsid w:val="00721D4B"/>
    <w:pPr>
      <w:widowControl w:val="0"/>
      <w:suppressLineNumbers/>
      <w:suppressAutoHyphens/>
      <w:autoSpaceDE w:val="0"/>
      <w:spacing w:after="0" w:line="240" w:lineRule="auto"/>
      <w:ind w:firstLine="720"/>
      <w:jc w:val="both"/>
    </w:pPr>
    <w:rPr>
      <w:rFonts w:ascii="Arial" w:eastAsia="Times New Roman" w:hAnsi="Arial" w:cs="Mangal"/>
      <w:sz w:val="20"/>
      <w:szCs w:val="20"/>
      <w:lang w:eastAsia="ar-SA"/>
    </w:rPr>
  </w:style>
  <w:style w:type="paragraph" w:customStyle="1" w:styleId="affd">
    <w:name w:val="Основное меню (преемственное)"/>
    <w:basedOn w:val="a1"/>
    <w:next w:val="a1"/>
    <w:rsid w:val="00721D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1f3">
    <w:name w:val="Название1"/>
    <w:basedOn w:val="a1"/>
    <w:rsid w:val="00721D4B"/>
    <w:pPr>
      <w:widowControl w:val="0"/>
      <w:suppressLineNumbers/>
      <w:suppressAutoHyphens/>
      <w:autoSpaceDE w:val="0"/>
      <w:spacing w:before="120" w:after="120" w:line="240" w:lineRule="auto"/>
      <w:ind w:firstLine="720"/>
      <w:jc w:val="both"/>
    </w:pPr>
    <w:rPr>
      <w:rFonts w:ascii="Arial" w:eastAsia="Times New Roman" w:hAnsi="Arial" w:cs="Tahoma"/>
      <w:i/>
      <w:iCs/>
      <w:sz w:val="24"/>
      <w:szCs w:val="24"/>
      <w:lang w:eastAsia="ar-SA"/>
    </w:rPr>
  </w:style>
  <w:style w:type="paragraph" w:customStyle="1" w:styleId="1f4">
    <w:name w:val="Указатель1"/>
    <w:basedOn w:val="a1"/>
    <w:rsid w:val="00721D4B"/>
    <w:pPr>
      <w:widowControl w:val="0"/>
      <w:suppressLineNumbers/>
      <w:suppressAutoHyphens/>
      <w:autoSpaceDE w:val="0"/>
      <w:spacing w:after="0" w:line="240" w:lineRule="auto"/>
      <w:ind w:firstLine="720"/>
      <w:jc w:val="both"/>
    </w:pPr>
    <w:rPr>
      <w:rFonts w:ascii="Arial" w:eastAsia="Times New Roman" w:hAnsi="Arial" w:cs="Tahoma"/>
      <w:sz w:val="20"/>
      <w:szCs w:val="20"/>
      <w:lang w:eastAsia="ar-SA"/>
    </w:rPr>
  </w:style>
  <w:style w:type="paragraph" w:customStyle="1" w:styleId="1f5">
    <w:name w:val="Знак1"/>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afff0">
    <w:name w:val="Заголовок статьи"/>
    <w:basedOn w:val="a1"/>
    <w:next w:val="a1"/>
    <w:rsid w:val="00721D4B"/>
    <w:pPr>
      <w:widowControl w:val="0"/>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afff1">
    <w:name w:val="Интерактивный заголовок"/>
    <w:basedOn w:val="1f1"/>
    <w:next w:val="a1"/>
    <w:rsid w:val="00721D4B"/>
    <w:rPr>
      <w:u w:val="single"/>
    </w:rPr>
  </w:style>
  <w:style w:type="paragraph" w:customStyle="1" w:styleId="afff2">
    <w:name w:val="Интерфейс"/>
    <w:basedOn w:val="a1"/>
    <w:next w:val="a1"/>
    <w:rsid w:val="00721D4B"/>
    <w:pPr>
      <w:widowControl w:val="0"/>
      <w:suppressAutoHyphens/>
      <w:autoSpaceDE w:val="0"/>
      <w:spacing w:after="0" w:line="240" w:lineRule="auto"/>
      <w:ind w:firstLine="720"/>
      <w:jc w:val="both"/>
    </w:pPr>
    <w:rPr>
      <w:rFonts w:ascii="Arial" w:eastAsia="Times New Roman" w:hAnsi="Arial" w:cs="Arial"/>
      <w:color w:val="D4D0C8"/>
      <w:sz w:val="18"/>
      <w:szCs w:val="18"/>
      <w:lang w:eastAsia="ar-SA"/>
    </w:rPr>
  </w:style>
  <w:style w:type="paragraph" w:customStyle="1" w:styleId="afff3">
    <w:name w:val="Комментарий"/>
    <w:basedOn w:val="a1"/>
    <w:next w:val="a1"/>
    <w:rsid w:val="00721D4B"/>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afff4">
    <w:name w:val="Информация об изменениях документа"/>
    <w:basedOn w:val="afff3"/>
    <w:next w:val="a1"/>
    <w:rsid w:val="00721D4B"/>
  </w:style>
  <w:style w:type="paragraph" w:customStyle="1" w:styleId="afff5">
    <w:name w:val="Текст (лев. подпись)"/>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6">
    <w:name w:val="Колонтитул (левый)"/>
    <w:basedOn w:val="afff5"/>
    <w:next w:val="a1"/>
    <w:rsid w:val="00721D4B"/>
    <w:rPr>
      <w:sz w:val="12"/>
      <w:szCs w:val="12"/>
    </w:rPr>
  </w:style>
  <w:style w:type="paragraph" w:customStyle="1" w:styleId="afff7">
    <w:name w:val="Текст (прав. подпись)"/>
    <w:basedOn w:val="a1"/>
    <w:next w:val="a1"/>
    <w:rsid w:val="00721D4B"/>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afff8">
    <w:name w:val="Колонтитул (правый)"/>
    <w:basedOn w:val="afff7"/>
    <w:next w:val="a1"/>
    <w:rsid w:val="00721D4B"/>
    <w:rPr>
      <w:sz w:val="12"/>
      <w:szCs w:val="12"/>
    </w:rPr>
  </w:style>
  <w:style w:type="paragraph" w:customStyle="1" w:styleId="afff9">
    <w:name w:val="Комментарий пользователя"/>
    <w:basedOn w:val="afff3"/>
    <w:next w:val="a1"/>
    <w:rsid w:val="00721D4B"/>
    <w:pPr>
      <w:jc w:val="left"/>
    </w:pPr>
    <w:rPr>
      <w:color w:val="000080"/>
    </w:rPr>
  </w:style>
  <w:style w:type="paragraph" w:customStyle="1" w:styleId="afffa">
    <w:name w:val="Моноширинный"/>
    <w:basedOn w:val="a1"/>
    <w:next w:val="a1"/>
    <w:rsid w:val="00721D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b">
    <w:name w:val="Нормальный (таблица)"/>
    <w:basedOn w:val="a1"/>
    <w:next w:val="a1"/>
    <w:rsid w:val="00721D4B"/>
    <w:pPr>
      <w:widowControl w:val="0"/>
      <w:suppressAutoHyphens/>
      <w:autoSpaceDE w:val="0"/>
      <w:spacing w:after="0" w:line="240" w:lineRule="auto"/>
      <w:jc w:val="both"/>
    </w:pPr>
    <w:rPr>
      <w:rFonts w:ascii="Arial" w:eastAsia="Times New Roman" w:hAnsi="Arial" w:cs="Arial"/>
      <w:sz w:val="20"/>
      <w:szCs w:val="20"/>
      <w:lang w:eastAsia="ar-SA"/>
    </w:rPr>
  </w:style>
  <w:style w:type="paragraph" w:customStyle="1" w:styleId="afffc">
    <w:name w:val="Объект"/>
    <w:basedOn w:val="a1"/>
    <w:next w:val="a1"/>
    <w:rsid w:val="00721D4B"/>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afffd">
    <w:name w:val="Таблицы (моноширинный)"/>
    <w:basedOn w:val="a1"/>
    <w:next w:val="a1"/>
    <w:uiPriority w:val="99"/>
    <w:rsid w:val="00721D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e">
    <w:name w:val="Оглавление"/>
    <w:basedOn w:val="afffd"/>
    <w:next w:val="a1"/>
    <w:rsid w:val="00721D4B"/>
    <w:pPr>
      <w:ind w:left="140"/>
    </w:pPr>
  </w:style>
  <w:style w:type="paragraph" w:customStyle="1" w:styleId="affff">
    <w:name w:val="Переменная часть"/>
    <w:basedOn w:val="affd"/>
    <w:next w:val="a1"/>
    <w:rsid w:val="00721D4B"/>
    <w:rPr>
      <w:sz w:val="16"/>
      <w:szCs w:val="16"/>
    </w:rPr>
  </w:style>
  <w:style w:type="paragraph" w:customStyle="1" w:styleId="affff0">
    <w:name w:val="Постоянная часть"/>
    <w:basedOn w:val="affd"/>
    <w:next w:val="a1"/>
    <w:rsid w:val="00721D4B"/>
    <w:rPr>
      <w:sz w:val="18"/>
      <w:szCs w:val="18"/>
    </w:rPr>
  </w:style>
  <w:style w:type="paragraph" w:customStyle="1" w:styleId="affff1">
    <w:name w:val="Прижатый влево"/>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2">
    <w:name w:val="Словарная статья"/>
    <w:basedOn w:val="a1"/>
    <w:next w:val="a1"/>
    <w:rsid w:val="00721D4B"/>
    <w:pPr>
      <w:widowControl w:val="0"/>
      <w:suppressAutoHyphens/>
      <w:autoSpaceDE w:val="0"/>
      <w:spacing w:after="0" w:line="240" w:lineRule="auto"/>
      <w:ind w:right="118"/>
      <w:jc w:val="both"/>
    </w:pPr>
    <w:rPr>
      <w:rFonts w:ascii="Arial" w:eastAsia="Times New Roman" w:hAnsi="Arial" w:cs="Arial"/>
      <w:sz w:val="20"/>
      <w:szCs w:val="20"/>
      <w:lang w:eastAsia="ar-SA"/>
    </w:rPr>
  </w:style>
  <w:style w:type="paragraph" w:customStyle="1" w:styleId="affff3">
    <w:name w:val="Текст (справка)"/>
    <w:basedOn w:val="a1"/>
    <w:next w:val="a1"/>
    <w:rsid w:val="00721D4B"/>
    <w:pPr>
      <w:widowControl w:val="0"/>
      <w:suppressAutoHyphens/>
      <w:autoSpaceDE w:val="0"/>
      <w:spacing w:after="0" w:line="240" w:lineRule="auto"/>
      <w:ind w:left="170" w:right="170"/>
    </w:pPr>
    <w:rPr>
      <w:rFonts w:ascii="Arial" w:eastAsia="Times New Roman" w:hAnsi="Arial" w:cs="Arial"/>
      <w:sz w:val="20"/>
      <w:szCs w:val="20"/>
      <w:lang w:eastAsia="ar-SA"/>
    </w:rPr>
  </w:style>
  <w:style w:type="paragraph" w:customStyle="1" w:styleId="affff4">
    <w:name w:val="Текст в таблице"/>
    <w:basedOn w:val="afffb"/>
    <w:next w:val="a1"/>
    <w:rsid w:val="00721D4B"/>
    <w:pPr>
      <w:ind w:firstLine="500"/>
    </w:pPr>
  </w:style>
  <w:style w:type="paragraph" w:customStyle="1" w:styleId="affff5">
    <w:name w:val="Технический комментарий"/>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6">
    <w:name w:val="Центрированный (таблица)"/>
    <w:basedOn w:val="afffb"/>
    <w:next w:val="a1"/>
    <w:rsid w:val="00721D4B"/>
    <w:pPr>
      <w:jc w:val="center"/>
    </w:pPr>
  </w:style>
  <w:style w:type="paragraph" w:styleId="affff7">
    <w:name w:val="Normal (Web)"/>
    <w:basedOn w:val="a1"/>
    <w:rsid w:val="00721D4B"/>
    <w:pPr>
      <w:suppressAutoHyphens/>
      <w:spacing w:before="100" w:after="100" w:line="240" w:lineRule="auto"/>
    </w:pPr>
    <w:rPr>
      <w:rFonts w:ascii="Arial" w:eastAsia="Times New Roman" w:hAnsi="Arial" w:cs="Arial"/>
      <w:sz w:val="24"/>
      <w:szCs w:val="24"/>
      <w:lang w:eastAsia="ar-SA"/>
    </w:rPr>
  </w:style>
  <w:style w:type="paragraph" w:customStyle="1" w:styleId="51">
    <w:name w:val="Нумерованный список 51"/>
    <w:basedOn w:val="a1"/>
    <w:rsid w:val="00721D4B"/>
    <w:pPr>
      <w:numPr>
        <w:numId w:val="2"/>
      </w:numPr>
      <w:suppressAutoHyphens/>
      <w:spacing w:after="60" w:line="240" w:lineRule="auto"/>
      <w:jc w:val="both"/>
    </w:pPr>
    <w:rPr>
      <w:rFonts w:ascii="Arial" w:eastAsia="Times New Roman" w:hAnsi="Arial" w:cs="Arial"/>
      <w:sz w:val="24"/>
      <w:szCs w:val="24"/>
      <w:lang w:eastAsia="ar-SA"/>
    </w:rPr>
  </w:style>
  <w:style w:type="paragraph" w:customStyle="1" w:styleId="a">
    <w:name w:val="Раздел"/>
    <w:basedOn w:val="a1"/>
    <w:rsid w:val="00721D4B"/>
    <w:pPr>
      <w:numPr>
        <w:numId w:val="3"/>
      </w:numPr>
      <w:tabs>
        <w:tab w:val="left" w:pos="2160"/>
      </w:tabs>
      <w:suppressAutoHyphens/>
      <w:spacing w:before="120" w:after="120" w:line="240" w:lineRule="auto"/>
      <w:ind w:left="720" w:hanging="720"/>
      <w:jc w:val="center"/>
    </w:pPr>
    <w:rPr>
      <w:rFonts w:ascii="Arial Narrow" w:eastAsia="Times New Roman" w:hAnsi="Arial Narrow" w:cs="Arial Narrow"/>
      <w:b/>
      <w:bCs/>
      <w:sz w:val="28"/>
      <w:szCs w:val="28"/>
      <w:lang w:eastAsia="ar-SA"/>
    </w:rPr>
  </w:style>
  <w:style w:type="paragraph" w:customStyle="1" w:styleId="a0">
    <w:name w:val="Условия контракта"/>
    <w:basedOn w:val="a1"/>
    <w:rsid w:val="00721D4B"/>
    <w:pPr>
      <w:numPr>
        <w:numId w:val="6"/>
      </w:numPr>
      <w:tabs>
        <w:tab w:val="left" w:pos="1134"/>
      </w:tabs>
      <w:suppressAutoHyphens/>
      <w:spacing w:before="240" w:after="120" w:line="240" w:lineRule="auto"/>
      <w:ind w:left="567" w:hanging="567"/>
      <w:jc w:val="both"/>
    </w:pPr>
    <w:rPr>
      <w:rFonts w:ascii="Arial" w:eastAsia="Times New Roman" w:hAnsi="Arial" w:cs="Arial"/>
      <w:b/>
      <w:bCs/>
      <w:sz w:val="24"/>
      <w:szCs w:val="24"/>
      <w:lang w:eastAsia="ar-SA"/>
    </w:rPr>
  </w:style>
  <w:style w:type="paragraph" w:customStyle="1" w:styleId="32">
    <w:name w:val="Основной текст 32"/>
    <w:basedOn w:val="a1"/>
    <w:rsid w:val="00721D4B"/>
    <w:pPr>
      <w:keepNext/>
      <w:keepLines/>
      <w:widowControl w:val="0"/>
      <w:numPr>
        <w:numId w:val="5"/>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left="0" w:firstLine="0"/>
      <w:jc w:val="both"/>
    </w:pPr>
    <w:rPr>
      <w:rFonts w:ascii="Arial" w:eastAsia="Times New Roman" w:hAnsi="Arial" w:cs="Times New Roman"/>
      <w:b/>
      <w:bCs/>
      <w:i/>
      <w:iCs/>
      <w:lang w:val="x-none" w:eastAsia="ar-SA"/>
    </w:rPr>
  </w:style>
  <w:style w:type="paragraph" w:customStyle="1" w:styleId="1">
    <w:name w:val="Стиль1"/>
    <w:basedOn w:val="a1"/>
    <w:rsid w:val="00721D4B"/>
    <w:pPr>
      <w:keepNext/>
      <w:keepLines/>
      <w:widowControl w:val="0"/>
      <w:numPr>
        <w:numId w:val="4"/>
      </w:numPr>
      <w:suppressLineNumbers/>
      <w:tabs>
        <w:tab w:val="left" w:pos="864"/>
      </w:tabs>
      <w:suppressAutoHyphens/>
      <w:spacing w:after="60" w:line="240" w:lineRule="auto"/>
      <w:ind w:left="432" w:hanging="432"/>
    </w:pPr>
    <w:rPr>
      <w:rFonts w:ascii="Arial" w:eastAsia="Times New Roman" w:hAnsi="Arial" w:cs="Arial"/>
      <w:b/>
      <w:bCs/>
      <w:sz w:val="28"/>
      <w:szCs w:val="28"/>
      <w:lang w:eastAsia="ar-SA"/>
    </w:rPr>
  </w:style>
  <w:style w:type="paragraph" w:customStyle="1" w:styleId="21">
    <w:name w:val="Нумерованный список 21"/>
    <w:basedOn w:val="a1"/>
    <w:rsid w:val="00721D4B"/>
    <w:pPr>
      <w:numPr>
        <w:numId w:val="9"/>
      </w:numPr>
      <w:tabs>
        <w:tab w:val="left" w:pos="1852"/>
      </w:tabs>
      <w:suppressAutoHyphens/>
      <w:spacing w:after="0" w:line="240" w:lineRule="auto"/>
      <w:ind w:left="926" w:firstLine="720"/>
    </w:pPr>
    <w:rPr>
      <w:rFonts w:ascii="Arial" w:eastAsia="Times New Roman" w:hAnsi="Arial" w:cs="Arial"/>
      <w:sz w:val="20"/>
      <w:szCs w:val="20"/>
      <w:lang w:eastAsia="ar-SA"/>
    </w:rPr>
  </w:style>
  <w:style w:type="paragraph" w:customStyle="1" w:styleId="2c">
    <w:name w:val="Стиль2"/>
    <w:basedOn w:val="21"/>
    <w:rsid w:val="00721D4B"/>
    <w:pPr>
      <w:keepNext/>
      <w:keepLines/>
      <w:widowControl w:val="0"/>
      <w:numPr>
        <w:numId w:val="0"/>
      </w:numPr>
      <w:suppressLineNumbers/>
      <w:tabs>
        <w:tab w:val="num" w:pos="1492"/>
        <w:tab w:val="left" w:pos="2762"/>
        <w:tab w:val="left" w:pos="3672"/>
      </w:tabs>
      <w:spacing w:after="60"/>
      <w:ind w:left="1836" w:hanging="576"/>
      <w:jc w:val="both"/>
    </w:pPr>
    <w:rPr>
      <w:b/>
      <w:bCs/>
      <w:sz w:val="24"/>
      <w:szCs w:val="24"/>
    </w:rPr>
  </w:style>
  <w:style w:type="paragraph" w:styleId="affff8">
    <w:name w:val="Title"/>
    <w:aliases w:val="Знак Знак Знак Знак Знак Знак Знак Знак,Знак Знак Знак Знак Знак Знак,Знак Знак Знак1,Знак2,Знак2 Знак,Знак Знак Знак Знак Знак1"/>
    <w:basedOn w:val="a1"/>
    <w:next w:val="affff9"/>
    <w:link w:val="1f6"/>
    <w:qFormat/>
    <w:rsid w:val="00721D4B"/>
    <w:pPr>
      <w:suppressAutoHyphens/>
      <w:spacing w:after="240" w:line="240" w:lineRule="auto"/>
      <w:ind w:firstLine="567"/>
      <w:jc w:val="center"/>
    </w:pPr>
    <w:rPr>
      <w:rFonts w:ascii="Arial" w:eastAsia="Times New Roman" w:hAnsi="Arial" w:cs="Arial"/>
      <w:b/>
      <w:bCs/>
      <w:sz w:val="24"/>
      <w:szCs w:val="24"/>
      <w:lang w:eastAsia="ar-SA"/>
    </w:rPr>
  </w:style>
  <w:style w:type="character" w:customStyle="1" w:styleId="1f6">
    <w:name w:val="Название Знак1"/>
    <w:aliases w:val="Знак Знак Знак Знак Знак Знак Знак Знак Знак,Знак Знак Знак Знак Знак Знак Знак1,Знак Знак Знак1 Знак,Знак2 Знак1,Знак2 Знак Знак,Знак Знак Знак Знак Знак1 Знак"/>
    <w:basedOn w:val="a2"/>
    <w:link w:val="affff8"/>
    <w:rsid w:val="00721D4B"/>
    <w:rPr>
      <w:rFonts w:ascii="Arial" w:eastAsia="Times New Roman" w:hAnsi="Arial" w:cs="Arial"/>
      <w:b/>
      <w:bCs/>
      <w:sz w:val="24"/>
      <w:szCs w:val="24"/>
      <w:lang w:eastAsia="ar-SA"/>
    </w:rPr>
  </w:style>
  <w:style w:type="paragraph" w:styleId="affff9">
    <w:name w:val="Subtitle"/>
    <w:basedOn w:val="a1"/>
    <w:next w:val="affe"/>
    <w:link w:val="2d"/>
    <w:qFormat/>
    <w:rsid w:val="00721D4B"/>
    <w:pPr>
      <w:suppressAutoHyphens/>
      <w:spacing w:after="60" w:line="240" w:lineRule="auto"/>
      <w:jc w:val="center"/>
    </w:pPr>
    <w:rPr>
      <w:rFonts w:ascii="Arial" w:eastAsia="Times New Roman" w:hAnsi="Arial" w:cs="Arial"/>
      <w:sz w:val="24"/>
      <w:szCs w:val="24"/>
      <w:lang w:eastAsia="ar-SA"/>
    </w:rPr>
  </w:style>
  <w:style w:type="character" w:customStyle="1" w:styleId="2d">
    <w:name w:val="Подзаголовок Знак2"/>
    <w:basedOn w:val="a2"/>
    <w:link w:val="affff9"/>
    <w:rsid w:val="00721D4B"/>
    <w:rPr>
      <w:rFonts w:ascii="Arial" w:eastAsia="Times New Roman" w:hAnsi="Arial" w:cs="Arial"/>
      <w:sz w:val="24"/>
      <w:szCs w:val="24"/>
      <w:lang w:eastAsia="ar-SA"/>
    </w:rPr>
  </w:style>
  <w:style w:type="paragraph" w:customStyle="1" w:styleId="214">
    <w:name w:val="Основной текст 21"/>
    <w:basedOn w:val="a1"/>
    <w:rsid w:val="00721D4B"/>
    <w:pPr>
      <w:suppressAutoHyphens/>
      <w:spacing w:after="0" w:line="240" w:lineRule="auto"/>
      <w:jc w:val="center"/>
    </w:pPr>
    <w:rPr>
      <w:rFonts w:ascii="Arial" w:eastAsia="Times New Roman" w:hAnsi="Arial" w:cs="Arial"/>
      <w:sz w:val="28"/>
      <w:szCs w:val="28"/>
      <w:lang w:eastAsia="ar-SA"/>
    </w:rPr>
  </w:style>
  <w:style w:type="paragraph" w:customStyle="1" w:styleId="37">
    <w:name w:val="Стиль3"/>
    <w:basedOn w:val="a1"/>
    <w:rsid w:val="00721D4B"/>
    <w:pPr>
      <w:widowControl w:val="0"/>
      <w:tabs>
        <w:tab w:val="left" w:pos="360"/>
      </w:tabs>
      <w:suppressAutoHyphens/>
      <w:spacing w:after="0" w:line="240" w:lineRule="auto"/>
      <w:ind w:firstLine="720"/>
      <w:jc w:val="both"/>
      <w:textAlignment w:val="baseline"/>
    </w:pPr>
    <w:rPr>
      <w:rFonts w:ascii="Arial" w:eastAsia="Times New Roman" w:hAnsi="Arial" w:cs="Arial"/>
      <w:sz w:val="24"/>
      <w:szCs w:val="24"/>
      <w:lang w:eastAsia="ar-SA"/>
    </w:rPr>
  </w:style>
  <w:style w:type="paragraph" w:styleId="affffa">
    <w:name w:val="Body Text Indent"/>
    <w:basedOn w:val="a1"/>
    <w:link w:val="1f7"/>
    <w:rsid w:val="00721D4B"/>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f7">
    <w:name w:val="Основной текст с отступом Знак1"/>
    <w:basedOn w:val="a2"/>
    <w:link w:val="affffa"/>
    <w:rsid w:val="00721D4B"/>
    <w:rPr>
      <w:rFonts w:ascii="Times New Roman" w:eastAsia="Times New Roman" w:hAnsi="Times New Roman" w:cs="Times New Roman"/>
      <w:sz w:val="20"/>
      <w:szCs w:val="20"/>
      <w:lang w:eastAsia="ar-SA"/>
    </w:rPr>
  </w:style>
  <w:style w:type="paragraph" w:customStyle="1" w:styleId="ConsNormal">
    <w:name w:val="ConsNormal"/>
    <w:rsid w:val="00721D4B"/>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rmal">
    <w:name w:val="ConsPlusNormal"/>
    <w:rsid w:val="00721D4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ffb">
    <w:name w:val="втяжка"/>
    <w:basedOn w:val="a1"/>
    <w:next w:val="a1"/>
    <w:rsid w:val="00721D4B"/>
    <w:pPr>
      <w:tabs>
        <w:tab w:val="left" w:pos="1134"/>
      </w:tabs>
      <w:suppressAutoHyphens/>
      <w:autoSpaceDE w:val="0"/>
      <w:spacing w:before="57" w:after="0" w:line="240" w:lineRule="auto"/>
      <w:ind w:left="567" w:hanging="567"/>
      <w:jc w:val="both"/>
    </w:pPr>
    <w:rPr>
      <w:rFonts w:ascii="SchoolBookC" w:eastAsia="Times New Roman" w:hAnsi="SchoolBookC" w:cs="SchoolBookC"/>
      <w:sz w:val="24"/>
      <w:szCs w:val="24"/>
      <w:lang w:eastAsia="ar-SA"/>
    </w:rPr>
  </w:style>
  <w:style w:type="paragraph" w:customStyle="1" w:styleId="220">
    <w:name w:val="Основной текст с отступом 22"/>
    <w:basedOn w:val="a1"/>
    <w:rsid w:val="00721D4B"/>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721D4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3">
    <w:name w:val="Основной текст 31"/>
    <w:basedOn w:val="a1"/>
    <w:rsid w:val="00721D4B"/>
    <w:pPr>
      <w:suppressAutoHyphens/>
      <w:spacing w:after="0" w:line="240" w:lineRule="auto"/>
      <w:jc w:val="both"/>
    </w:pPr>
    <w:rPr>
      <w:rFonts w:ascii="Arial" w:eastAsia="Times New Roman" w:hAnsi="Arial" w:cs="Arial"/>
      <w:sz w:val="24"/>
      <w:szCs w:val="24"/>
      <w:lang w:eastAsia="ar-SA"/>
    </w:rPr>
  </w:style>
  <w:style w:type="paragraph" w:customStyle="1" w:styleId="221">
    <w:name w:val="Основной текст 22"/>
    <w:basedOn w:val="a1"/>
    <w:rsid w:val="00721D4B"/>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c">
    <w:name w:val="Пункт"/>
    <w:basedOn w:val="a1"/>
    <w:rsid w:val="00721D4B"/>
    <w:pPr>
      <w:tabs>
        <w:tab w:val="left" w:pos="3384"/>
      </w:tabs>
      <w:suppressAutoHyphens/>
      <w:spacing w:after="0" w:line="240" w:lineRule="auto"/>
      <w:ind w:left="1404" w:hanging="504"/>
      <w:jc w:val="both"/>
    </w:pPr>
    <w:rPr>
      <w:rFonts w:ascii="Arial" w:eastAsia="Times New Roman" w:hAnsi="Arial" w:cs="Arial"/>
      <w:sz w:val="24"/>
      <w:szCs w:val="24"/>
      <w:lang w:eastAsia="ar-SA"/>
    </w:rPr>
  </w:style>
  <w:style w:type="paragraph" w:styleId="affffd">
    <w:name w:val="header"/>
    <w:aliases w:val="h,ITTHEADER,even"/>
    <w:basedOn w:val="a1"/>
    <w:link w:val="1f8"/>
    <w:rsid w:val="00721D4B"/>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1f8">
    <w:name w:val="Верхний колонтитул Знак1"/>
    <w:aliases w:val="h Знак,ITTHEADER Знак,even Знак"/>
    <w:basedOn w:val="a2"/>
    <w:link w:val="affffd"/>
    <w:rsid w:val="00721D4B"/>
    <w:rPr>
      <w:rFonts w:ascii="Times New Roman" w:eastAsia="Times New Roman" w:hAnsi="Times New Roman" w:cs="Times New Roman"/>
      <w:sz w:val="20"/>
      <w:szCs w:val="20"/>
      <w:lang w:eastAsia="ar-SA"/>
    </w:rPr>
  </w:style>
  <w:style w:type="paragraph" w:styleId="affffe">
    <w:name w:val="footer"/>
    <w:basedOn w:val="a1"/>
    <w:link w:val="1f9"/>
    <w:rsid w:val="00721D4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f9">
    <w:name w:val="Нижний колонтитул Знак1"/>
    <w:basedOn w:val="a2"/>
    <w:link w:val="affffe"/>
    <w:rsid w:val="00721D4B"/>
    <w:rPr>
      <w:rFonts w:ascii="Times New Roman" w:eastAsia="Times New Roman" w:hAnsi="Times New Roman" w:cs="Times New Roman"/>
      <w:sz w:val="24"/>
      <w:szCs w:val="24"/>
      <w:lang w:eastAsia="ar-SA"/>
    </w:rPr>
  </w:style>
  <w:style w:type="paragraph" w:customStyle="1" w:styleId="1fa">
    <w:name w:val="Название объекта1"/>
    <w:basedOn w:val="a1"/>
    <w:next w:val="a1"/>
    <w:rsid w:val="00721D4B"/>
    <w:pPr>
      <w:suppressAutoHyphens/>
      <w:spacing w:after="0" w:line="240" w:lineRule="auto"/>
      <w:jc w:val="both"/>
    </w:pPr>
    <w:rPr>
      <w:rFonts w:ascii="Arial" w:eastAsia="Times New Roman" w:hAnsi="Arial" w:cs="Arial"/>
      <w:b/>
      <w:bCs/>
      <w:sz w:val="24"/>
      <w:szCs w:val="24"/>
      <w:lang w:eastAsia="ar-SA"/>
    </w:rPr>
  </w:style>
  <w:style w:type="paragraph" w:customStyle="1" w:styleId="215">
    <w:name w:val="Основной текст с отступом 21"/>
    <w:basedOn w:val="a1"/>
    <w:rsid w:val="00721D4B"/>
    <w:pPr>
      <w:suppressAutoHyphens/>
      <w:spacing w:after="0" w:line="240" w:lineRule="auto"/>
      <w:ind w:firstLine="720"/>
    </w:pPr>
    <w:rPr>
      <w:rFonts w:ascii="Arial" w:eastAsia="Times New Roman" w:hAnsi="Arial" w:cs="Arial"/>
      <w:sz w:val="32"/>
      <w:szCs w:val="32"/>
      <w:lang w:eastAsia="ar-SA"/>
    </w:rPr>
  </w:style>
  <w:style w:type="paragraph" w:customStyle="1" w:styleId="xl25">
    <w:name w:val="xl25"/>
    <w:basedOn w:val="a1"/>
    <w:rsid w:val="00721D4B"/>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sz w:val="18"/>
      <w:szCs w:val="18"/>
      <w:lang w:eastAsia="ar-SA"/>
    </w:rPr>
  </w:style>
  <w:style w:type="paragraph" w:customStyle="1" w:styleId="Pa7">
    <w:name w:val="Pa7"/>
    <w:basedOn w:val="a1"/>
    <w:next w:val="a1"/>
    <w:rsid w:val="00721D4B"/>
    <w:pPr>
      <w:suppressAutoHyphens/>
      <w:autoSpaceDE w:val="0"/>
      <w:spacing w:before="280" w:after="0" w:line="201" w:lineRule="atLeast"/>
    </w:pPr>
    <w:rPr>
      <w:rFonts w:ascii="GaramondC" w:eastAsia="Times New Roman" w:hAnsi="GaramondC" w:cs="GaramondC"/>
      <w:sz w:val="24"/>
      <w:szCs w:val="24"/>
      <w:lang w:eastAsia="ar-SA"/>
    </w:rPr>
  </w:style>
  <w:style w:type="paragraph" w:customStyle="1" w:styleId="Pa8">
    <w:name w:val="Pa8"/>
    <w:basedOn w:val="a1"/>
    <w:next w:val="a1"/>
    <w:rsid w:val="00721D4B"/>
    <w:pPr>
      <w:suppressAutoHyphens/>
      <w:autoSpaceDE w:val="0"/>
      <w:spacing w:before="580" w:after="0" w:line="281" w:lineRule="atLeast"/>
    </w:pPr>
    <w:rPr>
      <w:rFonts w:ascii="GaramondC" w:eastAsia="Times New Roman" w:hAnsi="GaramondC" w:cs="GaramondC"/>
      <w:sz w:val="24"/>
      <w:szCs w:val="24"/>
      <w:lang w:eastAsia="ar-SA"/>
    </w:rPr>
  </w:style>
  <w:style w:type="paragraph" w:customStyle="1" w:styleId="Pa91">
    <w:name w:val="Pa9+1"/>
    <w:basedOn w:val="a1"/>
    <w:next w:val="a1"/>
    <w:rsid w:val="00721D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0">
    <w:name w:val="Pa10"/>
    <w:basedOn w:val="a1"/>
    <w:next w:val="a1"/>
    <w:rsid w:val="00721D4B"/>
    <w:pPr>
      <w:suppressAutoHyphens/>
      <w:autoSpaceDE w:val="0"/>
      <w:spacing w:before="560" w:after="0" w:line="281" w:lineRule="atLeast"/>
    </w:pPr>
    <w:rPr>
      <w:rFonts w:ascii="GaramondC" w:eastAsia="Times New Roman" w:hAnsi="GaramondC" w:cs="GaramondC"/>
      <w:sz w:val="24"/>
      <w:szCs w:val="24"/>
      <w:lang w:eastAsia="ar-SA"/>
    </w:rPr>
  </w:style>
  <w:style w:type="paragraph" w:customStyle="1" w:styleId="Pa13">
    <w:name w:val="Pa13"/>
    <w:basedOn w:val="a1"/>
    <w:next w:val="a1"/>
    <w:rsid w:val="00721D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41">
    <w:name w:val="Pa14+1"/>
    <w:basedOn w:val="a1"/>
    <w:next w:val="a1"/>
    <w:rsid w:val="00721D4B"/>
    <w:pPr>
      <w:suppressAutoHyphens/>
      <w:autoSpaceDE w:val="0"/>
      <w:spacing w:before="640" w:after="0" w:line="281" w:lineRule="atLeast"/>
    </w:pPr>
    <w:rPr>
      <w:rFonts w:ascii="GaramondC" w:eastAsia="Times New Roman" w:hAnsi="GaramondC" w:cs="GaramondC"/>
      <w:sz w:val="24"/>
      <w:szCs w:val="24"/>
      <w:lang w:eastAsia="ar-SA"/>
    </w:rPr>
  </w:style>
  <w:style w:type="paragraph" w:customStyle="1" w:styleId="1fb">
    <w:name w:val="Цитата1"/>
    <w:basedOn w:val="a1"/>
    <w:rsid w:val="00721D4B"/>
    <w:pPr>
      <w:widowControl w:val="0"/>
      <w:shd w:val="clear" w:color="auto" w:fill="FFFFFF"/>
      <w:tabs>
        <w:tab w:val="left" w:pos="4661"/>
      </w:tabs>
      <w:suppressAutoHyphens/>
      <w:autoSpaceDE w:val="0"/>
      <w:spacing w:after="0" w:line="139" w:lineRule="exact"/>
      <w:ind w:left="2117" w:right="461" w:hanging="1906"/>
    </w:pPr>
    <w:rPr>
      <w:rFonts w:ascii="Arial" w:eastAsia="Times New Roman" w:hAnsi="Arial" w:cs="Arial"/>
      <w:color w:val="000000"/>
      <w:spacing w:val="-3"/>
      <w:sz w:val="24"/>
      <w:szCs w:val="24"/>
      <w:lang w:eastAsia="ar-SA"/>
    </w:rPr>
  </w:style>
  <w:style w:type="paragraph" w:customStyle="1" w:styleId="140">
    <w:name w:val="Обычный + 14"/>
    <w:basedOn w:val="5"/>
    <w:rsid w:val="00721D4B"/>
    <w:pPr>
      <w:widowControl w:val="0"/>
      <w:shd w:val="clear" w:color="auto" w:fill="FFFFFF"/>
      <w:autoSpaceDE w:val="0"/>
      <w:ind w:firstLine="0"/>
    </w:pPr>
    <w:rPr>
      <w:b w:val="0"/>
      <w:bCs w:val="0"/>
      <w:color w:val="000000"/>
      <w:spacing w:val="-14"/>
      <w:sz w:val="28"/>
      <w:szCs w:val="28"/>
    </w:rPr>
  </w:style>
  <w:style w:type="paragraph" w:customStyle="1" w:styleId="h4">
    <w:name w:val="h4"/>
    <w:basedOn w:val="a1"/>
    <w:rsid w:val="00721D4B"/>
    <w:pPr>
      <w:suppressAutoHyphens/>
      <w:spacing w:before="100" w:after="100" w:line="240" w:lineRule="auto"/>
    </w:pPr>
    <w:rPr>
      <w:rFonts w:ascii="Arial" w:eastAsia="Times New Roman" w:hAnsi="Arial" w:cs="Arial"/>
      <w:b/>
      <w:bCs/>
      <w:color w:val="000066"/>
      <w:sz w:val="24"/>
      <w:szCs w:val="24"/>
      <w:lang w:eastAsia="ar-SA"/>
    </w:rPr>
  </w:style>
  <w:style w:type="paragraph" w:styleId="1fc">
    <w:name w:val="toc 1"/>
    <w:basedOn w:val="a1"/>
    <w:next w:val="a1"/>
    <w:uiPriority w:val="39"/>
    <w:rsid w:val="00721D4B"/>
    <w:pPr>
      <w:suppressAutoHyphens/>
      <w:spacing w:before="360" w:after="0" w:line="240" w:lineRule="auto"/>
      <w:ind w:right="561"/>
    </w:pPr>
    <w:rPr>
      <w:rFonts w:ascii="Arial" w:eastAsia="Times New Roman" w:hAnsi="Arial" w:cs="Arial"/>
      <w:b/>
      <w:bCs/>
      <w:caps/>
      <w:sz w:val="24"/>
      <w:szCs w:val="24"/>
      <w:lang w:eastAsia="ar-SA"/>
    </w:rPr>
  </w:style>
  <w:style w:type="paragraph" w:customStyle="1" w:styleId="1fd">
    <w:name w:val="Дата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e">
    <w:name w:val="Маркированный список1"/>
    <w:basedOn w:val="a1"/>
    <w:rsid w:val="00721D4B"/>
    <w:pPr>
      <w:widowControl w:val="0"/>
      <w:suppressAutoHyphens/>
      <w:spacing w:after="60" w:line="240" w:lineRule="auto"/>
      <w:jc w:val="both"/>
    </w:pPr>
    <w:rPr>
      <w:rFonts w:ascii="Arial" w:eastAsia="Times New Roman" w:hAnsi="Arial" w:cs="Arial"/>
      <w:i/>
      <w:iCs/>
      <w:sz w:val="24"/>
      <w:szCs w:val="24"/>
      <w:lang w:eastAsia="ar-SA"/>
    </w:rPr>
  </w:style>
  <w:style w:type="paragraph" w:customStyle="1" w:styleId="216">
    <w:name w:val="Маркированный список 21"/>
    <w:basedOn w:val="a1"/>
    <w:rsid w:val="00721D4B"/>
    <w:pPr>
      <w:tabs>
        <w:tab w:val="left" w:pos="2640"/>
      </w:tabs>
      <w:suppressAutoHyphens/>
      <w:spacing w:after="60" w:line="240" w:lineRule="auto"/>
      <w:ind w:left="1320" w:hanging="360"/>
      <w:jc w:val="both"/>
    </w:pPr>
    <w:rPr>
      <w:rFonts w:ascii="Arial" w:eastAsia="Times New Roman" w:hAnsi="Arial" w:cs="Arial"/>
      <w:sz w:val="24"/>
      <w:szCs w:val="24"/>
      <w:lang w:eastAsia="ar-SA"/>
    </w:rPr>
  </w:style>
  <w:style w:type="paragraph" w:customStyle="1" w:styleId="314">
    <w:name w:val="Маркированный список 31"/>
    <w:basedOn w:val="a1"/>
    <w:rsid w:val="00721D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410">
    <w:name w:val="Маркированный список 41"/>
    <w:basedOn w:val="a1"/>
    <w:rsid w:val="00721D4B"/>
    <w:pPr>
      <w:tabs>
        <w:tab w:val="left" w:pos="2418"/>
      </w:tabs>
      <w:suppressAutoHyphens/>
      <w:spacing w:after="60" w:line="240" w:lineRule="auto"/>
      <w:ind w:left="1209" w:hanging="360"/>
      <w:jc w:val="both"/>
    </w:pPr>
    <w:rPr>
      <w:rFonts w:ascii="Arial" w:eastAsia="Times New Roman" w:hAnsi="Arial" w:cs="Arial"/>
      <w:sz w:val="24"/>
      <w:szCs w:val="24"/>
      <w:lang w:eastAsia="ar-SA"/>
    </w:rPr>
  </w:style>
  <w:style w:type="paragraph" w:customStyle="1" w:styleId="511">
    <w:name w:val="Маркированный список 51"/>
    <w:basedOn w:val="a1"/>
    <w:rsid w:val="00721D4B"/>
    <w:pPr>
      <w:tabs>
        <w:tab w:val="left" w:pos="2984"/>
      </w:tabs>
      <w:suppressAutoHyphens/>
      <w:spacing w:after="60" w:line="240" w:lineRule="auto"/>
      <w:ind w:left="1492" w:hanging="360"/>
      <w:jc w:val="both"/>
    </w:pPr>
    <w:rPr>
      <w:rFonts w:ascii="Arial" w:eastAsia="Times New Roman" w:hAnsi="Arial" w:cs="Arial"/>
      <w:sz w:val="24"/>
      <w:szCs w:val="24"/>
      <w:lang w:eastAsia="ar-SA"/>
    </w:rPr>
  </w:style>
  <w:style w:type="paragraph" w:customStyle="1" w:styleId="1ff">
    <w:name w:val="Нумерованный список1"/>
    <w:basedOn w:val="a1"/>
    <w:rsid w:val="00721D4B"/>
    <w:pPr>
      <w:tabs>
        <w:tab w:val="left" w:pos="720"/>
      </w:tabs>
      <w:suppressAutoHyphens/>
      <w:spacing w:after="60" w:line="240" w:lineRule="auto"/>
      <w:ind w:left="360" w:hanging="360"/>
      <w:jc w:val="both"/>
    </w:pPr>
    <w:rPr>
      <w:rFonts w:ascii="Arial" w:eastAsia="Times New Roman" w:hAnsi="Arial" w:cs="Arial"/>
      <w:sz w:val="24"/>
      <w:szCs w:val="24"/>
      <w:lang w:eastAsia="ar-SA"/>
    </w:rPr>
  </w:style>
  <w:style w:type="paragraph" w:customStyle="1" w:styleId="315">
    <w:name w:val="Нумерованный список 31"/>
    <w:basedOn w:val="a1"/>
    <w:rsid w:val="00721D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1ff0">
    <w:name w:val="Текст1"/>
    <w:basedOn w:val="a1"/>
    <w:rsid w:val="00721D4B"/>
    <w:pPr>
      <w:suppressAutoHyphens/>
      <w:spacing w:after="0" w:line="240" w:lineRule="auto"/>
    </w:pPr>
    <w:rPr>
      <w:rFonts w:ascii="Courier New" w:eastAsia="Times New Roman" w:hAnsi="Courier New" w:cs="Courier New"/>
      <w:sz w:val="20"/>
      <w:szCs w:val="20"/>
      <w:lang w:eastAsia="ar-SA"/>
    </w:rPr>
  </w:style>
  <w:style w:type="paragraph" w:customStyle="1" w:styleId="1ff1">
    <w:name w:val="Прощание1"/>
    <w:basedOn w:val="a1"/>
    <w:rsid w:val="00721D4B"/>
    <w:pPr>
      <w:suppressAutoHyphens/>
      <w:spacing w:after="60" w:line="240" w:lineRule="auto"/>
      <w:ind w:left="4252"/>
      <w:jc w:val="both"/>
    </w:pPr>
    <w:rPr>
      <w:rFonts w:ascii="Arial" w:eastAsia="Times New Roman" w:hAnsi="Arial" w:cs="Arial"/>
      <w:sz w:val="24"/>
      <w:szCs w:val="24"/>
      <w:lang w:eastAsia="ar-SA"/>
    </w:rPr>
  </w:style>
  <w:style w:type="paragraph" w:styleId="HTMLa">
    <w:name w:val="HTML Address"/>
    <w:basedOn w:val="a1"/>
    <w:link w:val="HTML20"/>
    <w:rsid w:val="00721D4B"/>
    <w:pPr>
      <w:suppressAutoHyphens/>
      <w:spacing w:after="60" w:line="240" w:lineRule="auto"/>
      <w:jc w:val="both"/>
    </w:pPr>
    <w:rPr>
      <w:rFonts w:ascii="Arial" w:eastAsia="Times New Roman" w:hAnsi="Arial" w:cs="Arial"/>
      <w:i/>
      <w:iCs/>
      <w:sz w:val="24"/>
      <w:szCs w:val="24"/>
      <w:lang w:eastAsia="ar-SA"/>
    </w:rPr>
  </w:style>
  <w:style w:type="character" w:customStyle="1" w:styleId="HTML20">
    <w:name w:val="Адрес HTML Знак2"/>
    <w:basedOn w:val="a2"/>
    <w:link w:val="HTMLa"/>
    <w:rsid w:val="00721D4B"/>
    <w:rPr>
      <w:rFonts w:ascii="Arial" w:eastAsia="Times New Roman" w:hAnsi="Arial" w:cs="Arial"/>
      <w:i/>
      <w:iCs/>
      <w:sz w:val="24"/>
      <w:szCs w:val="24"/>
      <w:lang w:eastAsia="ar-SA"/>
    </w:rPr>
  </w:style>
  <w:style w:type="paragraph" w:styleId="afffff">
    <w:name w:val="envelope address"/>
    <w:basedOn w:val="a1"/>
    <w:rsid w:val="00721D4B"/>
    <w:pPr>
      <w:suppressAutoHyphens/>
      <w:spacing w:after="60" w:line="240" w:lineRule="auto"/>
      <w:ind w:left="2880"/>
      <w:jc w:val="both"/>
    </w:pPr>
    <w:rPr>
      <w:rFonts w:ascii="Arial" w:eastAsia="Times New Roman" w:hAnsi="Arial" w:cs="Arial"/>
      <w:sz w:val="24"/>
      <w:szCs w:val="24"/>
      <w:lang w:eastAsia="ar-SA"/>
    </w:rPr>
  </w:style>
  <w:style w:type="paragraph" w:customStyle="1" w:styleId="1ff2">
    <w:name w:val="Заголовок записки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f3">
    <w:name w:val="Красная строка1"/>
    <w:basedOn w:val="affe"/>
    <w:rsid w:val="00721D4B"/>
    <w:pPr>
      <w:ind w:firstLine="210"/>
      <w:jc w:val="both"/>
    </w:pPr>
  </w:style>
  <w:style w:type="paragraph" w:customStyle="1" w:styleId="217">
    <w:name w:val="Красная строка 21"/>
    <w:basedOn w:val="affffa"/>
    <w:rsid w:val="00721D4B"/>
    <w:pPr>
      <w:suppressAutoHyphens w:val="0"/>
      <w:ind w:firstLine="210"/>
      <w:jc w:val="both"/>
    </w:pPr>
    <w:rPr>
      <w:rFonts w:ascii="Arial" w:hAnsi="Arial" w:cs="Arial"/>
      <w:sz w:val="24"/>
      <w:szCs w:val="24"/>
    </w:rPr>
  </w:style>
  <w:style w:type="paragraph" w:styleId="2e">
    <w:name w:val="envelope return"/>
    <w:basedOn w:val="a1"/>
    <w:rsid w:val="00721D4B"/>
    <w:pPr>
      <w:suppressAutoHyphens/>
      <w:spacing w:after="60" w:line="240" w:lineRule="auto"/>
      <w:jc w:val="both"/>
    </w:pPr>
    <w:rPr>
      <w:rFonts w:ascii="Arial" w:eastAsia="Times New Roman" w:hAnsi="Arial" w:cs="Arial"/>
      <w:sz w:val="20"/>
      <w:szCs w:val="20"/>
      <w:lang w:eastAsia="ar-SA"/>
    </w:rPr>
  </w:style>
  <w:style w:type="paragraph" w:customStyle="1" w:styleId="1ff4">
    <w:name w:val="Обычный отступ1"/>
    <w:basedOn w:val="a1"/>
    <w:rsid w:val="00721D4B"/>
    <w:pPr>
      <w:suppressAutoHyphens/>
      <w:spacing w:after="60" w:line="240" w:lineRule="auto"/>
      <w:ind w:left="708"/>
      <w:jc w:val="both"/>
    </w:pPr>
    <w:rPr>
      <w:rFonts w:ascii="Arial" w:eastAsia="Times New Roman" w:hAnsi="Arial" w:cs="Arial"/>
      <w:sz w:val="24"/>
      <w:szCs w:val="24"/>
      <w:lang w:eastAsia="ar-SA"/>
    </w:rPr>
  </w:style>
  <w:style w:type="paragraph" w:styleId="afffff0">
    <w:name w:val="Signature"/>
    <w:basedOn w:val="a1"/>
    <w:link w:val="2f"/>
    <w:rsid w:val="00721D4B"/>
    <w:pPr>
      <w:suppressAutoHyphens/>
      <w:spacing w:after="60" w:line="240" w:lineRule="auto"/>
      <w:ind w:left="4252"/>
      <w:jc w:val="both"/>
    </w:pPr>
    <w:rPr>
      <w:rFonts w:ascii="Arial" w:eastAsia="Times New Roman" w:hAnsi="Arial" w:cs="Arial"/>
      <w:sz w:val="24"/>
      <w:szCs w:val="24"/>
      <w:lang w:eastAsia="ar-SA"/>
    </w:rPr>
  </w:style>
  <w:style w:type="character" w:customStyle="1" w:styleId="2f">
    <w:name w:val="Подпись Знак2"/>
    <w:basedOn w:val="a2"/>
    <w:link w:val="afffff0"/>
    <w:rsid w:val="00721D4B"/>
    <w:rPr>
      <w:rFonts w:ascii="Arial" w:eastAsia="Times New Roman" w:hAnsi="Arial" w:cs="Arial"/>
      <w:sz w:val="24"/>
      <w:szCs w:val="24"/>
      <w:lang w:eastAsia="ar-SA"/>
    </w:rPr>
  </w:style>
  <w:style w:type="paragraph" w:customStyle="1" w:styleId="1ff5">
    <w:name w:val="Приветствие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f6">
    <w:name w:val="Продолжение списка1"/>
    <w:basedOn w:val="a1"/>
    <w:rsid w:val="00721D4B"/>
    <w:pPr>
      <w:suppressAutoHyphens/>
      <w:spacing w:after="120" w:line="240" w:lineRule="auto"/>
      <w:ind w:left="283"/>
      <w:jc w:val="both"/>
    </w:pPr>
    <w:rPr>
      <w:rFonts w:ascii="Arial" w:eastAsia="Times New Roman" w:hAnsi="Arial" w:cs="Arial"/>
      <w:sz w:val="24"/>
      <w:szCs w:val="24"/>
      <w:lang w:eastAsia="ar-SA"/>
    </w:rPr>
  </w:style>
  <w:style w:type="paragraph" w:customStyle="1" w:styleId="218">
    <w:name w:val="Продолжение списка 21"/>
    <w:basedOn w:val="a1"/>
    <w:rsid w:val="00721D4B"/>
    <w:pPr>
      <w:suppressAutoHyphens/>
      <w:spacing w:after="120" w:line="240" w:lineRule="auto"/>
      <w:ind w:left="566"/>
      <w:jc w:val="both"/>
    </w:pPr>
    <w:rPr>
      <w:rFonts w:ascii="Arial" w:eastAsia="Times New Roman" w:hAnsi="Arial" w:cs="Arial"/>
      <w:sz w:val="24"/>
      <w:szCs w:val="24"/>
      <w:lang w:eastAsia="ar-SA"/>
    </w:rPr>
  </w:style>
  <w:style w:type="paragraph" w:customStyle="1" w:styleId="316">
    <w:name w:val="Продолжение списка 31"/>
    <w:basedOn w:val="a1"/>
    <w:rsid w:val="00721D4B"/>
    <w:pPr>
      <w:suppressAutoHyphens/>
      <w:spacing w:after="120" w:line="240" w:lineRule="auto"/>
      <w:ind w:left="849"/>
      <w:jc w:val="both"/>
    </w:pPr>
    <w:rPr>
      <w:rFonts w:ascii="Arial" w:eastAsia="Times New Roman" w:hAnsi="Arial" w:cs="Arial"/>
      <w:sz w:val="24"/>
      <w:szCs w:val="24"/>
      <w:lang w:eastAsia="ar-SA"/>
    </w:rPr>
  </w:style>
  <w:style w:type="paragraph" w:customStyle="1" w:styleId="411">
    <w:name w:val="Продолжение списка 41"/>
    <w:basedOn w:val="a1"/>
    <w:rsid w:val="00721D4B"/>
    <w:pPr>
      <w:suppressAutoHyphens/>
      <w:spacing w:after="120" w:line="240" w:lineRule="auto"/>
      <w:ind w:left="1132"/>
      <w:jc w:val="both"/>
    </w:pPr>
    <w:rPr>
      <w:rFonts w:ascii="Arial" w:eastAsia="Times New Roman" w:hAnsi="Arial" w:cs="Arial"/>
      <w:sz w:val="24"/>
      <w:szCs w:val="24"/>
      <w:lang w:eastAsia="ar-SA"/>
    </w:rPr>
  </w:style>
  <w:style w:type="paragraph" w:customStyle="1" w:styleId="512">
    <w:name w:val="Продолжение списка 51"/>
    <w:basedOn w:val="a1"/>
    <w:rsid w:val="00721D4B"/>
    <w:pPr>
      <w:suppressAutoHyphens/>
      <w:spacing w:after="120" w:line="240" w:lineRule="auto"/>
      <w:ind w:left="1415"/>
      <w:jc w:val="both"/>
    </w:pPr>
    <w:rPr>
      <w:rFonts w:ascii="Arial" w:eastAsia="Times New Roman" w:hAnsi="Arial" w:cs="Arial"/>
      <w:sz w:val="24"/>
      <w:szCs w:val="24"/>
      <w:lang w:eastAsia="ar-SA"/>
    </w:rPr>
  </w:style>
  <w:style w:type="paragraph" w:customStyle="1" w:styleId="219">
    <w:name w:val="Список 21"/>
    <w:basedOn w:val="a1"/>
    <w:rsid w:val="00721D4B"/>
    <w:pPr>
      <w:suppressAutoHyphens/>
      <w:spacing w:after="60" w:line="240" w:lineRule="auto"/>
      <w:ind w:left="566" w:hanging="283"/>
      <w:jc w:val="both"/>
    </w:pPr>
    <w:rPr>
      <w:rFonts w:ascii="Arial" w:eastAsia="Times New Roman" w:hAnsi="Arial" w:cs="Arial"/>
      <w:sz w:val="24"/>
      <w:szCs w:val="24"/>
      <w:lang w:eastAsia="ar-SA"/>
    </w:rPr>
  </w:style>
  <w:style w:type="paragraph" w:customStyle="1" w:styleId="317">
    <w:name w:val="Список 31"/>
    <w:basedOn w:val="a1"/>
    <w:rsid w:val="00721D4B"/>
    <w:pPr>
      <w:suppressAutoHyphens/>
      <w:spacing w:after="60" w:line="240" w:lineRule="auto"/>
      <w:ind w:left="849" w:hanging="283"/>
      <w:jc w:val="both"/>
    </w:pPr>
    <w:rPr>
      <w:rFonts w:ascii="Arial" w:eastAsia="Times New Roman" w:hAnsi="Arial" w:cs="Arial"/>
      <w:sz w:val="24"/>
      <w:szCs w:val="24"/>
      <w:lang w:eastAsia="ar-SA"/>
    </w:rPr>
  </w:style>
  <w:style w:type="paragraph" w:customStyle="1" w:styleId="412">
    <w:name w:val="Список 41"/>
    <w:basedOn w:val="a1"/>
    <w:rsid w:val="00721D4B"/>
    <w:pPr>
      <w:suppressAutoHyphens/>
      <w:spacing w:after="60" w:line="240" w:lineRule="auto"/>
      <w:ind w:left="1132" w:hanging="283"/>
      <w:jc w:val="both"/>
    </w:pPr>
    <w:rPr>
      <w:rFonts w:ascii="Arial" w:eastAsia="Times New Roman" w:hAnsi="Arial" w:cs="Arial"/>
      <w:sz w:val="24"/>
      <w:szCs w:val="24"/>
      <w:lang w:eastAsia="ar-SA"/>
    </w:rPr>
  </w:style>
  <w:style w:type="paragraph" w:customStyle="1" w:styleId="513">
    <w:name w:val="Список 51"/>
    <w:basedOn w:val="a1"/>
    <w:rsid w:val="00721D4B"/>
    <w:pPr>
      <w:suppressAutoHyphens/>
      <w:spacing w:after="60" w:line="240" w:lineRule="auto"/>
      <w:ind w:left="1415" w:hanging="283"/>
      <w:jc w:val="both"/>
    </w:pPr>
    <w:rPr>
      <w:rFonts w:ascii="Arial" w:eastAsia="Times New Roman" w:hAnsi="Arial" w:cs="Arial"/>
      <w:sz w:val="24"/>
      <w:szCs w:val="24"/>
      <w:lang w:eastAsia="ar-SA"/>
    </w:rPr>
  </w:style>
  <w:style w:type="paragraph" w:styleId="HTMLb">
    <w:name w:val="HTML Preformatted"/>
    <w:basedOn w:val="a1"/>
    <w:link w:val="HTML10"/>
    <w:rsid w:val="00721D4B"/>
    <w:pPr>
      <w:suppressAutoHyphens/>
      <w:spacing w:after="60" w:line="240" w:lineRule="auto"/>
      <w:jc w:val="both"/>
    </w:pPr>
    <w:rPr>
      <w:rFonts w:ascii="Courier New" w:eastAsia="Times New Roman" w:hAnsi="Courier New" w:cs="Times New Roman"/>
      <w:sz w:val="20"/>
      <w:szCs w:val="20"/>
      <w:lang w:eastAsia="ar-SA"/>
    </w:rPr>
  </w:style>
  <w:style w:type="character" w:customStyle="1" w:styleId="HTML10">
    <w:name w:val="Стандартный HTML Знак1"/>
    <w:basedOn w:val="a2"/>
    <w:link w:val="HTMLb"/>
    <w:rsid w:val="00721D4B"/>
    <w:rPr>
      <w:rFonts w:ascii="Courier New" w:eastAsia="Times New Roman" w:hAnsi="Courier New" w:cs="Times New Roman"/>
      <w:sz w:val="20"/>
      <w:szCs w:val="20"/>
      <w:lang w:eastAsia="ar-SA"/>
    </w:rPr>
  </w:style>
  <w:style w:type="paragraph" w:customStyle="1" w:styleId="1ff7">
    <w:name w:val="Шапка1"/>
    <w:basedOn w:val="a1"/>
    <w:rsid w:val="00721D4B"/>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styleId="afffff1">
    <w:name w:val="E-mail Signature"/>
    <w:basedOn w:val="a1"/>
    <w:link w:val="2f0"/>
    <w:rsid w:val="00721D4B"/>
    <w:pPr>
      <w:suppressAutoHyphens/>
      <w:spacing w:after="60" w:line="240" w:lineRule="auto"/>
      <w:jc w:val="both"/>
    </w:pPr>
    <w:rPr>
      <w:rFonts w:ascii="Arial" w:eastAsia="Times New Roman" w:hAnsi="Arial" w:cs="Arial"/>
      <w:sz w:val="24"/>
      <w:szCs w:val="24"/>
      <w:lang w:eastAsia="ar-SA"/>
    </w:rPr>
  </w:style>
  <w:style w:type="character" w:customStyle="1" w:styleId="2f0">
    <w:name w:val="Электронная подпись Знак2"/>
    <w:basedOn w:val="a2"/>
    <w:link w:val="afffff1"/>
    <w:rsid w:val="00721D4B"/>
    <w:rPr>
      <w:rFonts w:ascii="Arial" w:eastAsia="Times New Roman" w:hAnsi="Arial" w:cs="Arial"/>
      <w:sz w:val="24"/>
      <w:szCs w:val="24"/>
      <w:lang w:eastAsia="ar-SA"/>
    </w:rPr>
  </w:style>
  <w:style w:type="paragraph" w:customStyle="1" w:styleId="2-1">
    <w:name w:val="содержание2-1"/>
    <w:basedOn w:val="3"/>
    <w:next w:val="a1"/>
    <w:rsid w:val="00721D4B"/>
    <w:pPr>
      <w:keepNext/>
      <w:widowControl/>
      <w:tabs>
        <w:tab w:val="left" w:pos="2418"/>
      </w:tabs>
      <w:autoSpaceDE/>
      <w:spacing w:before="240" w:after="60"/>
      <w:ind w:left="1209" w:hanging="360"/>
      <w:jc w:val="both"/>
    </w:pPr>
    <w:rPr>
      <w:color w:val="auto"/>
      <w:sz w:val="24"/>
      <w:szCs w:val="24"/>
    </w:rPr>
  </w:style>
  <w:style w:type="paragraph" w:customStyle="1" w:styleId="21a">
    <w:name w:val="Заголовок 2.1"/>
    <w:basedOn w:val="10"/>
    <w:rsid w:val="00721D4B"/>
    <w:pPr>
      <w:keepNext/>
      <w:keepLines/>
      <w:suppressLineNumbers/>
      <w:autoSpaceDE/>
      <w:spacing w:before="240" w:after="60"/>
    </w:pPr>
    <w:rPr>
      <w:caps/>
      <w:color w:val="auto"/>
      <w:kern w:val="1"/>
      <w:sz w:val="36"/>
      <w:szCs w:val="36"/>
    </w:rPr>
  </w:style>
  <w:style w:type="paragraph" w:customStyle="1" w:styleId="2-11">
    <w:name w:val="содержание2-11"/>
    <w:basedOn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42">
    <w:name w:val="Стиль4"/>
    <w:basedOn w:val="2"/>
    <w:next w:val="a1"/>
    <w:rsid w:val="00721D4B"/>
    <w:pPr>
      <w:keepNext/>
      <w:keepLines/>
      <w:suppressLineNumbers/>
      <w:autoSpaceDE/>
      <w:spacing w:before="0" w:after="60"/>
      <w:ind w:firstLine="567"/>
    </w:pPr>
    <w:rPr>
      <w:color w:val="auto"/>
      <w:sz w:val="30"/>
      <w:szCs w:val="30"/>
    </w:rPr>
  </w:style>
  <w:style w:type="paragraph" w:customStyle="1" w:styleId="afffff2">
    <w:name w:val="Таблица заголовок"/>
    <w:basedOn w:val="a1"/>
    <w:rsid w:val="00721D4B"/>
    <w:pPr>
      <w:suppressAutoHyphens/>
      <w:spacing w:before="120" w:after="120" w:line="360" w:lineRule="auto"/>
      <w:jc w:val="right"/>
    </w:pPr>
    <w:rPr>
      <w:rFonts w:ascii="Arial" w:eastAsia="Times New Roman" w:hAnsi="Arial" w:cs="Arial"/>
      <w:b/>
      <w:bCs/>
      <w:sz w:val="28"/>
      <w:szCs w:val="28"/>
      <w:lang w:eastAsia="ar-SA"/>
    </w:rPr>
  </w:style>
  <w:style w:type="paragraph" w:customStyle="1" w:styleId="afffff3">
    <w:name w:val="текст таблицы"/>
    <w:basedOn w:val="a1"/>
    <w:rsid w:val="00721D4B"/>
    <w:pPr>
      <w:suppressAutoHyphens/>
      <w:spacing w:before="120" w:after="0" w:line="240" w:lineRule="auto"/>
      <w:ind w:right="-102"/>
    </w:pPr>
    <w:rPr>
      <w:rFonts w:ascii="Arial" w:eastAsia="Times New Roman" w:hAnsi="Arial" w:cs="Arial"/>
      <w:sz w:val="24"/>
      <w:szCs w:val="24"/>
      <w:lang w:eastAsia="ar-SA"/>
    </w:rPr>
  </w:style>
  <w:style w:type="paragraph" w:customStyle="1" w:styleId="afffff4">
    <w:name w:val="Пункт Знак"/>
    <w:basedOn w:val="a1"/>
    <w:rsid w:val="00721D4B"/>
    <w:pPr>
      <w:tabs>
        <w:tab w:val="left" w:pos="2268"/>
        <w:tab w:val="left" w:pos="2835"/>
      </w:tabs>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afffff5">
    <w:name w:val="a"/>
    <w:basedOn w:val="a1"/>
    <w:rsid w:val="00721D4B"/>
    <w:pPr>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ConsCell">
    <w:name w:val="ConsCell"/>
    <w:rsid w:val="00721D4B"/>
    <w:pPr>
      <w:widowControl w:val="0"/>
      <w:suppressAutoHyphens/>
      <w:autoSpaceDE w:val="0"/>
      <w:spacing w:after="0" w:line="240" w:lineRule="auto"/>
      <w:ind w:right="19772"/>
    </w:pPr>
    <w:rPr>
      <w:rFonts w:ascii="Arial" w:eastAsia="Arial" w:hAnsi="Arial" w:cs="Arial"/>
      <w:sz w:val="20"/>
      <w:szCs w:val="20"/>
      <w:lang w:eastAsia="ar-SA"/>
    </w:rPr>
  </w:style>
  <w:style w:type="paragraph" w:customStyle="1" w:styleId="afffff6">
    <w:name w:val="Основное меню"/>
    <w:basedOn w:val="a1"/>
    <w:next w:val="a1"/>
    <w:rsid w:val="00721D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afffff7">
    <w:name w:val="Часть"/>
    <w:basedOn w:val="a1"/>
    <w:rsid w:val="00721D4B"/>
    <w:pPr>
      <w:suppressAutoHyphens/>
      <w:spacing w:after="60" w:line="240" w:lineRule="auto"/>
      <w:jc w:val="center"/>
    </w:pPr>
    <w:rPr>
      <w:rFonts w:ascii="Arial" w:eastAsia="Times New Roman" w:hAnsi="Arial" w:cs="Arial"/>
      <w:b/>
      <w:bCs/>
      <w:caps/>
      <w:sz w:val="32"/>
      <w:szCs w:val="32"/>
      <w:lang w:eastAsia="ar-SA"/>
    </w:rPr>
  </w:style>
  <w:style w:type="paragraph" w:customStyle="1" w:styleId="afffff8">
    <w:name w:val="Таблица шапка"/>
    <w:basedOn w:val="a1"/>
    <w:rsid w:val="00721D4B"/>
    <w:pPr>
      <w:keepNext/>
      <w:suppressAutoHyphens/>
      <w:spacing w:before="40" w:after="40" w:line="240" w:lineRule="auto"/>
      <w:ind w:left="57" w:right="57"/>
    </w:pPr>
    <w:rPr>
      <w:rFonts w:ascii="Arial" w:eastAsia="Times New Roman" w:hAnsi="Arial" w:cs="Arial"/>
      <w:sz w:val="18"/>
      <w:szCs w:val="18"/>
      <w:lang w:eastAsia="ar-SA"/>
    </w:rPr>
  </w:style>
  <w:style w:type="paragraph" w:customStyle="1" w:styleId="ConsPlusNonformat">
    <w:name w:val="ConsPlusNonformat"/>
    <w:rsid w:val="00721D4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Normal1">
    <w:name w:val="Normal1"/>
    <w:rsid w:val="00721D4B"/>
    <w:pPr>
      <w:suppressAutoHyphens/>
      <w:autoSpaceDE w:val="0"/>
      <w:spacing w:after="0" w:line="240" w:lineRule="auto"/>
    </w:pPr>
    <w:rPr>
      <w:rFonts w:ascii="Arial" w:eastAsia="Arial" w:hAnsi="Arial" w:cs="Arial"/>
      <w:sz w:val="20"/>
      <w:szCs w:val="20"/>
      <w:lang w:val="en-GB" w:eastAsia="ar-SA"/>
    </w:rPr>
  </w:style>
  <w:style w:type="paragraph" w:customStyle="1" w:styleId="-">
    <w:name w:val="Контракт-раздел"/>
    <w:basedOn w:val="a1"/>
    <w:next w:val="-0"/>
    <w:rsid w:val="00721D4B"/>
    <w:pPr>
      <w:keepNext/>
      <w:numPr>
        <w:ilvl w:val="2"/>
        <w:numId w:val="1"/>
      </w:numPr>
      <w:tabs>
        <w:tab w:val="left" w:pos="0"/>
        <w:tab w:val="left" w:pos="540"/>
      </w:tabs>
      <w:suppressAutoHyphens/>
      <w:spacing w:before="360" w:after="120" w:line="240" w:lineRule="auto"/>
      <w:ind w:left="0" w:firstLine="0"/>
      <w:jc w:val="center"/>
      <w:outlineLvl w:val="2"/>
    </w:pPr>
    <w:rPr>
      <w:rFonts w:ascii="Arial" w:eastAsia="Times New Roman" w:hAnsi="Arial" w:cs="Arial"/>
      <w:b/>
      <w:bCs/>
      <w:caps/>
      <w:sz w:val="24"/>
      <w:szCs w:val="24"/>
      <w:lang w:eastAsia="ar-SA"/>
    </w:rPr>
  </w:style>
  <w:style w:type="paragraph" w:customStyle="1" w:styleId="-0">
    <w:name w:val="Контракт-пункт"/>
    <w:basedOn w:val="a1"/>
    <w:rsid w:val="00721D4B"/>
    <w:pPr>
      <w:numPr>
        <w:numId w:val="8"/>
      </w:numPr>
      <w:tabs>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2">
    <w:name w:val="Контракт-подпункт"/>
    <w:basedOn w:val="a1"/>
    <w:rsid w:val="00721D4B"/>
    <w:pPr>
      <w:tabs>
        <w:tab w:val="num" w:pos="360"/>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3">
    <w:name w:val="Контракт-подподпункт Знак"/>
    <w:basedOn w:val="a1"/>
    <w:rsid w:val="00721D4B"/>
    <w:pPr>
      <w:tabs>
        <w:tab w:val="num" w:pos="360"/>
        <w:tab w:val="left" w:pos="1418"/>
      </w:tabs>
      <w:suppressAutoHyphens/>
      <w:spacing w:after="0" w:line="240" w:lineRule="auto"/>
      <w:ind w:firstLine="567"/>
      <w:jc w:val="both"/>
    </w:pPr>
    <w:rPr>
      <w:rFonts w:ascii="Arial" w:eastAsia="Times New Roman" w:hAnsi="Arial" w:cs="Times New Roman"/>
      <w:sz w:val="24"/>
      <w:szCs w:val="24"/>
      <w:lang w:val="x-none" w:eastAsia="ar-SA"/>
    </w:rPr>
  </w:style>
  <w:style w:type="paragraph" w:customStyle="1" w:styleId="afffff9">
    <w:name w:val="Знак Знак Знак Знак Знак Знак Знак"/>
    <w:basedOn w:val="a1"/>
    <w:rsid w:val="00721D4B"/>
    <w:pPr>
      <w:suppressAutoHyphens/>
      <w:spacing w:before="100" w:after="100" w:line="240" w:lineRule="auto"/>
    </w:pPr>
    <w:rPr>
      <w:rFonts w:ascii="Tahoma" w:eastAsia="Times New Roman" w:hAnsi="Tahoma" w:cs="Tahoma"/>
      <w:sz w:val="20"/>
      <w:szCs w:val="20"/>
      <w:lang w:val="en-US" w:eastAsia="ar-SA"/>
    </w:rPr>
  </w:style>
  <w:style w:type="paragraph" w:customStyle="1" w:styleId="afffffa">
    <w:name w:val="Контракт б/н"/>
    <w:basedOn w:val="a1"/>
    <w:rsid w:val="00721D4B"/>
    <w:pPr>
      <w:suppressAutoHyphens/>
      <w:spacing w:after="0" w:line="240" w:lineRule="auto"/>
      <w:ind w:firstLine="1418"/>
      <w:jc w:val="both"/>
    </w:pPr>
    <w:rPr>
      <w:rFonts w:ascii="Arial" w:eastAsia="Times New Roman" w:hAnsi="Arial" w:cs="Arial"/>
      <w:sz w:val="24"/>
      <w:szCs w:val="24"/>
      <w:lang w:eastAsia="ar-SA"/>
    </w:rPr>
  </w:style>
  <w:style w:type="paragraph" w:styleId="afffffb">
    <w:name w:val="No Spacing"/>
    <w:qFormat/>
    <w:rsid w:val="00721D4B"/>
    <w:pPr>
      <w:suppressAutoHyphens/>
      <w:spacing w:after="0" w:line="240" w:lineRule="auto"/>
      <w:ind w:left="425" w:hanging="357"/>
      <w:jc w:val="both"/>
    </w:pPr>
    <w:rPr>
      <w:rFonts w:ascii="Calibri" w:eastAsia="Arial" w:hAnsi="Calibri" w:cs="Calibri"/>
      <w:lang w:eastAsia="ar-SA"/>
    </w:rPr>
  </w:style>
  <w:style w:type="paragraph" w:customStyle="1" w:styleId="afffffc">
    <w:name w:val="Таблица текст"/>
    <w:basedOn w:val="a1"/>
    <w:rsid w:val="00721D4B"/>
    <w:pPr>
      <w:suppressAutoHyphens/>
      <w:spacing w:before="40" w:after="40" w:line="240" w:lineRule="auto"/>
      <w:ind w:left="57" w:right="57"/>
    </w:pPr>
    <w:rPr>
      <w:rFonts w:ascii="Arial" w:eastAsia="Times New Roman" w:hAnsi="Arial" w:cs="Arial"/>
      <w:lang w:eastAsia="ar-SA"/>
    </w:rPr>
  </w:style>
  <w:style w:type="paragraph" w:customStyle="1" w:styleId="12pt">
    <w:name w:val="Маркированный список + 12 pt"/>
    <w:basedOn w:val="1fe"/>
    <w:rsid w:val="00721D4B"/>
    <w:pPr>
      <w:widowControl/>
      <w:tabs>
        <w:tab w:val="num" w:pos="360"/>
        <w:tab w:val="left" w:pos="1646"/>
        <w:tab w:val="left" w:pos="1852"/>
      </w:tabs>
      <w:spacing w:before="80" w:after="80" w:line="220" w:lineRule="atLeast"/>
      <w:ind w:left="926" w:right="720"/>
      <w:jc w:val="left"/>
    </w:pPr>
    <w:rPr>
      <w:i w:val="0"/>
      <w:iCs w:val="0"/>
    </w:rPr>
  </w:style>
  <w:style w:type="paragraph" w:customStyle="1" w:styleId="111">
    <w:name w:val="Знак11"/>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38">
    <w:name w:val="Знак3"/>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StylVlevo125cmPedsazen319cm">
    <w:name w:val="Styl Vlevo:  125 cm Předsazení:  319 cm"/>
    <w:basedOn w:val="a1"/>
    <w:rsid w:val="00721D4B"/>
    <w:pPr>
      <w:suppressAutoHyphens/>
      <w:spacing w:after="0" w:line="240" w:lineRule="auto"/>
      <w:ind w:left="2518" w:hanging="1809"/>
      <w:jc w:val="both"/>
    </w:pPr>
    <w:rPr>
      <w:rFonts w:ascii="Arial" w:eastAsia="Times New Roman" w:hAnsi="Arial" w:cs="Arial"/>
      <w:lang w:val="sk-SK" w:eastAsia="ar-SA"/>
    </w:rPr>
  </w:style>
  <w:style w:type="paragraph" w:customStyle="1" w:styleId="Heading">
    <w:name w:val="Heading"/>
    <w:rsid w:val="00721D4B"/>
    <w:pPr>
      <w:suppressAutoHyphens/>
      <w:autoSpaceDE w:val="0"/>
      <w:spacing w:after="0" w:line="240" w:lineRule="auto"/>
    </w:pPr>
    <w:rPr>
      <w:rFonts w:ascii="Arial Unicode MS" w:eastAsia="Arial Unicode MS" w:hAnsi="Arial Unicode MS" w:cs="Arial Unicode MS"/>
      <w:sz w:val="28"/>
      <w:szCs w:val="28"/>
      <w:lang w:eastAsia="ar-SA"/>
    </w:rPr>
  </w:style>
  <w:style w:type="paragraph" w:styleId="afffffd">
    <w:name w:val="List Paragraph"/>
    <w:basedOn w:val="a1"/>
    <w:uiPriority w:val="34"/>
    <w:qFormat/>
    <w:rsid w:val="00721D4B"/>
    <w:pPr>
      <w:suppressAutoHyphens/>
      <w:ind w:left="720"/>
    </w:pPr>
    <w:rPr>
      <w:rFonts w:ascii="Calibri" w:eastAsia="Times New Roman" w:hAnsi="Calibri" w:cs="Calibri"/>
      <w:lang w:eastAsia="ar-SA"/>
    </w:rPr>
  </w:style>
  <w:style w:type="paragraph" w:customStyle="1" w:styleId="1ff8">
    <w:name w:val="Текст примечания1"/>
    <w:basedOn w:val="a1"/>
    <w:rsid w:val="00721D4B"/>
    <w:pPr>
      <w:suppressAutoHyphens/>
      <w:spacing w:after="0" w:line="240" w:lineRule="auto"/>
    </w:pPr>
    <w:rPr>
      <w:rFonts w:ascii="Arial" w:eastAsia="Times New Roman" w:hAnsi="Arial" w:cs="Arial"/>
      <w:sz w:val="20"/>
      <w:szCs w:val="20"/>
      <w:lang w:val="en-US" w:eastAsia="ar-SA"/>
    </w:rPr>
  </w:style>
  <w:style w:type="paragraph" w:customStyle="1" w:styleId="1ff9">
    <w:name w:val="1"/>
    <w:basedOn w:val="a1"/>
    <w:next w:val="a1"/>
    <w:rsid w:val="00721D4B"/>
    <w:pPr>
      <w:suppressAutoHyphens/>
      <w:spacing w:after="60" w:line="240" w:lineRule="auto"/>
      <w:ind w:left="4252"/>
      <w:jc w:val="both"/>
    </w:pPr>
    <w:rPr>
      <w:rFonts w:ascii="Arial" w:eastAsia="Times New Roman" w:hAnsi="Arial" w:cs="Arial"/>
      <w:sz w:val="24"/>
      <w:szCs w:val="24"/>
      <w:lang w:eastAsia="ar-SA"/>
    </w:rPr>
  </w:style>
  <w:style w:type="paragraph" w:customStyle="1" w:styleId="41">
    <w:name w:val="Нумерованный список 41"/>
    <w:basedOn w:val="a1"/>
    <w:rsid w:val="00721D4B"/>
    <w:pPr>
      <w:numPr>
        <w:numId w:val="7"/>
      </w:numPr>
      <w:tabs>
        <w:tab w:val="left" w:pos="2418"/>
      </w:tabs>
      <w:suppressAutoHyphens/>
      <w:spacing w:after="60" w:line="240" w:lineRule="auto"/>
      <w:ind w:left="1209" w:firstLine="720"/>
      <w:jc w:val="both"/>
    </w:pPr>
    <w:rPr>
      <w:rFonts w:ascii="Arial" w:eastAsia="Times New Roman" w:hAnsi="Arial" w:cs="Arial"/>
      <w:sz w:val="24"/>
      <w:szCs w:val="24"/>
      <w:lang w:eastAsia="ar-SA"/>
    </w:rPr>
  </w:style>
  <w:style w:type="paragraph" w:customStyle="1" w:styleId="318">
    <w:name w:val="Основной текст с отступом 31"/>
    <w:basedOn w:val="a1"/>
    <w:rsid w:val="00721D4B"/>
    <w:pPr>
      <w:suppressAutoHyphens/>
      <w:spacing w:before="100" w:after="0" w:line="240" w:lineRule="auto"/>
      <w:ind w:firstLine="567"/>
      <w:jc w:val="both"/>
    </w:pPr>
    <w:rPr>
      <w:rFonts w:ascii="Arial" w:eastAsia="Times New Roman" w:hAnsi="Arial" w:cs="Arial"/>
      <w:color w:val="000000"/>
      <w:sz w:val="24"/>
      <w:szCs w:val="24"/>
      <w:lang w:eastAsia="ar-SA"/>
    </w:rPr>
  </w:style>
  <w:style w:type="paragraph" w:styleId="afffffe">
    <w:name w:val="Balloon Text"/>
    <w:basedOn w:val="a1"/>
    <w:link w:val="2f1"/>
    <w:rsid w:val="00721D4B"/>
    <w:pPr>
      <w:suppressAutoHyphens/>
      <w:spacing w:after="0" w:line="240" w:lineRule="auto"/>
    </w:pPr>
    <w:rPr>
      <w:rFonts w:ascii="Tahoma" w:eastAsia="Times New Roman" w:hAnsi="Tahoma" w:cs="Tahoma"/>
      <w:sz w:val="16"/>
      <w:szCs w:val="16"/>
      <w:lang w:eastAsia="ar-SA"/>
    </w:rPr>
  </w:style>
  <w:style w:type="character" w:customStyle="1" w:styleId="2f1">
    <w:name w:val="Текст выноски Знак2"/>
    <w:basedOn w:val="a2"/>
    <w:link w:val="afffffe"/>
    <w:rsid w:val="00721D4B"/>
    <w:rPr>
      <w:rFonts w:ascii="Tahoma" w:eastAsia="Times New Roman" w:hAnsi="Tahoma" w:cs="Tahoma"/>
      <w:sz w:val="16"/>
      <w:szCs w:val="16"/>
      <w:lang w:eastAsia="ar-SA"/>
    </w:rPr>
  </w:style>
  <w:style w:type="paragraph" w:customStyle="1" w:styleId="2f2">
    <w:name w:val="Знак Знак Знак2 Знак"/>
    <w:basedOn w:val="a1"/>
    <w:rsid w:val="00721D4B"/>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21">
    <w:name w:val="Знак12"/>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30">
    <w:name w:val="Знак13"/>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41">
    <w:name w:val="Знак14"/>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51">
    <w:name w:val="Знак15"/>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FR2">
    <w:name w:val="FR2"/>
    <w:rsid w:val="00721D4B"/>
    <w:pPr>
      <w:widowControl w:val="0"/>
      <w:suppressAutoHyphens/>
      <w:autoSpaceDE w:val="0"/>
      <w:spacing w:after="0" w:line="240" w:lineRule="auto"/>
      <w:ind w:left="680" w:hanging="340"/>
      <w:jc w:val="both"/>
    </w:pPr>
    <w:rPr>
      <w:rFonts w:ascii="Times New Roman" w:eastAsia="Arial" w:hAnsi="Times New Roman" w:cs="Times New Roman"/>
      <w:sz w:val="28"/>
      <w:szCs w:val="28"/>
      <w:lang w:eastAsia="ar-SA"/>
    </w:rPr>
  </w:style>
  <w:style w:type="paragraph" w:customStyle="1" w:styleId="FR1">
    <w:name w:val="FR1"/>
    <w:uiPriority w:val="99"/>
    <w:rsid w:val="00721D4B"/>
    <w:pPr>
      <w:widowControl w:val="0"/>
      <w:suppressAutoHyphens/>
      <w:autoSpaceDE w:val="0"/>
      <w:spacing w:after="0" w:line="240" w:lineRule="auto"/>
      <w:ind w:left="2160" w:right="2200"/>
      <w:jc w:val="center"/>
    </w:pPr>
    <w:rPr>
      <w:rFonts w:ascii="Times New Roman" w:eastAsia="Arial" w:hAnsi="Times New Roman" w:cs="Times New Roman"/>
      <w:b/>
      <w:bCs/>
      <w:sz w:val="32"/>
      <w:szCs w:val="32"/>
      <w:lang w:eastAsia="ar-SA"/>
    </w:rPr>
  </w:style>
  <w:style w:type="paragraph" w:customStyle="1" w:styleId="affffff">
    <w:name w:val="Содержимое таблицы"/>
    <w:basedOn w:val="a1"/>
    <w:rsid w:val="00721D4B"/>
    <w:pPr>
      <w:widowControl w:val="0"/>
      <w:suppressLineNumbers/>
      <w:suppressAutoHyphens/>
      <w:spacing w:after="0" w:line="240" w:lineRule="auto"/>
    </w:pPr>
    <w:rPr>
      <w:rFonts w:ascii="Thorndale AMT" w:eastAsia="Albany AMT" w:hAnsi="Thorndale AMT" w:cs="Times New Roman"/>
      <w:kern w:val="1"/>
      <w:sz w:val="24"/>
      <w:szCs w:val="24"/>
      <w:lang w:eastAsia="ar-SA"/>
    </w:rPr>
  </w:style>
  <w:style w:type="paragraph" w:customStyle="1" w:styleId="1ffa">
    <w:name w:val="Обычный1"/>
    <w:rsid w:val="00721D4B"/>
    <w:pPr>
      <w:suppressAutoHyphens/>
      <w:spacing w:after="0" w:line="240" w:lineRule="auto"/>
    </w:pPr>
    <w:rPr>
      <w:rFonts w:ascii="Times New Roman" w:eastAsia="Arial" w:hAnsi="Times New Roman" w:cs="Times New Roman"/>
      <w:sz w:val="20"/>
      <w:szCs w:val="20"/>
      <w:lang w:eastAsia="ar-SA"/>
    </w:rPr>
  </w:style>
  <w:style w:type="paragraph" w:customStyle="1" w:styleId="100">
    <w:name w:val="обычный 10"/>
    <w:basedOn w:val="a1"/>
    <w:rsid w:val="00721D4B"/>
    <w:pPr>
      <w:suppressAutoHyphens/>
      <w:spacing w:after="0" w:line="240" w:lineRule="auto"/>
    </w:pPr>
    <w:rPr>
      <w:rFonts w:ascii="Times New Roman" w:eastAsia="Times New Roman" w:hAnsi="Times New Roman" w:cs="Times New Roman"/>
      <w:sz w:val="20"/>
      <w:szCs w:val="24"/>
      <w:lang w:eastAsia="ar-SA"/>
    </w:rPr>
  </w:style>
  <w:style w:type="paragraph" w:customStyle="1" w:styleId="affffff0">
    <w:name w:val="Заголовок таблицы"/>
    <w:basedOn w:val="affffff"/>
    <w:rsid w:val="00721D4B"/>
    <w:pPr>
      <w:jc w:val="center"/>
    </w:pPr>
    <w:rPr>
      <w:b/>
      <w:bCs/>
    </w:rPr>
  </w:style>
  <w:style w:type="paragraph" w:customStyle="1" w:styleId="Standard">
    <w:name w:val="Standard"/>
    <w:rsid w:val="00721D4B"/>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30">
    <w:name w:val="Основной текст 23"/>
    <w:basedOn w:val="a1"/>
    <w:rsid w:val="00721D4B"/>
    <w:pPr>
      <w:widowControl w:val="0"/>
      <w:suppressAutoHyphens/>
      <w:autoSpaceDE w:val="0"/>
      <w:spacing w:after="120" w:line="480" w:lineRule="auto"/>
      <w:ind w:firstLine="720"/>
      <w:jc w:val="both"/>
    </w:pPr>
    <w:rPr>
      <w:rFonts w:ascii="Arial" w:eastAsia="Times New Roman" w:hAnsi="Arial" w:cs="Arial"/>
      <w:sz w:val="20"/>
      <w:szCs w:val="20"/>
      <w:lang w:eastAsia="ar-SA"/>
    </w:rPr>
  </w:style>
  <w:style w:type="paragraph" w:customStyle="1" w:styleId="231">
    <w:name w:val="Основной текст с отступом 23"/>
    <w:basedOn w:val="a1"/>
    <w:rsid w:val="00721D4B"/>
    <w:pPr>
      <w:widowControl w:val="0"/>
      <w:suppressAutoHyphens/>
      <w:autoSpaceDE w:val="0"/>
      <w:spacing w:after="120" w:line="480" w:lineRule="auto"/>
      <w:ind w:left="283" w:firstLine="720"/>
      <w:jc w:val="both"/>
    </w:pPr>
    <w:rPr>
      <w:rFonts w:ascii="Arial" w:eastAsia="Times New Roman" w:hAnsi="Arial" w:cs="Arial"/>
      <w:sz w:val="20"/>
      <w:szCs w:val="20"/>
      <w:lang w:eastAsia="ar-SA"/>
    </w:rPr>
  </w:style>
  <w:style w:type="paragraph" w:customStyle="1" w:styleId="322">
    <w:name w:val="Основной текст с отступом 32"/>
    <w:basedOn w:val="a1"/>
    <w:rsid w:val="00721D4B"/>
    <w:pPr>
      <w:widowControl w:val="0"/>
      <w:suppressAutoHyphens/>
      <w:autoSpaceDE w:val="0"/>
      <w:spacing w:after="120" w:line="240" w:lineRule="auto"/>
      <w:ind w:left="283" w:firstLine="720"/>
      <w:jc w:val="both"/>
    </w:pPr>
    <w:rPr>
      <w:rFonts w:ascii="Arial" w:eastAsia="Times New Roman" w:hAnsi="Arial" w:cs="Arial"/>
      <w:sz w:val="16"/>
      <w:szCs w:val="16"/>
      <w:lang w:eastAsia="ar-SA"/>
    </w:rPr>
  </w:style>
  <w:style w:type="paragraph" w:customStyle="1" w:styleId="330">
    <w:name w:val="Основной текст 33"/>
    <w:basedOn w:val="a1"/>
    <w:rsid w:val="00721D4B"/>
    <w:pPr>
      <w:widowControl w:val="0"/>
      <w:suppressAutoHyphens/>
      <w:autoSpaceDE w:val="0"/>
      <w:spacing w:after="120" w:line="240" w:lineRule="auto"/>
      <w:ind w:firstLine="720"/>
      <w:jc w:val="both"/>
    </w:pPr>
    <w:rPr>
      <w:rFonts w:ascii="Arial" w:eastAsia="Times New Roman" w:hAnsi="Arial" w:cs="Arial"/>
      <w:sz w:val="16"/>
      <w:szCs w:val="16"/>
      <w:lang w:eastAsia="ar-SA"/>
    </w:rPr>
  </w:style>
  <w:style w:type="paragraph" w:customStyle="1" w:styleId="2f3">
    <w:name w:val="Цитата2"/>
    <w:basedOn w:val="a1"/>
    <w:rsid w:val="00721D4B"/>
    <w:pPr>
      <w:spacing w:after="0" w:line="240" w:lineRule="auto"/>
      <w:ind w:left="34" w:right="59" w:firstLine="425"/>
      <w:jc w:val="both"/>
    </w:pPr>
    <w:rPr>
      <w:rFonts w:ascii="Times New Roman" w:eastAsia="Times New Roman" w:hAnsi="Times New Roman" w:cs="Times New Roman"/>
      <w:lang w:eastAsia="ar-SA"/>
    </w:rPr>
  </w:style>
  <w:style w:type="paragraph" w:customStyle="1" w:styleId="11p">
    <w:name w:val="11p"/>
    <w:basedOn w:val="a1"/>
    <w:rsid w:val="00721D4B"/>
    <w:pPr>
      <w:spacing w:after="0" w:line="240" w:lineRule="auto"/>
      <w:jc w:val="center"/>
    </w:pPr>
    <w:rPr>
      <w:rFonts w:ascii="Times New Roman" w:eastAsia="Times New Roman" w:hAnsi="Times New Roman" w:cs="Times New Roman"/>
      <w:lang w:eastAsia="ar-SA"/>
    </w:rPr>
  </w:style>
  <w:style w:type="paragraph" w:customStyle="1" w:styleId="11pt">
    <w:name w:val="11pt"/>
    <w:basedOn w:val="a1"/>
    <w:rsid w:val="00721D4B"/>
    <w:pPr>
      <w:spacing w:after="0" w:line="240" w:lineRule="auto"/>
    </w:pPr>
    <w:rPr>
      <w:rFonts w:ascii="Times New Roman" w:eastAsia="Times New Roman" w:hAnsi="Times New Roman" w:cs="Times New Roman"/>
      <w:sz w:val="24"/>
      <w:szCs w:val="24"/>
      <w:lang w:eastAsia="ar-SA"/>
    </w:rPr>
  </w:style>
  <w:style w:type="paragraph" w:customStyle="1" w:styleId="11pt0">
    <w:name w:val="Обычный +11pt"/>
    <w:basedOn w:val="a1"/>
    <w:rsid w:val="00721D4B"/>
    <w:pPr>
      <w:spacing w:after="0" w:line="240" w:lineRule="auto"/>
    </w:pPr>
    <w:rPr>
      <w:rFonts w:ascii="Times New Roman" w:eastAsia="Times New Roman" w:hAnsi="Times New Roman" w:cs="Times New Roman"/>
      <w:sz w:val="24"/>
      <w:szCs w:val="20"/>
      <w:lang w:val="en-US" w:eastAsia="ar-SA"/>
    </w:rPr>
  </w:style>
  <w:style w:type="paragraph" w:customStyle="1" w:styleId="1ffb">
    <w:name w:val="Без интервала1"/>
    <w:qFormat/>
    <w:rsid w:val="00721D4B"/>
    <w:pPr>
      <w:suppressAutoHyphens/>
      <w:spacing w:after="0" w:line="100" w:lineRule="atLeast"/>
      <w:ind w:left="425" w:hanging="357"/>
      <w:jc w:val="both"/>
    </w:pPr>
    <w:rPr>
      <w:rFonts w:ascii="Calibri" w:eastAsia="Arial" w:hAnsi="Calibri" w:cs="Calibri"/>
      <w:sz w:val="20"/>
      <w:szCs w:val="24"/>
      <w:lang w:eastAsia="hi-IN" w:bidi="hi-IN"/>
    </w:rPr>
  </w:style>
  <w:style w:type="paragraph" w:customStyle="1" w:styleId="s1">
    <w:name w:val="s_1"/>
    <w:basedOn w:val="a1"/>
    <w:rsid w:val="00721D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1">
    <w:name w:val="ff1"/>
    <w:rsid w:val="00721D4B"/>
  </w:style>
  <w:style w:type="character" w:customStyle="1" w:styleId="ff0">
    <w:name w:val="ff0"/>
    <w:rsid w:val="00721D4B"/>
  </w:style>
  <w:style w:type="numbering" w:customStyle="1" w:styleId="112">
    <w:name w:val="Нет списка11"/>
    <w:next w:val="a4"/>
    <w:uiPriority w:val="99"/>
    <w:semiHidden/>
    <w:unhideWhenUsed/>
    <w:rsid w:val="00721D4B"/>
  </w:style>
  <w:style w:type="paragraph" w:styleId="26">
    <w:name w:val="Body Text 2"/>
    <w:basedOn w:val="a1"/>
    <w:link w:val="25"/>
    <w:rsid w:val="00721D4B"/>
    <w:pPr>
      <w:spacing w:after="120" w:line="480" w:lineRule="auto"/>
    </w:pPr>
    <w:rPr>
      <w:rFonts w:cs="Times New Roman"/>
      <w:lang w:eastAsia="ar-SA"/>
    </w:rPr>
  </w:style>
  <w:style w:type="character" w:customStyle="1" w:styleId="222">
    <w:name w:val="Основной текст 2 Знак2"/>
    <w:basedOn w:val="a2"/>
    <w:uiPriority w:val="99"/>
    <w:semiHidden/>
    <w:rsid w:val="00721D4B"/>
  </w:style>
  <w:style w:type="paragraph" w:styleId="24">
    <w:name w:val="Body Text Indent 2"/>
    <w:basedOn w:val="a1"/>
    <w:link w:val="23"/>
    <w:rsid w:val="00721D4B"/>
    <w:pPr>
      <w:spacing w:after="120" w:line="480" w:lineRule="auto"/>
      <w:ind w:left="283"/>
    </w:pPr>
    <w:rPr>
      <w:rFonts w:cs="Times New Roman"/>
      <w:lang w:eastAsia="ar-SA"/>
    </w:rPr>
  </w:style>
  <w:style w:type="character" w:customStyle="1" w:styleId="223">
    <w:name w:val="Основной текст с отступом 2 Знак2"/>
    <w:basedOn w:val="a2"/>
    <w:uiPriority w:val="99"/>
    <w:semiHidden/>
    <w:rsid w:val="00721D4B"/>
  </w:style>
  <w:style w:type="paragraph" w:styleId="affffff1">
    <w:name w:val="footnote text"/>
    <w:basedOn w:val="a1"/>
    <w:link w:val="affffff2"/>
    <w:semiHidden/>
    <w:rsid w:val="00721D4B"/>
    <w:pPr>
      <w:spacing w:after="0" w:line="240" w:lineRule="auto"/>
    </w:pPr>
    <w:rPr>
      <w:rFonts w:ascii="Times New Roman" w:eastAsia="Times New Roman" w:hAnsi="Times New Roman" w:cs="Times New Roman"/>
      <w:sz w:val="20"/>
      <w:szCs w:val="20"/>
      <w:lang w:val="en-US"/>
    </w:rPr>
  </w:style>
  <w:style w:type="character" w:customStyle="1" w:styleId="affffff2">
    <w:name w:val="Текст сноски Знак"/>
    <w:basedOn w:val="a2"/>
    <w:link w:val="affffff1"/>
    <w:semiHidden/>
    <w:rsid w:val="00721D4B"/>
    <w:rPr>
      <w:rFonts w:ascii="Times New Roman" w:eastAsia="Times New Roman" w:hAnsi="Times New Roman" w:cs="Times New Roman"/>
      <w:sz w:val="20"/>
      <w:szCs w:val="20"/>
      <w:lang w:val="en-US"/>
    </w:rPr>
  </w:style>
  <w:style w:type="character" w:styleId="affffff3">
    <w:name w:val="footnote reference"/>
    <w:semiHidden/>
    <w:rsid w:val="00721D4B"/>
    <w:rPr>
      <w:vertAlign w:val="superscript"/>
    </w:rPr>
  </w:style>
  <w:style w:type="paragraph" w:styleId="affffff4">
    <w:name w:val="endnote text"/>
    <w:basedOn w:val="a1"/>
    <w:link w:val="affffff5"/>
    <w:rsid w:val="00721D4B"/>
    <w:pPr>
      <w:spacing w:after="0" w:line="240" w:lineRule="auto"/>
    </w:pPr>
    <w:rPr>
      <w:rFonts w:ascii="Times New Roman" w:eastAsia="Times New Roman" w:hAnsi="Times New Roman" w:cs="Times New Roman"/>
      <w:sz w:val="20"/>
      <w:szCs w:val="20"/>
      <w:lang w:val="en-US"/>
    </w:rPr>
  </w:style>
  <w:style w:type="character" w:customStyle="1" w:styleId="affffff5">
    <w:name w:val="Текст концевой сноски Знак"/>
    <w:basedOn w:val="a2"/>
    <w:link w:val="affffff4"/>
    <w:rsid w:val="00721D4B"/>
    <w:rPr>
      <w:rFonts w:ascii="Times New Roman" w:eastAsia="Times New Roman" w:hAnsi="Times New Roman" w:cs="Times New Roman"/>
      <w:sz w:val="20"/>
      <w:szCs w:val="20"/>
      <w:lang w:val="en-US"/>
    </w:rPr>
  </w:style>
  <w:style w:type="character" w:styleId="affffff6">
    <w:name w:val="endnote reference"/>
    <w:semiHidden/>
    <w:rsid w:val="00721D4B"/>
    <w:rPr>
      <w:vertAlign w:val="superscript"/>
    </w:rPr>
  </w:style>
  <w:style w:type="table" w:styleId="affffff7">
    <w:name w:val="Table Grid"/>
    <w:basedOn w:val="a3"/>
    <w:uiPriority w:val="59"/>
    <w:rsid w:val="00721D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8">
    <w:name w:val="annotation reference"/>
    <w:rsid w:val="00721D4B"/>
    <w:rPr>
      <w:sz w:val="16"/>
      <w:szCs w:val="16"/>
    </w:rPr>
  </w:style>
  <w:style w:type="paragraph" w:styleId="aff6">
    <w:name w:val="annotation text"/>
    <w:basedOn w:val="a1"/>
    <w:link w:val="aff5"/>
    <w:rsid w:val="00721D4B"/>
    <w:pPr>
      <w:spacing w:after="0" w:line="240" w:lineRule="auto"/>
    </w:pPr>
    <w:rPr>
      <w:rFonts w:ascii="Arial" w:hAnsi="Arial" w:cs="Arial"/>
      <w:lang w:val="en-US" w:eastAsia="ar-SA"/>
    </w:rPr>
  </w:style>
  <w:style w:type="character" w:customStyle="1" w:styleId="2f4">
    <w:name w:val="Текст примечания Знак2"/>
    <w:basedOn w:val="a2"/>
    <w:uiPriority w:val="99"/>
    <w:semiHidden/>
    <w:rsid w:val="00721D4B"/>
    <w:rPr>
      <w:sz w:val="20"/>
      <w:szCs w:val="20"/>
    </w:rPr>
  </w:style>
  <w:style w:type="paragraph" w:styleId="affffff9">
    <w:name w:val="annotation subject"/>
    <w:basedOn w:val="aff6"/>
    <w:next w:val="aff6"/>
    <w:link w:val="affffffa"/>
    <w:rsid w:val="00721D4B"/>
    <w:rPr>
      <w:rFonts w:cs="Times New Roman"/>
      <w:b/>
      <w:bCs/>
    </w:rPr>
  </w:style>
  <w:style w:type="character" w:customStyle="1" w:styleId="affffffa">
    <w:name w:val="Тема примечания Знак"/>
    <w:basedOn w:val="2f4"/>
    <w:link w:val="affffff9"/>
    <w:rsid w:val="00721D4B"/>
    <w:rPr>
      <w:rFonts w:ascii="Arial" w:hAnsi="Arial" w:cs="Times New Roman"/>
      <w:b/>
      <w:bCs/>
      <w:sz w:val="20"/>
      <w:szCs w:val="20"/>
      <w:lang w:val="en-US" w:eastAsia="ar-SA"/>
    </w:rPr>
  </w:style>
  <w:style w:type="character" w:customStyle="1" w:styleId="s0">
    <w:name w:val="s0"/>
    <w:rsid w:val="00721D4B"/>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Default">
    <w:name w:val="Default"/>
    <w:rsid w:val="00721D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fb">
    <w:name w:val="Revision"/>
    <w:hidden/>
    <w:uiPriority w:val="99"/>
    <w:semiHidden/>
    <w:rsid w:val="00721D4B"/>
    <w:pPr>
      <w:spacing w:after="0" w:line="240" w:lineRule="auto"/>
    </w:pPr>
    <w:rPr>
      <w:rFonts w:ascii="Times New Roman" w:eastAsia="Times New Roman" w:hAnsi="Times New Roman" w:cs="Times New Roman"/>
      <w:sz w:val="24"/>
      <w:szCs w:val="24"/>
      <w:lang w:val="en-US"/>
    </w:rPr>
  </w:style>
  <w:style w:type="paragraph" w:styleId="33">
    <w:name w:val="Body Text 3"/>
    <w:basedOn w:val="a1"/>
    <w:link w:val="31"/>
    <w:rsid w:val="00721D4B"/>
    <w:pPr>
      <w:spacing w:after="120" w:line="240" w:lineRule="auto"/>
    </w:pPr>
    <w:rPr>
      <w:rFonts w:ascii="Arial" w:hAnsi="Arial" w:cs="Arial"/>
      <w:b/>
      <w:bCs/>
      <w:i/>
      <w:iCs/>
    </w:rPr>
  </w:style>
  <w:style w:type="character" w:customStyle="1" w:styleId="331">
    <w:name w:val="Основной текст 3 Знак3"/>
    <w:basedOn w:val="a2"/>
    <w:uiPriority w:val="99"/>
    <w:semiHidden/>
    <w:rsid w:val="00721D4B"/>
    <w:rPr>
      <w:sz w:val="16"/>
      <w:szCs w:val="16"/>
    </w:rPr>
  </w:style>
  <w:style w:type="paragraph" w:styleId="affffffc">
    <w:name w:val="TOC Heading"/>
    <w:basedOn w:val="10"/>
    <w:next w:val="a1"/>
    <w:uiPriority w:val="39"/>
    <w:semiHidden/>
    <w:unhideWhenUsed/>
    <w:qFormat/>
    <w:rsid w:val="00721D4B"/>
    <w:pPr>
      <w:keepNext/>
      <w:keepLines/>
      <w:widowControl/>
      <w:suppressAutoHyphens w:val="0"/>
      <w:autoSpaceDE/>
      <w:spacing w:before="480" w:after="0" w:line="276" w:lineRule="auto"/>
      <w:jc w:val="left"/>
      <w:outlineLvl w:val="9"/>
    </w:pPr>
    <w:rPr>
      <w:rFonts w:ascii="Times New Roman" w:hAnsi="Times New Roman"/>
      <w:color w:val="365F91"/>
      <w:sz w:val="28"/>
      <w:szCs w:val="28"/>
      <w:lang w:val="en-US" w:eastAsia="ja-JP"/>
    </w:rPr>
  </w:style>
  <w:style w:type="paragraph" w:styleId="2f5">
    <w:name w:val="toc 2"/>
    <w:basedOn w:val="a1"/>
    <w:next w:val="a1"/>
    <w:autoRedefine/>
    <w:uiPriority w:val="39"/>
    <w:rsid w:val="00721D4B"/>
    <w:pPr>
      <w:spacing w:after="0" w:line="240" w:lineRule="auto"/>
      <w:ind w:left="240"/>
    </w:pPr>
    <w:rPr>
      <w:rFonts w:ascii="Times New Roman" w:eastAsia="Times New Roman" w:hAnsi="Times New Roman" w:cs="Times New Roman"/>
      <w:sz w:val="24"/>
      <w:szCs w:val="24"/>
      <w:lang w:val="en-US"/>
    </w:rPr>
  </w:style>
  <w:style w:type="character" w:customStyle="1" w:styleId="affffffd">
    <w:name w:val="Основной текст_"/>
    <w:link w:val="1ffc"/>
    <w:rsid w:val="00721D4B"/>
    <w:rPr>
      <w:rFonts w:ascii="Arial" w:eastAsia="Arial" w:hAnsi="Arial" w:cs="Arial"/>
      <w:sz w:val="23"/>
      <w:szCs w:val="23"/>
      <w:shd w:val="clear" w:color="auto" w:fill="FFFFFF"/>
    </w:rPr>
  </w:style>
  <w:style w:type="paragraph" w:customStyle="1" w:styleId="1ffc">
    <w:name w:val="Основной текст1"/>
    <w:basedOn w:val="a1"/>
    <w:link w:val="affffffd"/>
    <w:rsid w:val="00721D4B"/>
    <w:pPr>
      <w:shd w:val="clear" w:color="auto" w:fill="FFFFFF"/>
      <w:spacing w:before="720" w:after="240" w:line="0" w:lineRule="atLeast"/>
      <w:ind w:hanging="340"/>
      <w:jc w:val="both"/>
    </w:pPr>
    <w:rPr>
      <w:rFonts w:ascii="Arial" w:eastAsia="Arial" w:hAnsi="Arial" w:cs="Arial"/>
      <w:sz w:val="23"/>
      <w:szCs w:val="23"/>
    </w:rPr>
  </w:style>
  <w:style w:type="character" w:customStyle="1" w:styleId="12">
    <w:name w:val="Заголовок 1 Знак2"/>
    <w:link w:val="10"/>
    <w:rsid w:val="00721D4B"/>
    <w:rPr>
      <w:rFonts w:ascii="Arial" w:eastAsia="Times New Roman" w:hAnsi="Arial" w:cs="Times New Roman"/>
      <w:b/>
      <w:bCs/>
      <w:color w:val="000080"/>
      <w:sz w:val="20"/>
      <w:szCs w:val="20"/>
      <w:lang w:eastAsia="ar-SA"/>
    </w:rPr>
  </w:style>
  <w:style w:type="character" w:customStyle="1" w:styleId="210">
    <w:name w:val="Заголовок 2 Знак1"/>
    <w:link w:val="2"/>
    <w:rsid w:val="00721D4B"/>
    <w:rPr>
      <w:rFonts w:ascii="Arial" w:eastAsia="Times New Roman" w:hAnsi="Arial" w:cs="Arial"/>
      <w:b/>
      <w:bCs/>
      <w:color w:val="000080"/>
      <w:sz w:val="20"/>
      <w:szCs w:val="20"/>
      <w:lang w:eastAsia="ar-SA"/>
    </w:rPr>
  </w:style>
  <w:style w:type="character" w:customStyle="1" w:styleId="81">
    <w:name w:val="Заголовок 8 Знак1"/>
    <w:link w:val="8"/>
    <w:rsid w:val="00721D4B"/>
    <w:rPr>
      <w:rFonts w:ascii="Arial" w:eastAsia="Times New Roman" w:hAnsi="Arial" w:cs="Arial"/>
      <w:b/>
      <w:bCs/>
      <w:color w:val="FF0000"/>
      <w:sz w:val="20"/>
      <w:szCs w:val="20"/>
      <w:lang w:eastAsia="ar-SA"/>
    </w:rPr>
  </w:style>
  <w:style w:type="paragraph" w:customStyle="1" w:styleId="1ffd">
    <w:name w:val="Без интервала1"/>
    <w:qFormat/>
    <w:rsid w:val="00721D4B"/>
    <w:pPr>
      <w:suppressAutoHyphens/>
      <w:spacing w:after="0" w:line="100" w:lineRule="atLeast"/>
      <w:ind w:left="425" w:hanging="357"/>
      <w:jc w:val="both"/>
    </w:pPr>
    <w:rPr>
      <w:rFonts w:ascii="Calibri" w:eastAsia="Arial" w:hAnsi="Calibri" w:cs="Calibri"/>
      <w:sz w:val="20"/>
      <w:szCs w:val="24"/>
      <w:lang w:eastAsia="hi-IN" w:bidi="hi-IN"/>
    </w:rPr>
  </w:style>
  <w:style w:type="character" w:customStyle="1" w:styleId="1ffe">
    <w:name w:val="Упомянуть1"/>
    <w:basedOn w:val="a2"/>
    <w:uiPriority w:val="99"/>
    <w:semiHidden/>
    <w:unhideWhenUsed/>
    <w:rsid w:val="006615C5"/>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2"/>
    <w:qFormat/>
    <w:rsid w:val="00721D4B"/>
    <w:pPr>
      <w:widowControl w:val="0"/>
      <w:suppressAutoHyphens/>
      <w:autoSpaceDE w:val="0"/>
      <w:spacing w:before="108" w:after="108" w:line="240" w:lineRule="auto"/>
      <w:jc w:val="center"/>
      <w:outlineLvl w:val="0"/>
    </w:pPr>
    <w:rPr>
      <w:rFonts w:ascii="Arial" w:eastAsia="Times New Roman" w:hAnsi="Arial" w:cs="Times New Roman"/>
      <w:b/>
      <w:bCs/>
      <w:color w:val="000080"/>
      <w:sz w:val="20"/>
      <w:szCs w:val="20"/>
      <w:lang w:eastAsia="ar-SA"/>
    </w:rPr>
  </w:style>
  <w:style w:type="paragraph" w:styleId="2">
    <w:name w:val="heading 2"/>
    <w:basedOn w:val="10"/>
    <w:next w:val="a1"/>
    <w:link w:val="210"/>
    <w:qFormat/>
    <w:rsid w:val="00721D4B"/>
    <w:pPr>
      <w:outlineLvl w:val="1"/>
    </w:pPr>
    <w:rPr>
      <w:rFonts w:cs="Arial"/>
    </w:rPr>
  </w:style>
  <w:style w:type="paragraph" w:styleId="3">
    <w:name w:val="heading 3"/>
    <w:basedOn w:val="2"/>
    <w:next w:val="a1"/>
    <w:link w:val="30"/>
    <w:qFormat/>
    <w:rsid w:val="00721D4B"/>
    <w:pPr>
      <w:outlineLvl w:val="2"/>
    </w:pPr>
    <w:rPr>
      <w:rFonts w:cs="Times New Roman"/>
    </w:rPr>
  </w:style>
  <w:style w:type="paragraph" w:styleId="4">
    <w:name w:val="heading 4"/>
    <w:basedOn w:val="3"/>
    <w:next w:val="a1"/>
    <w:link w:val="40"/>
    <w:qFormat/>
    <w:rsid w:val="00721D4B"/>
    <w:pPr>
      <w:outlineLvl w:val="3"/>
    </w:pPr>
  </w:style>
  <w:style w:type="paragraph" w:styleId="5">
    <w:name w:val="heading 5"/>
    <w:basedOn w:val="a1"/>
    <w:next w:val="a1"/>
    <w:link w:val="50"/>
    <w:qFormat/>
    <w:rsid w:val="00721D4B"/>
    <w:pPr>
      <w:keepNext/>
      <w:suppressAutoHyphens/>
      <w:spacing w:after="0" w:line="240" w:lineRule="auto"/>
      <w:ind w:firstLine="720"/>
      <w:outlineLvl w:val="4"/>
    </w:pPr>
    <w:rPr>
      <w:rFonts w:ascii="Arial" w:eastAsia="Times New Roman" w:hAnsi="Arial" w:cs="Arial"/>
      <w:b/>
      <w:bCs/>
      <w:sz w:val="24"/>
      <w:szCs w:val="24"/>
      <w:lang w:eastAsia="ar-SA"/>
    </w:rPr>
  </w:style>
  <w:style w:type="paragraph" w:styleId="6">
    <w:name w:val="heading 6"/>
    <w:basedOn w:val="a1"/>
    <w:next w:val="a1"/>
    <w:link w:val="60"/>
    <w:qFormat/>
    <w:rsid w:val="00721D4B"/>
    <w:pPr>
      <w:keepNext/>
      <w:suppressAutoHyphens/>
      <w:spacing w:after="0" w:line="240" w:lineRule="auto"/>
      <w:outlineLvl w:val="5"/>
    </w:pPr>
    <w:rPr>
      <w:rFonts w:ascii="Arial" w:eastAsia="Times New Roman" w:hAnsi="Arial" w:cs="Arial"/>
      <w:b/>
      <w:bCs/>
      <w:sz w:val="24"/>
      <w:szCs w:val="24"/>
      <w:lang w:eastAsia="ar-SA"/>
    </w:rPr>
  </w:style>
  <w:style w:type="paragraph" w:styleId="7">
    <w:name w:val="heading 7"/>
    <w:basedOn w:val="a1"/>
    <w:next w:val="a1"/>
    <w:link w:val="70"/>
    <w:qFormat/>
    <w:rsid w:val="00721D4B"/>
    <w:pPr>
      <w:keepNext/>
      <w:suppressAutoHyphens/>
      <w:snapToGrid w:val="0"/>
      <w:spacing w:after="0" w:line="240" w:lineRule="auto"/>
      <w:jc w:val="both"/>
      <w:outlineLvl w:val="6"/>
    </w:pPr>
    <w:rPr>
      <w:rFonts w:ascii="Arial" w:eastAsia="Times New Roman" w:hAnsi="Arial" w:cs="Arial"/>
      <w:b/>
      <w:bCs/>
      <w:sz w:val="20"/>
      <w:szCs w:val="20"/>
      <w:lang w:eastAsia="ar-SA"/>
    </w:rPr>
  </w:style>
  <w:style w:type="paragraph" w:styleId="8">
    <w:name w:val="heading 8"/>
    <w:basedOn w:val="a1"/>
    <w:next w:val="a1"/>
    <w:link w:val="81"/>
    <w:qFormat/>
    <w:rsid w:val="00721D4B"/>
    <w:pPr>
      <w:keepNext/>
      <w:suppressAutoHyphens/>
      <w:snapToGrid w:val="0"/>
      <w:spacing w:after="0" w:line="240" w:lineRule="auto"/>
      <w:jc w:val="both"/>
      <w:outlineLvl w:val="7"/>
    </w:pPr>
    <w:rPr>
      <w:rFonts w:ascii="Arial" w:eastAsia="Times New Roman" w:hAnsi="Arial" w:cs="Arial"/>
      <w:b/>
      <w:bCs/>
      <w:color w:val="FF0000"/>
      <w:sz w:val="20"/>
      <w:szCs w:val="20"/>
      <w:lang w:eastAsia="ar-SA"/>
    </w:rPr>
  </w:style>
  <w:style w:type="paragraph" w:styleId="9">
    <w:name w:val="heading 9"/>
    <w:basedOn w:val="a1"/>
    <w:next w:val="a1"/>
    <w:link w:val="90"/>
    <w:qFormat/>
    <w:rsid w:val="00721D4B"/>
    <w:pPr>
      <w:keepNext/>
      <w:suppressAutoHyphens/>
      <w:snapToGrid w:val="0"/>
      <w:spacing w:after="0" w:line="240" w:lineRule="auto"/>
      <w:jc w:val="both"/>
      <w:outlineLvl w:val="8"/>
    </w:pPr>
    <w:rPr>
      <w:rFonts w:ascii="Arial" w:eastAsia="Times New Roman" w:hAnsi="Arial" w:cs="Arial"/>
      <w:b/>
      <w:bCs/>
      <w:color w:val="000000"/>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rsid w:val="00721D4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rsid w:val="00721D4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721D4B"/>
    <w:rPr>
      <w:rFonts w:ascii="Arial" w:eastAsia="Times New Roman" w:hAnsi="Arial" w:cs="Times New Roman"/>
      <w:b/>
      <w:bCs/>
      <w:color w:val="000080"/>
      <w:sz w:val="20"/>
      <w:szCs w:val="20"/>
      <w:lang w:eastAsia="ar-SA"/>
    </w:rPr>
  </w:style>
  <w:style w:type="character" w:customStyle="1" w:styleId="40">
    <w:name w:val="Заголовок 4 Знак"/>
    <w:basedOn w:val="a2"/>
    <w:link w:val="4"/>
    <w:rsid w:val="00721D4B"/>
    <w:rPr>
      <w:rFonts w:ascii="Arial" w:eastAsia="Times New Roman" w:hAnsi="Arial" w:cs="Times New Roman"/>
      <w:b/>
      <w:bCs/>
      <w:color w:val="000080"/>
      <w:sz w:val="20"/>
      <w:szCs w:val="20"/>
      <w:lang w:eastAsia="ar-SA"/>
    </w:rPr>
  </w:style>
  <w:style w:type="character" w:customStyle="1" w:styleId="50">
    <w:name w:val="Заголовок 5 Знак"/>
    <w:basedOn w:val="a2"/>
    <w:link w:val="5"/>
    <w:rsid w:val="00721D4B"/>
    <w:rPr>
      <w:rFonts w:ascii="Arial" w:eastAsia="Times New Roman" w:hAnsi="Arial" w:cs="Arial"/>
      <w:b/>
      <w:bCs/>
      <w:sz w:val="24"/>
      <w:szCs w:val="24"/>
      <w:lang w:eastAsia="ar-SA"/>
    </w:rPr>
  </w:style>
  <w:style w:type="character" w:customStyle="1" w:styleId="60">
    <w:name w:val="Заголовок 6 Знак"/>
    <w:basedOn w:val="a2"/>
    <w:link w:val="6"/>
    <w:rsid w:val="00721D4B"/>
    <w:rPr>
      <w:rFonts w:ascii="Arial" w:eastAsia="Times New Roman" w:hAnsi="Arial" w:cs="Arial"/>
      <w:b/>
      <w:bCs/>
      <w:sz w:val="24"/>
      <w:szCs w:val="24"/>
      <w:lang w:eastAsia="ar-SA"/>
    </w:rPr>
  </w:style>
  <w:style w:type="character" w:customStyle="1" w:styleId="70">
    <w:name w:val="Заголовок 7 Знак"/>
    <w:basedOn w:val="a2"/>
    <w:link w:val="7"/>
    <w:rsid w:val="00721D4B"/>
    <w:rPr>
      <w:rFonts w:ascii="Arial" w:eastAsia="Times New Roman" w:hAnsi="Arial" w:cs="Arial"/>
      <w:b/>
      <w:bCs/>
      <w:sz w:val="20"/>
      <w:szCs w:val="20"/>
      <w:lang w:eastAsia="ar-SA"/>
    </w:rPr>
  </w:style>
  <w:style w:type="character" w:customStyle="1" w:styleId="80">
    <w:name w:val="Заголовок 8 Знак"/>
    <w:basedOn w:val="a2"/>
    <w:rsid w:val="00721D4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rsid w:val="00721D4B"/>
    <w:rPr>
      <w:rFonts w:ascii="Arial" w:eastAsia="Times New Roman" w:hAnsi="Arial" w:cs="Arial"/>
      <w:b/>
      <w:bCs/>
      <w:color w:val="000000"/>
      <w:sz w:val="20"/>
      <w:szCs w:val="20"/>
      <w:lang w:eastAsia="ar-SA"/>
    </w:rPr>
  </w:style>
  <w:style w:type="numbering" w:customStyle="1" w:styleId="13">
    <w:name w:val="Нет списка1"/>
    <w:next w:val="a4"/>
    <w:uiPriority w:val="99"/>
    <w:semiHidden/>
    <w:unhideWhenUsed/>
    <w:rsid w:val="00721D4B"/>
  </w:style>
  <w:style w:type="character" w:customStyle="1" w:styleId="WW8Num1z0">
    <w:name w:val="WW8Num1z0"/>
    <w:rsid w:val="00721D4B"/>
    <w:rPr>
      <w:rFonts w:cs="Times New Roman"/>
    </w:rPr>
  </w:style>
  <w:style w:type="character" w:customStyle="1" w:styleId="WW8Num2z0">
    <w:name w:val="WW8Num2z0"/>
    <w:rsid w:val="00721D4B"/>
    <w:rPr>
      <w:rFonts w:cs="Times New Roman"/>
    </w:rPr>
  </w:style>
  <w:style w:type="character" w:customStyle="1" w:styleId="WW8Num3z0">
    <w:name w:val="WW8Num3z0"/>
    <w:rsid w:val="00721D4B"/>
    <w:rPr>
      <w:rFonts w:ascii="Symbol" w:hAnsi="Symbol"/>
    </w:rPr>
  </w:style>
  <w:style w:type="character" w:customStyle="1" w:styleId="WW8Num4z0">
    <w:name w:val="WW8Num4z0"/>
    <w:rsid w:val="00721D4B"/>
    <w:rPr>
      <w:rFonts w:ascii="Symbol" w:hAnsi="Symbol"/>
    </w:rPr>
  </w:style>
  <w:style w:type="character" w:customStyle="1" w:styleId="WW8Num5z0">
    <w:name w:val="WW8Num5z0"/>
    <w:rsid w:val="00721D4B"/>
    <w:rPr>
      <w:rFonts w:ascii="Symbol" w:hAnsi="Symbol"/>
    </w:rPr>
  </w:style>
  <w:style w:type="character" w:customStyle="1" w:styleId="WW8Num6z0">
    <w:name w:val="WW8Num6z0"/>
    <w:rsid w:val="00721D4B"/>
    <w:rPr>
      <w:rFonts w:ascii="Symbol" w:hAnsi="Symbol"/>
    </w:rPr>
  </w:style>
  <w:style w:type="character" w:customStyle="1" w:styleId="WW8Num7z0">
    <w:name w:val="WW8Num7z0"/>
    <w:rsid w:val="00721D4B"/>
    <w:rPr>
      <w:rFonts w:cs="Times New Roman"/>
    </w:rPr>
  </w:style>
  <w:style w:type="character" w:customStyle="1" w:styleId="WW8Num8z0">
    <w:name w:val="WW8Num8z0"/>
    <w:rsid w:val="00721D4B"/>
    <w:rPr>
      <w:rFonts w:ascii="Symbol" w:hAnsi="Symbol"/>
    </w:rPr>
  </w:style>
  <w:style w:type="character" w:customStyle="1" w:styleId="WW8Num9z0">
    <w:name w:val="WW8Num9z0"/>
    <w:rsid w:val="00721D4B"/>
    <w:rPr>
      <w:rFonts w:ascii="Symbol" w:hAnsi="Symbol"/>
      <w:sz w:val="20"/>
    </w:rPr>
  </w:style>
  <w:style w:type="character" w:customStyle="1" w:styleId="Absatz-Standardschriftart">
    <w:name w:val="Absatz-Standardschriftart"/>
    <w:rsid w:val="00721D4B"/>
  </w:style>
  <w:style w:type="character" w:customStyle="1" w:styleId="WW-Absatz-Standardschriftart">
    <w:name w:val="WW-Absatz-Standardschriftart"/>
    <w:rsid w:val="00721D4B"/>
  </w:style>
  <w:style w:type="character" w:customStyle="1" w:styleId="WW-Absatz-Standardschriftart1">
    <w:name w:val="WW-Absatz-Standardschriftart1"/>
    <w:rsid w:val="00721D4B"/>
  </w:style>
  <w:style w:type="character" w:customStyle="1" w:styleId="WW8Num12z0">
    <w:name w:val="WW8Num12z0"/>
    <w:rsid w:val="00721D4B"/>
    <w:rPr>
      <w:rFonts w:ascii="Symbol" w:hAnsi="Symbol"/>
      <w:sz w:val="20"/>
    </w:rPr>
  </w:style>
  <w:style w:type="character" w:customStyle="1" w:styleId="WW8Num12z1">
    <w:name w:val="WW8Num12z1"/>
    <w:rsid w:val="00721D4B"/>
    <w:rPr>
      <w:rFonts w:ascii="Courier New" w:hAnsi="Courier New"/>
      <w:sz w:val="20"/>
    </w:rPr>
  </w:style>
  <w:style w:type="character" w:customStyle="1" w:styleId="WW8Num12z2">
    <w:name w:val="WW8Num12z2"/>
    <w:rsid w:val="00721D4B"/>
    <w:rPr>
      <w:rFonts w:ascii="Wingdings" w:hAnsi="Wingdings"/>
      <w:sz w:val="20"/>
    </w:rPr>
  </w:style>
  <w:style w:type="character" w:customStyle="1" w:styleId="WW8Num12z3">
    <w:name w:val="WW8Num12z3"/>
    <w:rsid w:val="00721D4B"/>
    <w:rPr>
      <w:rFonts w:ascii="Symbol" w:hAnsi="Symbol"/>
    </w:rPr>
  </w:style>
  <w:style w:type="character" w:customStyle="1" w:styleId="WW8Num13z0">
    <w:name w:val="WW8Num13z0"/>
    <w:rsid w:val="00721D4B"/>
    <w:rPr>
      <w:rFonts w:cs="Times New Roman"/>
      <w:b/>
      <w:bCs/>
      <w:i w:val="0"/>
      <w:iCs w:val="0"/>
    </w:rPr>
  </w:style>
  <w:style w:type="character" w:customStyle="1" w:styleId="WW8Num13z1">
    <w:name w:val="WW8Num13z1"/>
    <w:rsid w:val="00721D4B"/>
    <w:rPr>
      <w:rFonts w:cs="Times New Roman"/>
      <w:b w:val="0"/>
      <w:bCs w:val="0"/>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2">
    <w:name w:val="WW8Num13z2"/>
    <w:rsid w:val="00721D4B"/>
    <w:rPr>
      <w:rFonts w:cs="Times New Roman"/>
      <w:b w:val="0"/>
      <w:bCs w:val="0"/>
      <w:i w:val="0"/>
      <w:iCs w:val="0"/>
    </w:rPr>
  </w:style>
  <w:style w:type="character" w:customStyle="1" w:styleId="WW8Num13z3">
    <w:name w:val="WW8Num13z3"/>
    <w:rsid w:val="00721D4B"/>
    <w:rPr>
      <w:rFonts w:cs="Times New Roman"/>
      <w:b w:val="0"/>
      <w:bCs w:val="0"/>
      <w:i w:val="0"/>
      <w:iCs w:val="0"/>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2">
    <w:name w:val="Основной шрифт абзаца2"/>
    <w:rsid w:val="00721D4B"/>
  </w:style>
  <w:style w:type="character" w:customStyle="1" w:styleId="WW8Num9z1">
    <w:name w:val="WW8Num9z1"/>
    <w:rsid w:val="00721D4B"/>
    <w:rPr>
      <w:rFonts w:ascii="Courier New" w:hAnsi="Courier New"/>
      <w:sz w:val="20"/>
    </w:rPr>
  </w:style>
  <w:style w:type="character" w:customStyle="1" w:styleId="WW8Num9z2">
    <w:name w:val="WW8Num9z2"/>
    <w:rsid w:val="00721D4B"/>
    <w:rPr>
      <w:rFonts w:ascii="Wingdings" w:hAnsi="Wingdings"/>
      <w:sz w:val="20"/>
    </w:rPr>
  </w:style>
  <w:style w:type="character" w:customStyle="1" w:styleId="WW8Num10z0">
    <w:name w:val="WW8Num10z0"/>
    <w:rsid w:val="00721D4B"/>
    <w:rPr>
      <w:rFonts w:ascii="Times New Roman" w:eastAsia="Times New Roman" w:hAnsi="Times New Roman"/>
    </w:rPr>
  </w:style>
  <w:style w:type="character" w:customStyle="1" w:styleId="WW8Num10z1">
    <w:name w:val="WW8Num10z1"/>
    <w:rsid w:val="00721D4B"/>
    <w:rPr>
      <w:rFonts w:ascii="Courier New" w:hAnsi="Courier New"/>
    </w:rPr>
  </w:style>
  <w:style w:type="character" w:customStyle="1" w:styleId="WW8Num10z2">
    <w:name w:val="WW8Num10z2"/>
    <w:rsid w:val="00721D4B"/>
    <w:rPr>
      <w:rFonts w:ascii="Wingdings" w:hAnsi="Wingdings"/>
    </w:rPr>
  </w:style>
  <w:style w:type="character" w:customStyle="1" w:styleId="WW8Num10z3">
    <w:name w:val="WW8Num10z3"/>
    <w:rsid w:val="00721D4B"/>
    <w:rPr>
      <w:rFonts w:ascii="Symbol" w:hAnsi="Symbol"/>
    </w:rPr>
  </w:style>
  <w:style w:type="character" w:customStyle="1" w:styleId="WW8Num11z0">
    <w:name w:val="WW8Num11z0"/>
    <w:rsid w:val="00721D4B"/>
    <w:rPr>
      <w:rFonts w:ascii="Symbol" w:hAnsi="Symbol"/>
      <w:sz w:val="20"/>
    </w:rPr>
  </w:style>
  <w:style w:type="character" w:customStyle="1" w:styleId="WW8Num11z1">
    <w:name w:val="WW8Num11z1"/>
    <w:rsid w:val="00721D4B"/>
    <w:rPr>
      <w:rFonts w:ascii="Courier New" w:hAnsi="Courier New"/>
      <w:sz w:val="20"/>
    </w:rPr>
  </w:style>
  <w:style w:type="character" w:customStyle="1" w:styleId="WW8Num11z2">
    <w:name w:val="WW8Num11z2"/>
    <w:rsid w:val="00721D4B"/>
    <w:rPr>
      <w:rFonts w:ascii="Wingdings" w:hAnsi="Wingdings"/>
      <w:sz w:val="20"/>
    </w:rPr>
  </w:style>
  <w:style w:type="character" w:customStyle="1" w:styleId="WW8Num13z4">
    <w:name w:val="WW8Num13z4"/>
    <w:rsid w:val="00721D4B"/>
    <w:rPr>
      <w:rFonts w:cs="Times New Roman"/>
    </w:rPr>
  </w:style>
  <w:style w:type="character" w:customStyle="1" w:styleId="WW8Num13z5">
    <w:name w:val="WW8Num13z5"/>
    <w:rsid w:val="00721D4B"/>
    <w:rPr>
      <w:rFonts w:ascii="Symbol" w:hAnsi="Symbol"/>
    </w:rPr>
  </w:style>
  <w:style w:type="character" w:customStyle="1" w:styleId="WW8Num14z0">
    <w:name w:val="WW8Num14z0"/>
    <w:rsid w:val="00721D4B"/>
    <w:rPr>
      <w:rFonts w:ascii="Symbol" w:hAnsi="Symbol"/>
      <w:sz w:val="20"/>
    </w:rPr>
  </w:style>
  <w:style w:type="character" w:customStyle="1" w:styleId="WW8Num14z1">
    <w:name w:val="WW8Num14z1"/>
    <w:rsid w:val="00721D4B"/>
    <w:rPr>
      <w:rFonts w:ascii="Courier New" w:hAnsi="Courier New"/>
      <w:sz w:val="20"/>
    </w:rPr>
  </w:style>
  <w:style w:type="character" w:customStyle="1" w:styleId="WW8Num14z2">
    <w:name w:val="WW8Num14z2"/>
    <w:rsid w:val="00721D4B"/>
    <w:rPr>
      <w:rFonts w:ascii="Wingdings" w:hAnsi="Wingdings"/>
      <w:sz w:val="20"/>
    </w:rPr>
  </w:style>
  <w:style w:type="character" w:customStyle="1" w:styleId="WW8Num15z0">
    <w:name w:val="WW8Num15z0"/>
    <w:rsid w:val="00721D4B"/>
    <w:rPr>
      <w:rFonts w:ascii="Symbol" w:hAnsi="Symbol"/>
      <w:sz w:val="20"/>
    </w:rPr>
  </w:style>
  <w:style w:type="character" w:customStyle="1" w:styleId="WW8Num15z1">
    <w:name w:val="WW8Num15z1"/>
    <w:rsid w:val="00721D4B"/>
    <w:rPr>
      <w:rFonts w:ascii="Courier New" w:hAnsi="Courier New"/>
      <w:sz w:val="20"/>
    </w:rPr>
  </w:style>
  <w:style w:type="character" w:customStyle="1" w:styleId="WW8Num15z2">
    <w:name w:val="WW8Num15z2"/>
    <w:rsid w:val="00721D4B"/>
    <w:rPr>
      <w:rFonts w:ascii="Wingdings" w:hAnsi="Wingdings"/>
      <w:sz w:val="20"/>
    </w:rPr>
  </w:style>
  <w:style w:type="character" w:customStyle="1" w:styleId="WW8Num16z0">
    <w:name w:val="WW8Num16z0"/>
    <w:rsid w:val="00721D4B"/>
    <w:rPr>
      <w:rFonts w:ascii="Symbol" w:hAnsi="Symbol"/>
      <w:sz w:val="20"/>
    </w:rPr>
  </w:style>
  <w:style w:type="character" w:customStyle="1" w:styleId="WW8Num16z1">
    <w:name w:val="WW8Num16z1"/>
    <w:rsid w:val="00721D4B"/>
    <w:rPr>
      <w:rFonts w:ascii="Courier New" w:hAnsi="Courier New"/>
      <w:sz w:val="20"/>
    </w:rPr>
  </w:style>
  <w:style w:type="character" w:customStyle="1" w:styleId="WW8Num16z2">
    <w:name w:val="WW8Num16z2"/>
    <w:rsid w:val="00721D4B"/>
    <w:rPr>
      <w:rFonts w:ascii="Wingdings" w:hAnsi="Wingdings"/>
      <w:sz w:val="20"/>
    </w:rPr>
  </w:style>
  <w:style w:type="character" w:customStyle="1" w:styleId="WW8Num17z0">
    <w:name w:val="WW8Num17z0"/>
    <w:rsid w:val="00721D4B"/>
    <w:rPr>
      <w:rFonts w:ascii="Symbol" w:hAnsi="Symbol"/>
    </w:rPr>
  </w:style>
  <w:style w:type="character" w:customStyle="1" w:styleId="WW8Num17z1">
    <w:name w:val="WW8Num17z1"/>
    <w:rsid w:val="00721D4B"/>
    <w:rPr>
      <w:rFonts w:ascii="Courier New" w:hAnsi="Courier New"/>
    </w:rPr>
  </w:style>
  <w:style w:type="character" w:customStyle="1" w:styleId="WW8Num17z2">
    <w:name w:val="WW8Num17z2"/>
    <w:rsid w:val="00721D4B"/>
    <w:rPr>
      <w:rFonts w:ascii="Wingdings" w:hAnsi="Wingdings"/>
    </w:rPr>
  </w:style>
  <w:style w:type="character" w:customStyle="1" w:styleId="WW8Num18z0">
    <w:name w:val="WW8Num18z0"/>
    <w:rsid w:val="00721D4B"/>
    <w:rPr>
      <w:rFonts w:ascii="Symbol" w:hAnsi="Symbol"/>
      <w:sz w:val="20"/>
    </w:rPr>
  </w:style>
  <w:style w:type="character" w:customStyle="1" w:styleId="WW8Num18z1">
    <w:name w:val="WW8Num18z1"/>
    <w:rsid w:val="00721D4B"/>
    <w:rPr>
      <w:rFonts w:ascii="Courier New" w:hAnsi="Courier New"/>
      <w:sz w:val="20"/>
    </w:rPr>
  </w:style>
  <w:style w:type="character" w:customStyle="1" w:styleId="WW8Num18z2">
    <w:name w:val="WW8Num18z2"/>
    <w:rsid w:val="00721D4B"/>
    <w:rPr>
      <w:rFonts w:ascii="Wingdings" w:hAnsi="Wingdings"/>
      <w:sz w:val="20"/>
    </w:rPr>
  </w:style>
  <w:style w:type="character" w:customStyle="1" w:styleId="WW8Num19z0">
    <w:name w:val="WW8Num19z0"/>
    <w:rsid w:val="00721D4B"/>
    <w:rPr>
      <w:rFonts w:ascii="Symbol" w:hAnsi="Symbol"/>
      <w:sz w:val="20"/>
    </w:rPr>
  </w:style>
  <w:style w:type="character" w:customStyle="1" w:styleId="WW8Num19z1">
    <w:name w:val="WW8Num19z1"/>
    <w:rsid w:val="00721D4B"/>
    <w:rPr>
      <w:rFonts w:ascii="Courier New" w:hAnsi="Courier New"/>
      <w:sz w:val="20"/>
    </w:rPr>
  </w:style>
  <w:style w:type="character" w:customStyle="1" w:styleId="WW8Num19z2">
    <w:name w:val="WW8Num19z2"/>
    <w:rsid w:val="00721D4B"/>
    <w:rPr>
      <w:rFonts w:ascii="Wingdings" w:hAnsi="Wingdings"/>
      <w:sz w:val="20"/>
    </w:rPr>
  </w:style>
  <w:style w:type="character" w:customStyle="1" w:styleId="WW8Num20z0">
    <w:name w:val="WW8Num20z0"/>
    <w:rsid w:val="00721D4B"/>
    <w:rPr>
      <w:rFonts w:ascii="Symbol" w:hAnsi="Symbol"/>
      <w:sz w:val="20"/>
    </w:rPr>
  </w:style>
  <w:style w:type="character" w:customStyle="1" w:styleId="WW8Num20z1">
    <w:name w:val="WW8Num20z1"/>
    <w:rsid w:val="00721D4B"/>
    <w:rPr>
      <w:rFonts w:ascii="Courier New" w:hAnsi="Courier New"/>
      <w:sz w:val="20"/>
    </w:rPr>
  </w:style>
  <w:style w:type="character" w:customStyle="1" w:styleId="WW8Num20z2">
    <w:name w:val="WW8Num20z2"/>
    <w:rsid w:val="00721D4B"/>
    <w:rPr>
      <w:rFonts w:ascii="Wingdings" w:hAnsi="Wingdings"/>
      <w:sz w:val="20"/>
    </w:rPr>
  </w:style>
  <w:style w:type="character" w:customStyle="1" w:styleId="WW8Num21z0">
    <w:name w:val="WW8Num21z0"/>
    <w:rsid w:val="00721D4B"/>
    <w:rPr>
      <w:rFonts w:ascii="Symbol" w:hAnsi="Symbol"/>
      <w:sz w:val="20"/>
    </w:rPr>
  </w:style>
  <w:style w:type="character" w:customStyle="1" w:styleId="WW8Num21z1">
    <w:name w:val="WW8Num21z1"/>
    <w:rsid w:val="00721D4B"/>
    <w:rPr>
      <w:rFonts w:ascii="Courier New" w:hAnsi="Courier New"/>
      <w:sz w:val="20"/>
    </w:rPr>
  </w:style>
  <w:style w:type="character" w:customStyle="1" w:styleId="WW8Num21z2">
    <w:name w:val="WW8Num21z2"/>
    <w:rsid w:val="00721D4B"/>
    <w:rPr>
      <w:rFonts w:ascii="Wingdings" w:hAnsi="Wingdings"/>
      <w:sz w:val="20"/>
    </w:rPr>
  </w:style>
  <w:style w:type="character" w:customStyle="1" w:styleId="WW8Num22z0">
    <w:name w:val="WW8Num22z0"/>
    <w:rsid w:val="00721D4B"/>
    <w:rPr>
      <w:rFonts w:ascii="Symbol" w:hAnsi="Symbol"/>
      <w:sz w:val="20"/>
    </w:rPr>
  </w:style>
  <w:style w:type="character" w:customStyle="1" w:styleId="WW8Num22z1">
    <w:name w:val="WW8Num22z1"/>
    <w:rsid w:val="00721D4B"/>
    <w:rPr>
      <w:rFonts w:ascii="Courier New" w:hAnsi="Courier New"/>
      <w:sz w:val="20"/>
    </w:rPr>
  </w:style>
  <w:style w:type="character" w:customStyle="1" w:styleId="WW8Num22z2">
    <w:name w:val="WW8Num22z2"/>
    <w:rsid w:val="00721D4B"/>
    <w:rPr>
      <w:rFonts w:ascii="Wingdings" w:hAnsi="Wingdings"/>
      <w:sz w:val="20"/>
    </w:rPr>
  </w:style>
  <w:style w:type="character" w:customStyle="1" w:styleId="WW8Num23z0">
    <w:name w:val="WW8Num23z0"/>
    <w:rsid w:val="00721D4B"/>
    <w:rPr>
      <w:rFonts w:ascii="Symbol" w:hAnsi="Symbol"/>
      <w:sz w:val="20"/>
    </w:rPr>
  </w:style>
  <w:style w:type="character" w:customStyle="1" w:styleId="WW8Num23z1">
    <w:name w:val="WW8Num23z1"/>
    <w:rsid w:val="00721D4B"/>
    <w:rPr>
      <w:rFonts w:ascii="Courier New" w:hAnsi="Courier New"/>
      <w:sz w:val="20"/>
    </w:rPr>
  </w:style>
  <w:style w:type="character" w:customStyle="1" w:styleId="WW8Num23z2">
    <w:name w:val="WW8Num23z2"/>
    <w:rsid w:val="00721D4B"/>
    <w:rPr>
      <w:rFonts w:ascii="Wingdings" w:hAnsi="Wingdings"/>
      <w:sz w:val="20"/>
    </w:rPr>
  </w:style>
  <w:style w:type="character" w:customStyle="1" w:styleId="WW8Num24z0">
    <w:name w:val="WW8Num24z0"/>
    <w:rsid w:val="00721D4B"/>
    <w:rPr>
      <w:rFonts w:ascii="Symbol" w:hAnsi="Symbol"/>
      <w:sz w:val="20"/>
    </w:rPr>
  </w:style>
  <w:style w:type="character" w:customStyle="1" w:styleId="WW8Num24z1">
    <w:name w:val="WW8Num24z1"/>
    <w:rsid w:val="00721D4B"/>
    <w:rPr>
      <w:rFonts w:ascii="Courier New" w:hAnsi="Courier New"/>
      <w:sz w:val="20"/>
    </w:rPr>
  </w:style>
  <w:style w:type="character" w:customStyle="1" w:styleId="WW8Num24z2">
    <w:name w:val="WW8Num24z2"/>
    <w:rsid w:val="00721D4B"/>
    <w:rPr>
      <w:rFonts w:ascii="Wingdings" w:hAnsi="Wingdings"/>
      <w:sz w:val="20"/>
    </w:rPr>
  </w:style>
  <w:style w:type="character" w:customStyle="1" w:styleId="WW8Num25z0">
    <w:name w:val="WW8Num25z0"/>
    <w:rsid w:val="00721D4B"/>
    <w:rPr>
      <w:rFonts w:ascii="Symbol" w:hAnsi="Symbol"/>
      <w:sz w:val="20"/>
    </w:rPr>
  </w:style>
  <w:style w:type="character" w:customStyle="1" w:styleId="WW8Num25z1">
    <w:name w:val="WW8Num25z1"/>
    <w:rsid w:val="00721D4B"/>
    <w:rPr>
      <w:rFonts w:ascii="Courier New" w:hAnsi="Courier New"/>
      <w:sz w:val="20"/>
    </w:rPr>
  </w:style>
  <w:style w:type="character" w:customStyle="1" w:styleId="WW8Num25z2">
    <w:name w:val="WW8Num25z2"/>
    <w:rsid w:val="00721D4B"/>
    <w:rPr>
      <w:rFonts w:ascii="Wingdings" w:hAnsi="Wingdings"/>
      <w:sz w:val="20"/>
    </w:rPr>
  </w:style>
  <w:style w:type="character" w:customStyle="1" w:styleId="WW8Num26z0">
    <w:name w:val="WW8Num26z0"/>
    <w:rsid w:val="00721D4B"/>
    <w:rPr>
      <w:rFonts w:ascii="Symbol" w:hAnsi="Symbol"/>
      <w:sz w:val="20"/>
    </w:rPr>
  </w:style>
  <w:style w:type="character" w:customStyle="1" w:styleId="WW8Num26z1">
    <w:name w:val="WW8Num26z1"/>
    <w:rsid w:val="00721D4B"/>
    <w:rPr>
      <w:rFonts w:ascii="Courier New" w:hAnsi="Courier New"/>
      <w:sz w:val="20"/>
    </w:rPr>
  </w:style>
  <w:style w:type="character" w:customStyle="1" w:styleId="WW8Num26z2">
    <w:name w:val="WW8Num26z2"/>
    <w:rsid w:val="00721D4B"/>
    <w:rPr>
      <w:rFonts w:ascii="Wingdings" w:hAnsi="Wingdings"/>
      <w:sz w:val="20"/>
    </w:rPr>
  </w:style>
  <w:style w:type="character" w:customStyle="1" w:styleId="WW8Num27z0">
    <w:name w:val="WW8Num27z0"/>
    <w:rsid w:val="00721D4B"/>
    <w:rPr>
      <w:rFonts w:ascii="Symbol" w:hAnsi="Symbol"/>
      <w:sz w:val="20"/>
    </w:rPr>
  </w:style>
  <w:style w:type="character" w:customStyle="1" w:styleId="WW8Num27z1">
    <w:name w:val="WW8Num27z1"/>
    <w:rsid w:val="00721D4B"/>
    <w:rPr>
      <w:rFonts w:ascii="Courier New" w:hAnsi="Courier New"/>
      <w:sz w:val="20"/>
    </w:rPr>
  </w:style>
  <w:style w:type="character" w:customStyle="1" w:styleId="WW8Num27z2">
    <w:name w:val="WW8Num27z2"/>
    <w:rsid w:val="00721D4B"/>
    <w:rPr>
      <w:rFonts w:ascii="Wingdings" w:hAnsi="Wingdings"/>
      <w:sz w:val="20"/>
    </w:rPr>
  </w:style>
  <w:style w:type="character" w:customStyle="1" w:styleId="WW8Num28z0">
    <w:name w:val="WW8Num28z0"/>
    <w:rsid w:val="00721D4B"/>
    <w:rPr>
      <w:rFonts w:ascii="Symbol" w:hAnsi="Symbol"/>
      <w:sz w:val="20"/>
    </w:rPr>
  </w:style>
  <w:style w:type="character" w:customStyle="1" w:styleId="WW8Num28z1">
    <w:name w:val="WW8Num28z1"/>
    <w:rsid w:val="00721D4B"/>
    <w:rPr>
      <w:rFonts w:ascii="Courier New" w:hAnsi="Courier New"/>
      <w:sz w:val="20"/>
    </w:rPr>
  </w:style>
  <w:style w:type="character" w:customStyle="1" w:styleId="WW8Num28z2">
    <w:name w:val="WW8Num28z2"/>
    <w:rsid w:val="00721D4B"/>
    <w:rPr>
      <w:rFonts w:ascii="Wingdings" w:hAnsi="Wingdings"/>
      <w:sz w:val="20"/>
    </w:rPr>
  </w:style>
  <w:style w:type="character" w:customStyle="1" w:styleId="14">
    <w:name w:val="Основной шрифт абзаца1"/>
    <w:rsid w:val="00721D4B"/>
  </w:style>
  <w:style w:type="character" w:customStyle="1" w:styleId="a5">
    <w:name w:val="Гипертекстовая ссылка"/>
    <w:rsid w:val="00721D4B"/>
    <w:rPr>
      <w:rFonts w:cs="Times New Roman"/>
      <w:b/>
      <w:bCs/>
      <w:color w:val="008000"/>
      <w:sz w:val="20"/>
      <w:szCs w:val="20"/>
    </w:rPr>
  </w:style>
  <w:style w:type="character" w:customStyle="1" w:styleId="29">
    <w:name w:val="Знак Знак29"/>
    <w:rsid w:val="00721D4B"/>
    <w:rPr>
      <w:rFonts w:ascii="Arial" w:hAnsi="Arial" w:cs="Arial"/>
      <w:b/>
      <w:bCs/>
      <w:color w:val="000080"/>
      <w:lang w:val="ru-RU" w:eastAsia="ar-SA" w:bidi="ar-SA"/>
    </w:rPr>
  </w:style>
  <w:style w:type="character" w:customStyle="1" w:styleId="a6">
    <w:name w:val="Цветовое выделение"/>
    <w:rsid w:val="00721D4B"/>
    <w:rPr>
      <w:b/>
      <w:color w:val="000080"/>
      <w:sz w:val="20"/>
    </w:rPr>
  </w:style>
  <w:style w:type="character" w:customStyle="1" w:styleId="31">
    <w:name w:val="Основной текст 3 Знак"/>
    <w:link w:val="33"/>
    <w:rsid w:val="00721D4B"/>
    <w:rPr>
      <w:rFonts w:ascii="Arial" w:hAnsi="Arial" w:cs="Arial"/>
      <w:b/>
      <w:bCs/>
      <w:i/>
      <w:iCs/>
    </w:rPr>
  </w:style>
  <w:style w:type="character" w:customStyle="1" w:styleId="110">
    <w:name w:val="Заголовок 1 Знак1"/>
    <w:rsid w:val="00721D4B"/>
    <w:rPr>
      <w:rFonts w:ascii="Arial" w:hAnsi="Arial" w:cs="Arial"/>
      <w:b/>
      <w:bCs/>
      <w:color w:val="000080"/>
      <w:lang w:val="ru-RU"/>
    </w:rPr>
  </w:style>
  <w:style w:type="character" w:customStyle="1" w:styleId="a7">
    <w:name w:val="Активная гипертекстовая ссылка"/>
    <w:rsid w:val="00721D4B"/>
    <w:rPr>
      <w:rFonts w:cs="Times New Roman"/>
      <w:b/>
      <w:bCs/>
      <w:color w:val="008000"/>
      <w:sz w:val="20"/>
      <w:szCs w:val="20"/>
      <w:u w:val="single"/>
    </w:rPr>
  </w:style>
  <w:style w:type="character" w:customStyle="1" w:styleId="a8">
    <w:name w:val="Заголовок своего сообщения"/>
    <w:rsid w:val="00721D4B"/>
    <w:rPr>
      <w:rFonts w:cs="Times New Roman"/>
      <w:b/>
      <w:bCs/>
      <w:color w:val="000080"/>
      <w:sz w:val="20"/>
      <w:szCs w:val="20"/>
    </w:rPr>
  </w:style>
  <w:style w:type="character" w:customStyle="1" w:styleId="a9">
    <w:name w:val="Заголовок чужого сообщения"/>
    <w:rsid w:val="00721D4B"/>
    <w:rPr>
      <w:rFonts w:cs="Times New Roman"/>
      <w:b/>
      <w:bCs/>
      <w:color w:val="FF0000"/>
      <w:sz w:val="20"/>
      <w:szCs w:val="20"/>
    </w:rPr>
  </w:style>
  <w:style w:type="character" w:customStyle="1" w:styleId="aa">
    <w:name w:val="Найденные слова"/>
    <w:rsid w:val="00721D4B"/>
    <w:rPr>
      <w:rFonts w:cs="Times New Roman"/>
      <w:b/>
      <w:bCs/>
      <w:color w:val="000080"/>
      <w:sz w:val="20"/>
      <w:szCs w:val="20"/>
    </w:rPr>
  </w:style>
  <w:style w:type="character" w:customStyle="1" w:styleId="ab">
    <w:name w:val="Не вступил в силу"/>
    <w:rsid w:val="00721D4B"/>
    <w:rPr>
      <w:rFonts w:cs="Times New Roman"/>
      <w:b/>
      <w:bCs/>
      <w:color w:val="008080"/>
      <w:sz w:val="20"/>
      <w:szCs w:val="20"/>
    </w:rPr>
  </w:style>
  <w:style w:type="character" w:customStyle="1" w:styleId="ac">
    <w:name w:val="Опечатки"/>
    <w:rsid w:val="00721D4B"/>
    <w:rPr>
      <w:color w:val="FF0000"/>
      <w:sz w:val="20"/>
    </w:rPr>
  </w:style>
  <w:style w:type="character" w:customStyle="1" w:styleId="ad">
    <w:name w:val="Продолжение ссылки"/>
    <w:basedOn w:val="a5"/>
    <w:rsid w:val="00721D4B"/>
    <w:rPr>
      <w:rFonts w:cs="Times New Roman"/>
      <w:b/>
      <w:bCs/>
      <w:color w:val="008000"/>
      <w:sz w:val="20"/>
      <w:szCs w:val="20"/>
    </w:rPr>
  </w:style>
  <w:style w:type="character" w:customStyle="1" w:styleId="ae">
    <w:name w:val="Сравнение редакций"/>
    <w:rsid w:val="00721D4B"/>
    <w:rPr>
      <w:rFonts w:cs="Times New Roman"/>
      <w:b/>
      <w:bCs/>
      <w:color w:val="000080"/>
      <w:sz w:val="20"/>
      <w:szCs w:val="20"/>
    </w:rPr>
  </w:style>
  <w:style w:type="character" w:customStyle="1" w:styleId="af">
    <w:name w:val="Сравнение редакций. Добавленный фрагмент"/>
    <w:rsid w:val="00721D4B"/>
    <w:rPr>
      <w:b/>
      <w:color w:val="0000FF"/>
      <w:sz w:val="20"/>
    </w:rPr>
  </w:style>
  <w:style w:type="character" w:customStyle="1" w:styleId="af0">
    <w:name w:val="Сравнение редакций. Удаленный фрагмент"/>
    <w:rsid w:val="00721D4B"/>
    <w:rPr>
      <w:b/>
      <w:strike/>
      <w:color w:val="808000"/>
      <w:sz w:val="20"/>
    </w:rPr>
  </w:style>
  <w:style w:type="character" w:customStyle="1" w:styleId="af1">
    <w:name w:val="Утратил силу"/>
    <w:rsid w:val="00721D4B"/>
    <w:rPr>
      <w:rFonts w:cs="Times New Roman"/>
      <w:b/>
      <w:bCs/>
      <w:strike/>
      <w:color w:val="808000"/>
      <w:sz w:val="20"/>
      <w:szCs w:val="20"/>
    </w:rPr>
  </w:style>
  <w:style w:type="character" w:styleId="af2">
    <w:name w:val="Hyperlink"/>
    <w:uiPriority w:val="99"/>
    <w:rsid w:val="00721D4B"/>
    <w:rPr>
      <w:rFonts w:cs="Times New Roman"/>
      <w:color w:val="0000FF"/>
      <w:u w:val="single"/>
    </w:rPr>
  </w:style>
  <w:style w:type="character" w:customStyle="1" w:styleId="310">
    <w:name w:val="Основной текст 3 Знак1"/>
    <w:rsid w:val="00721D4B"/>
    <w:rPr>
      <w:rFonts w:ascii="Arial" w:hAnsi="Arial" w:cs="Arial"/>
      <w:sz w:val="16"/>
      <w:szCs w:val="16"/>
    </w:rPr>
  </w:style>
  <w:style w:type="character" w:customStyle="1" w:styleId="af3">
    <w:name w:val="Подзаголовок Знак"/>
    <w:rsid w:val="00721D4B"/>
    <w:rPr>
      <w:rFonts w:ascii="Arial" w:hAnsi="Arial" w:cs="Arial"/>
      <w:sz w:val="24"/>
      <w:szCs w:val="24"/>
      <w:lang w:val="ru-RU" w:eastAsia="ar-SA" w:bidi="ar-SA"/>
    </w:rPr>
  </w:style>
  <w:style w:type="character" w:customStyle="1" w:styleId="af4">
    <w:name w:val="Название Знак"/>
    <w:rsid w:val="00721D4B"/>
    <w:rPr>
      <w:rFonts w:ascii="Arial" w:hAnsi="Arial" w:cs="Arial"/>
      <w:b/>
      <w:bCs/>
      <w:sz w:val="24"/>
      <w:szCs w:val="24"/>
      <w:lang w:val="ru-RU" w:eastAsia="ar-SA" w:bidi="ar-SA"/>
    </w:rPr>
  </w:style>
  <w:style w:type="character" w:customStyle="1" w:styleId="19">
    <w:name w:val="Знак Знак19"/>
    <w:rsid w:val="00721D4B"/>
    <w:rPr>
      <w:rFonts w:ascii="Arial" w:hAnsi="Arial" w:cs="Arial"/>
      <w:sz w:val="24"/>
      <w:szCs w:val="24"/>
      <w:lang w:val="ru-RU" w:eastAsia="ar-SA" w:bidi="ar-SA"/>
    </w:rPr>
  </w:style>
  <w:style w:type="character" w:customStyle="1" w:styleId="15">
    <w:name w:val="Подзаголовок Знак1"/>
    <w:rsid w:val="00721D4B"/>
    <w:rPr>
      <w:rFonts w:ascii="Cambria" w:eastAsia="Times New Roman" w:hAnsi="Cambria" w:cs="Times New Roman"/>
      <w:sz w:val="24"/>
      <w:szCs w:val="24"/>
    </w:rPr>
  </w:style>
  <w:style w:type="character" w:customStyle="1" w:styleId="af5">
    <w:name w:val="Основной текст Знак"/>
    <w:rsid w:val="00721D4B"/>
    <w:rPr>
      <w:rFonts w:cs="Times New Roman"/>
      <w:sz w:val="24"/>
      <w:szCs w:val="24"/>
      <w:lang w:val="ru-RU"/>
    </w:rPr>
  </w:style>
  <w:style w:type="character" w:customStyle="1" w:styleId="af6">
    <w:name w:val="Основной текст с отступом Знак"/>
    <w:rsid w:val="00721D4B"/>
    <w:rPr>
      <w:rFonts w:cs="Times New Roman"/>
      <w:lang w:val="ru-RU" w:eastAsia="ar-SA" w:bidi="ar-SA"/>
    </w:rPr>
  </w:style>
  <w:style w:type="character" w:customStyle="1" w:styleId="23">
    <w:name w:val="Основной текст с отступом 2 Знак"/>
    <w:link w:val="24"/>
    <w:rsid w:val="00721D4B"/>
    <w:rPr>
      <w:rFonts w:cs="Times New Roman"/>
      <w:lang w:eastAsia="ar-SA"/>
    </w:rPr>
  </w:style>
  <w:style w:type="character" w:customStyle="1" w:styleId="25">
    <w:name w:val="Основной текст 2 Знак"/>
    <w:link w:val="26"/>
    <w:rsid w:val="00721D4B"/>
    <w:rPr>
      <w:rFonts w:cs="Times New Roman"/>
      <w:lang w:eastAsia="ar-SA"/>
    </w:rPr>
  </w:style>
  <w:style w:type="character" w:customStyle="1" w:styleId="af7">
    <w:name w:val="Верхний колонтитул Знак"/>
    <w:rsid w:val="00721D4B"/>
    <w:rPr>
      <w:rFonts w:cs="Times New Roman"/>
      <w:lang w:val="ru-RU"/>
    </w:rPr>
  </w:style>
  <w:style w:type="character" w:customStyle="1" w:styleId="af8">
    <w:name w:val="Нижний колонтитул Знак"/>
    <w:uiPriority w:val="99"/>
    <w:rsid w:val="00721D4B"/>
    <w:rPr>
      <w:rFonts w:cs="Times New Roman"/>
      <w:sz w:val="24"/>
      <w:szCs w:val="24"/>
      <w:lang w:val="ru-RU"/>
    </w:rPr>
  </w:style>
  <w:style w:type="character" w:customStyle="1" w:styleId="af9">
    <w:name w:val="Дата Знак"/>
    <w:rsid w:val="00721D4B"/>
    <w:rPr>
      <w:rFonts w:ascii="Arial" w:hAnsi="Arial" w:cs="Arial"/>
      <w:sz w:val="24"/>
      <w:szCs w:val="24"/>
      <w:lang w:val="ru-RU" w:eastAsia="ar-SA" w:bidi="ar-SA"/>
    </w:rPr>
  </w:style>
  <w:style w:type="character" w:customStyle="1" w:styleId="afa">
    <w:name w:val="Текст Знак"/>
    <w:rsid w:val="00721D4B"/>
    <w:rPr>
      <w:rFonts w:ascii="Courier New" w:hAnsi="Courier New" w:cs="Courier New"/>
      <w:lang w:val="ru-RU" w:eastAsia="ar-SA" w:bidi="ar-SA"/>
    </w:rPr>
  </w:style>
  <w:style w:type="character" w:customStyle="1" w:styleId="16">
    <w:name w:val="Текст Знак1"/>
    <w:rsid w:val="00721D4B"/>
    <w:rPr>
      <w:rFonts w:ascii="Courier New" w:hAnsi="Courier New" w:cs="Courier New"/>
      <w:sz w:val="20"/>
      <w:szCs w:val="20"/>
    </w:rPr>
  </w:style>
  <w:style w:type="character" w:customStyle="1" w:styleId="afb">
    <w:name w:val="Прощание Знак"/>
    <w:rsid w:val="00721D4B"/>
    <w:rPr>
      <w:rFonts w:ascii="Arial" w:hAnsi="Arial" w:cs="Arial"/>
      <w:sz w:val="24"/>
      <w:szCs w:val="24"/>
      <w:lang w:val="ru-RU" w:eastAsia="ar-SA" w:bidi="ar-SA"/>
    </w:rPr>
  </w:style>
  <w:style w:type="character" w:customStyle="1" w:styleId="17">
    <w:name w:val="Прощание Знак1"/>
    <w:rsid w:val="00721D4B"/>
    <w:rPr>
      <w:rFonts w:ascii="Arial" w:hAnsi="Arial" w:cs="Arial"/>
      <w:sz w:val="20"/>
      <w:szCs w:val="20"/>
    </w:rPr>
  </w:style>
  <w:style w:type="character" w:customStyle="1" w:styleId="HTML">
    <w:name w:val="Адрес HTML Знак"/>
    <w:rsid w:val="00721D4B"/>
    <w:rPr>
      <w:rFonts w:ascii="Arial" w:hAnsi="Arial" w:cs="Arial"/>
      <w:i/>
      <w:iCs/>
      <w:sz w:val="24"/>
      <w:szCs w:val="24"/>
      <w:lang w:val="ru-RU" w:eastAsia="ar-SA" w:bidi="ar-SA"/>
    </w:rPr>
  </w:style>
  <w:style w:type="character" w:customStyle="1" w:styleId="HTML1">
    <w:name w:val="Адрес HTML Знак1"/>
    <w:rsid w:val="00721D4B"/>
    <w:rPr>
      <w:rFonts w:ascii="Arial" w:hAnsi="Arial" w:cs="Arial"/>
      <w:i/>
      <w:iCs/>
      <w:sz w:val="20"/>
      <w:szCs w:val="20"/>
    </w:rPr>
  </w:style>
  <w:style w:type="character" w:customStyle="1" w:styleId="afc">
    <w:name w:val="Заголовок записки Знак"/>
    <w:rsid w:val="00721D4B"/>
    <w:rPr>
      <w:rFonts w:ascii="Arial" w:hAnsi="Arial" w:cs="Arial"/>
      <w:sz w:val="24"/>
      <w:szCs w:val="24"/>
      <w:lang w:val="ru-RU" w:eastAsia="ar-SA" w:bidi="ar-SA"/>
    </w:rPr>
  </w:style>
  <w:style w:type="character" w:styleId="HTML0">
    <w:name w:val="HTML Acronym"/>
    <w:rsid w:val="00721D4B"/>
    <w:rPr>
      <w:rFonts w:cs="Times New Roman"/>
    </w:rPr>
  </w:style>
  <w:style w:type="character" w:styleId="afd">
    <w:name w:val="Emphasis"/>
    <w:qFormat/>
    <w:rsid w:val="00721D4B"/>
    <w:rPr>
      <w:rFonts w:cs="Times New Roman"/>
      <w:i/>
      <w:iCs/>
    </w:rPr>
  </w:style>
  <w:style w:type="character" w:customStyle="1" w:styleId="18">
    <w:name w:val="Заголовок записки Знак1"/>
    <w:rsid w:val="00721D4B"/>
    <w:rPr>
      <w:rFonts w:ascii="Arial" w:hAnsi="Arial" w:cs="Arial"/>
      <w:sz w:val="20"/>
      <w:szCs w:val="20"/>
    </w:rPr>
  </w:style>
  <w:style w:type="character" w:customStyle="1" w:styleId="afe">
    <w:name w:val="Красная строка Знак"/>
    <w:basedOn w:val="19"/>
    <w:rsid w:val="00721D4B"/>
    <w:rPr>
      <w:rFonts w:ascii="Arial" w:hAnsi="Arial" w:cs="Arial"/>
      <w:sz w:val="24"/>
      <w:szCs w:val="24"/>
      <w:lang w:val="ru-RU" w:eastAsia="ar-SA" w:bidi="ar-SA"/>
    </w:rPr>
  </w:style>
  <w:style w:type="character" w:styleId="HTML2">
    <w:name w:val="HTML Keyboard"/>
    <w:rsid w:val="00721D4B"/>
    <w:rPr>
      <w:rFonts w:ascii="Courier New" w:hAnsi="Courier New" w:cs="Courier New"/>
      <w:sz w:val="20"/>
      <w:szCs w:val="20"/>
    </w:rPr>
  </w:style>
  <w:style w:type="character" w:styleId="HTML3">
    <w:name w:val="HTML Code"/>
    <w:rsid w:val="00721D4B"/>
    <w:rPr>
      <w:rFonts w:ascii="Courier New" w:hAnsi="Courier New" w:cs="Courier New"/>
      <w:sz w:val="20"/>
      <w:szCs w:val="20"/>
    </w:rPr>
  </w:style>
  <w:style w:type="character" w:customStyle="1" w:styleId="1a">
    <w:name w:val="Красная строка Знак1"/>
    <w:rsid w:val="00721D4B"/>
    <w:rPr>
      <w:rFonts w:ascii="Arial" w:hAnsi="Arial" w:cs="Arial"/>
      <w:sz w:val="20"/>
      <w:szCs w:val="20"/>
      <w:lang w:val="ru-RU"/>
    </w:rPr>
  </w:style>
  <w:style w:type="character" w:customStyle="1" w:styleId="27">
    <w:name w:val="Красная строка 2 Знак"/>
    <w:rsid w:val="00721D4B"/>
    <w:rPr>
      <w:rFonts w:ascii="Arial" w:hAnsi="Arial" w:cs="Arial"/>
      <w:sz w:val="24"/>
      <w:szCs w:val="24"/>
      <w:lang w:val="ru-RU" w:eastAsia="ar-SA" w:bidi="ar-SA"/>
    </w:rPr>
  </w:style>
  <w:style w:type="character" w:customStyle="1" w:styleId="211">
    <w:name w:val="Красная строка 2 Знак1"/>
    <w:rsid w:val="00721D4B"/>
    <w:rPr>
      <w:rFonts w:ascii="Arial" w:hAnsi="Arial" w:cs="Arial"/>
      <w:sz w:val="20"/>
      <w:szCs w:val="20"/>
      <w:lang w:val="ru-RU" w:eastAsia="ar-SA" w:bidi="ar-SA"/>
    </w:rPr>
  </w:style>
  <w:style w:type="character" w:customStyle="1" w:styleId="aff">
    <w:name w:val="Подпись Знак"/>
    <w:rsid w:val="00721D4B"/>
    <w:rPr>
      <w:rFonts w:ascii="Arial" w:hAnsi="Arial" w:cs="Arial"/>
      <w:sz w:val="24"/>
      <w:szCs w:val="24"/>
      <w:lang w:val="ru-RU" w:eastAsia="ar-SA" w:bidi="ar-SA"/>
    </w:rPr>
  </w:style>
  <w:style w:type="character" w:styleId="aff0">
    <w:name w:val="line number"/>
    <w:rsid w:val="00721D4B"/>
    <w:rPr>
      <w:rFonts w:cs="Times New Roman"/>
    </w:rPr>
  </w:style>
  <w:style w:type="character" w:styleId="HTML4">
    <w:name w:val="HTML Sample"/>
    <w:rsid w:val="00721D4B"/>
    <w:rPr>
      <w:rFonts w:ascii="Courier New" w:hAnsi="Courier New" w:cs="Courier New"/>
    </w:rPr>
  </w:style>
  <w:style w:type="character" w:styleId="HTML5">
    <w:name w:val="HTML Definition"/>
    <w:rsid w:val="00721D4B"/>
    <w:rPr>
      <w:rFonts w:cs="Times New Roman"/>
      <w:i/>
      <w:iCs/>
    </w:rPr>
  </w:style>
  <w:style w:type="character" w:styleId="HTML6">
    <w:name w:val="HTML Variable"/>
    <w:rsid w:val="00721D4B"/>
    <w:rPr>
      <w:rFonts w:cs="Times New Roman"/>
      <w:i/>
      <w:iCs/>
    </w:rPr>
  </w:style>
  <w:style w:type="character" w:styleId="HTML7">
    <w:name w:val="HTML Typewriter"/>
    <w:rsid w:val="00721D4B"/>
    <w:rPr>
      <w:rFonts w:ascii="Courier New" w:hAnsi="Courier New" w:cs="Courier New"/>
      <w:sz w:val="20"/>
      <w:szCs w:val="20"/>
    </w:rPr>
  </w:style>
  <w:style w:type="character" w:customStyle="1" w:styleId="1b">
    <w:name w:val="Подпись Знак1"/>
    <w:rsid w:val="00721D4B"/>
    <w:rPr>
      <w:rFonts w:ascii="Arial" w:hAnsi="Arial" w:cs="Arial"/>
      <w:sz w:val="20"/>
      <w:szCs w:val="20"/>
    </w:rPr>
  </w:style>
  <w:style w:type="character" w:customStyle="1" w:styleId="aff1">
    <w:name w:val="Приветствие Знак"/>
    <w:rsid w:val="00721D4B"/>
    <w:rPr>
      <w:rFonts w:ascii="Arial" w:hAnsi="Arial" w:cs="Arial"/>
      <w:sz w:val="24"/>
      <w:szCs w:val="24"/>
      <w:lang w:val="ru-RU" w:eastAsia="ar-SA" w:bidi="ar-SA"/>
    </w:rPr>
  </w:style>
  <w:style w:type="character" w:customStyle="1" w:styleId="1c">
    <w:name w:val="Приветствие Знак1"/>
    <w:rsid w:val="00721D4B"/>
    <w:rPr>
      <w:rFonts w:ascii="Arial" w:hAnsi="Arial" w:cs="Arial"/>
      <w:sz w:val="20"/>
      <w:szCs w:val="20"/>
    </w:rPr>
  </w:style>
  <w:style w:type="character" w:customStyle="1" w:styleId="510">
    <w:name w:val="Знак Знак51"/>
    <w:rsid w:val="00721D4B"/>
    <w:rPr>
      <w:rFonts w:ascii="Courier New" w:hAnsi="Courier New" w:cs="Courier New"/>
      <w:lang w:val="ru-RU" w:eastAsia="ar-SA" w:bidi="ar-SA"/>
    </w:rPr>
  </w:style>
  <w:style w:type="character" w:customStyle="1" w:styleId="HTML8">
    <w:name w:val="Стандартный HTML Знак"/>
    <w:rsid w:val="00721D4B"/>
    <w:rPr>
      <w:rFonts w:ascii="Courier New" w:hAnsi="Courier New" w:cs="Courier New"/>
      <w:lang w:val="ru-RU"/>
    </w:rPr>
  </w:style>
  <w:style w:type="character" w:styleId="aff2">
    <w:name w:val="Strong"/>
    <w:qFormat/>
    <w:rsid w:val="00721D4B"/>
    <w:rPr>
      <w:rFonts w:cs="Times New Roman"/>
      <w:b/>
      <w:bCs/>
    </w:rPr>
  </w:style>
  <w:style w:type="character" w:styleId="HTML9">
    <w:name w:val="HTML Cite"/>
    <w:rsid w:val="00721D4B"/>
    <w:rPr>
      <w:rFonts w:cs="Times New Roman"/>
      <w:i/>
      <w:iCs/>
    </w:rPr>
  </w:style>
  <w:style w:type="character" w:customStyle="1" w:styleId="aff3">
    <w:name w:val="Шапка Знак"/>
    <w:rsid w:val="00721D4B"/>
    <w:rPr>
      <w:rFonts w:ascii="Arial" w:hAnsi="Arial" w:cs="Arial"/>
      <w:sz w:val="24"/>
      <w:szCs w:val="24"/>
      <w:lang w:val="ru-RU" w:eastAsia="ar-SA" w:bidi="ar-SA"/>
    </w:rPr>
  </w:style>
  <w:style w:type="character" w:customStyle="1" w:styleId="aff4">
    <w:name w:val="Электронная подпись Знак"/>
    <w:rsid w:val="00721D4B"/>
    <w:rPr>
      <w:rFonts w:ascii="Arial" w:hAnsi="Arial" w:cs="Arial"/>
      <w:sz w:val="24"/>
      <w:szCs w:val="24"/>
      <w:lang w:val="ru-RU" w:eastAsia="ar-SA" w:bidi="ar-SA"/>
    </w:rPr>
  </w:style>
  <w:style w:type="character" w:customStyle="1" w:styleId="1d">
    <w:name w:val="Электронная подпись Знак1"/>
    <w:rsid w:val="00721D4B"/>
    <w:rPr>
      <w:rFonts w:ascii="Arial" w:hAnsi="Arial" w:cs="Arial"/>
      <w:sz w:val="20"/>
      <w:szCs w:val="20"/>
    </w:rPr>
  </w:style>
  <w:style w:type="character" w:customStyle="1" w:styleId="aff5">
    <w:name w:val="Текст примечания Знак"/>
    <w:link w:val="aff6"/>
    <w:rsid w:val="00721D4B"/>
    <w:rPr>
      <w:rFonts w:ascii="Arial" w:hAnsi="Arial" w:cs="Arial"/>
      <w:lang w:val="en-US" w:eastAsia="ar-SA"/>
    </w:rPr>
  </w:style>
  <w:style w:type="character" w:customStyle="1" w:styleId="1e">
    <w:name w:val="Знак Знак1"/>
    <w:rsid w:val="00721D4B"/>
    <w:rPr>
      <w:rFonts w:cs="Times New Roman"/>
      <w:sz w:val="24"/>
      <w:szCs w:val="24"/>
      <w:lang w:val="ru-RU"/>
    </w:rPr>
  </w:style>
  <w:style w:type="character" w:customStyle="1" w:styleId="34">
    <w:name w:val="Стиль3 Знак"/>
    <w:basedOn w:val="1e"/>
    <w:rsid w:val="00721D4B"/>
    <w:rPr>
      <w:rFonts w:cs="Times New Roman"/>
      <w:sz w:val="24"/>
      <w:szCs w:val="24"/>
      <w:lang w:val="ru-RU"/>
    </w:rPr>
  </w:style>
  <w:style w:type="character" w:customStyle="1" w:styleId="35">
    <w:name w:val="Стиль3 Знак Знак"/>
    <w:rsid w:val="00721D4B"/>
    <w:rPr>
      <w:rFonts w:cs="Times New Roman"/>
      <w:sz w:val="24"/>
      <w:szCs w:val="24"/>
      <w:lang w:val="ru-RU"/>
    </w:rPr>
  </w:style>
  <w:style w:type="character" w:customStyle="1" w:styleId="-1">
    <w:name w:val="Контракт-подподпункт Знак Знак"/>
    <w:rsid w:val="00721D4B"/>
    <w:rPr>
      <w:rFonts w:ascii="Arial" w:hAnsi="Arial" w:cs="Arial"/>
      <w:sz w:val="24"/>
      <w:szCs w:val="24"/>
    </w:rPr>
  </w:style>
  <w:style w:type="character" w:customStyle="1" w:styleId="text">
    <w:name w:val="text"/>
    <w:rsid w:val="00721D4B"/>
    <w:rPr>
      <w:rFonts w:cs="Times New Roman"/>
    </w:rPr>
  </w:style>
  <w:style w:type="character" w:customStyle="1" w:styleId="61">
    <w:name w:val="Знак Знак6"/>
    <w:rsid w:val="00721D4B"/>
    <w:rPr>
      <w:rFonts w:ascii="Times New Roman" w:hAnsi="Times New Roman" w:cs="Times New Roman"/>
      <w:sz w:val="24"/>
      <w:szCs w:val="24"/>
    </w:rPr>
  </w:style>
  <w:style w:type="character" w:customStyle="1" w:styleId="1f">
    <w:name w:val="Текст примечания Знак1"/>
    <w:rsid w:val="00721D4B"/>
    <w:rPr>
      <w:rFonts w:ascii="Arial" w:hAnsi="Arial" w:cs="Arial"/>
      <w:sz w:val="20"/>
      <w:szCs w:val="20"/>
    </w:rPr>
  </w:style>
  <w:style w:type="character" w:customStyle="1" w:styleId="36">
    <w:name w:val="Основной текст с отступом 3 Знак"/>
    <w:rsid w:val="00721D4B"/>
    <w:rPr>
      <w:rFonts w:ascii="Arial" w:hAnsi="Arial" w:cs="Arial"/>
      <w:color w:val="000000"/>
      <w:sz w:val="24"/>
      <w:szCs w:val="24"/>
      <w:lang w:val="ru-RU" w:eastAsia="ar-SA" w:bidi="ar-SA"/>
    </w:rPr>
  </w:style>
  <w:style w:type="character" w:customStyle="1" w:styleId="aff7">
    <w:name w:val="Символ сноски"/>
    <w:rsid w:val="00721D4B"/>
    <w:rPr>
      <w:rFonts w:cs="Times New Roman"/>
      <w:vertAlign w:val="superscript"/>
    </w:rPr>
  </w:style>
  <w:style w:type="character" w:styleId="aff8">
    <w:name w:val="page number"/>
    <w:uiPriority w:val="99"/>
    <w:rsid w:val="00721D4B"/>
    <w:rPr>
      <w:rFonts w:cs="Times New Roman"/>
    </w:rPr>
  </w:style>
  <w:style w:type="character" w:styleId="aff9">
    <w:name w:val="FollowedHyperlink"/>
    <w:rsid w:val="00721D4B"/>
    <w:rPr>
      <w:rFonts w:cs="Times New Roman"/>
      <w:color w:val="800080"/>
      <w:u w:val="single"/>
    </w:rPr>
  </w:style>
  <w:style w:type="character" w:customStyle="1" w:styleId="311">
    <w:name w:val="Основной текст с отступом 3 Знак1"/>
    <w:rsid w:val="00721D4B"/>
    <w:rPr>
      <w:rFonts w:ascii="Arial" w:hAnsi="Arial" w:cs="Arial"/>
      <w:sz w:val="16"/>
      <w:szCs w:val="16"/>
    </w:rPr>
  </w:style>
  <w:style w:type="character" w:customStyle="1" w:styleId="affa">
    <w:name w:val="Текст выноски Знак"/>
    <w:rsid w:val="00721D4B"/>
    <w:rPr>
      <w:rFonts w:ascii="Tahoma" w:hAnsi="Tahoma" w:cs="Tahoma"/>
      <w:sz w:val="16"/>
      <w:szCs w:val="16"/>
      <w:lang w:val="ru-RU" w:eastAsia="ar-SA" w:bidi="ar-SA"/>
    </w:rPr>
  </w:style>
  <w:style w:type="character" w:customStyle="1" w:styleId="1f0">
    <w:name w:val="Текст выноски Знак1"/>
    <w:rsid w:val="00721D4B"/>
    <w:rPr>
      <w:rFonts w:ascii="Tahoma" w:hAnsi="Tahoma" w:cs="Tahoma"/>
      <w:sz w:val="16"/>
      <w:szCs w:val="16"/>
    </w:rPr>
  </w:style>
  <w:style w:type="character" w:customStyle="1" w:styleId="120">
    <w:name w:val="Знак Знак12"/>
    <w:rsid w:val="00721D4B"/>
    <w:rPr>
      <w:rFonts w:cs="Times New Roman"/>
      <w:sz w:val="24"/>
      <w:szCs w:val="24"/>
      <w:lang w:val="ru-RU"/>
    </w:rPr>
  </w:style>
  <w:style w:type="character" w:customStyle="1" w:styleId="312">
    <w:name w:val="Знак Знак31"/>
    <w:rsid w:val="00721D4B"/>
    <w:rPr>
      <w:rFonts w:ascii="Arial" w:hAnsi="Arial" w:cs="Arial"/>
      <w:b/>
      <w:bCs/>
      <w:color w:val="000080"/>
      <w:lang w:val="ru-RU" w:eastAsia="ar-SA" w:bidi="ar-SA"/>
    </w:rPr>
  </w:style>
  <w:style w:type="character" w:customStyle="1" w:styleId="28">
    <w:name w:val="Знак Знак28"/>
    <w:rsid w:val="00721D4B"/>
    <w:rPr>
      <w:rFonts w:ascii="Arial" w:hAnsi="Arial" w:cs="Arial"/>
      <w:b/>
      <w:bCs/>
      <w:color w:val="000080"/>
      <w:lang w:val="ru-RU" w:eastAsia="ar-SA" w:bidi="ar-SA"/>
    </w:rPr>
  </w:style>
  <w:style w:type="character" w:customStyle="1" w:styleId="180">
    <w:name w:val="Знак Знак18"/>
    <w:rsid w:val="00721D4B"/>
    <w:rPr>
      <w:rFonts w:ascii="Arial" w:hAnsi="Arial" w:cs="Arial"/>
      <w:lang w:val="ru-RU" w:eastAsia="ar-SA" w:bidi="ar-SA"/>
    </w:rPr>
  </w:style>
  <w:style w:type="character" w:customStyle="1" w:styleId="affb">
    <w:name w:val="Знак Знак Знак"/>
    <w:rsid w:val="00721D4B"/>
    <w:rPr>
      <w:rFonts w:ascii="Arial" w:hAnsi="Arial" w:cs="Arial"/>
      <w:lang w:val="ru-RU" w:eastAsia="ar-SA" w:bidi="ar-SA"/>
    </w:rPr>
  </w:style>
  <w:style w:type="character" w:customStyle="1" w:styleId="170">
    <w:name w:val="Знак Знак17"/>
    <w:rsid w:val="00721D4B"/>
    <w:rPr>
      <w:rFonts w:ascii="Arial" w:hAnsi="Arial" w:cs="Arial"/>
      <w:lang w:val="ru-RU" w:eastAsia="ar-SA" w:bidi="ar-SA"/>
    </w:rPr>
  </w:style>
  <w:style w:type="character" w:customStyle="1" w:styleId="160">
    <w:name w:val="Знак Знак16"/>
    <w:rsid w:val="00721D4B"/>
    <w:rPr>
      <w:rFonts w:ascii="Arial" w:hAnsi="Arial" w:cs="Arial"/>
      <w:lang w:val="ru-RU" w:eastAsia="ar-SA" w:bidi="ar-SA"/>
    </w:rPr>
  </w:style>
  <w:style w:type="character" w:customStyle="1" w:styleId="150">
    <w:name w:val="Знак Знак15"/>
    <w:rsid w:val="00721D4B"/>
    <w:rPr>
      <w:rFonts w:ascii="Arial" w:hAnsi="Arial" w:cs="Arial"/>
      <w:sz w:val="24"/>
      <w:szCs w:val="24"/>
      <w:lang w:val="ru-RU" w:eastAsia="ar-SA" w:bidi="ar-SA"/>
    </w:rPr>
  </w:style>
  <w:style w:type="character" w:customStyle="1" w:styleId="3110">
    <w:name w:val="Знак Знак311"/>
    <w:rsid w:val="00721D4B"/>
    <w:rPr>
      <w:rFonts w:ascii="Arial" w:hAnsi="Arial" w:cs="Arial"/>
      <w:b/>
      <w:bCs/>
      <w:color w:val="000080"/>
      <w:lang w:val="ru-RU" w:eastAsia="ar-SA" w:bidi="ar-SA"/>
    </w:rPr>
  </w:style>
  <w:style w:type="character" w:customStyle="1" w:styleId="apple-converted-space">
    <w:name w:val="apple-converted-space"/>
    <w:rsid w:val="00721D4B"/>
  </w:style>
  <w:style w:type="character" w:customStyle="1" w:styleId="news">
    <w:name w:val="news"/>
    <w:rsid w:val="00721D4B"/>
  </w:style>
  <w:style w:type="character" w:customStyle="1" w:styleId="212">
    <w:name w:val="Основной текст 2 Знак1"/>
    <w:rsid w:val="00721D4B"/>
    <w:rPr>
      <w:rFonts w:ascii="Arial" w:hAnsi="Arial" w:cs="Arial"/>
    </w:rPr>
  </w:style>
  <w:style w:type="character" w:customStyle="1" w:styleId="213">
    <w:name w:val="Основной текст с отступом 2 Знак1"/>
    <w:rsid w:val="00721D4B"/>
    <w:rPr>
      <w:rFonts w:ascii="Arial" w:hAnsi="Arial" w:cs="Arial"/>
    </w:rPr>
  </w:style>
  <w:style w:type="character" w:customStyle="1" w:styleId="320">
    <w:name w:val="Основной текст с отступом 3 Знак2"/>
    <w:rsid w:val="00721D4B"/>
    <w:rPr>
      <w:rFonts w:ascii="Arial" w:hAnsi="Arial" w:cs="Arial"/>
      <w:sz w:val="16"/>
      <w:szCs w:val="16"/>
    </w:rPr>
  </w:style>
  <w:style w:type="character" w:customStyle="1" w:styleId="321">
    <w:name w:val="Основной текст 3 Знак2"/>
    <w:rsid w:val="00721D4B"/>
    <w:rPr>
      <w:rFonts w:ascii="Arial" w:hAnsi="Arial" w:cs="Arial"/>
      <w:sz w:val="16"/>
      <w:szCs w:val="16"/>
    </w:rPr>
  </w:style>
  <w:style w:type="character" w:customStyle="1" w:styleId="affc">
    <w:name w:val="Символ нумерации"/>
    <w:rsid w:val="00721D4B"/>
  </w:style>
  <w:style w:type="paragraph" w:customStyle="1" w:styleId="1f1">
    <w:name w:val="Заголовок1"/>
    <w:basedOn w:val="affd"/>
    <w:next w:val="a1"/>
    <w:rsid w:val="00721D4B"/>
    <w:rPr>
      <w:b/>
      <w:bCs/>
      <w:color w:val="C0C0C0"/>
    </w:rPr>
  </w:style>
  <w:style w:type="paragraph" w:styleId="affe">
    <w:name w:val="Body Text"/>
    <w:basedOn w:val="a1"/>
    <w:link w:val="1f2"/>
    <w:rsid w:val="00721D4B"/>
    <w:pPr>
      <w:suppressAutoHyphens/>
      <w:spacing w:after="120" w:line="240" w:lineRule="auto"/>
    </w:pPr>
    <w:rPr>
      <w:rFonts w:ascii="Times New Roman" w:eastAsia="Times New Roman" w:hAnsi="Times New Roman" w:cs="Times New Roman"/>
      <w:sz w:val="24"/>
      <w:szCs w:val="24"/>
      <w:lang w:eastAsia="ar-SA"/>
    </w:rPr>
  </w:style>
  <w:style w:type="character" w:customStyle="1" w:styleId="1f2">
    <w:name w:val="Основной текст Знак1"/>
    <w:basedOn w:val="a2"/>
    <w:link w:val="affe"/>
    <w:rsid w:val="00721D4B"/>
    <w:rPr>
      <w:rFonts w:ascii="Times New Roman" w:eastAsia="Times New Roman" w:hAnsi="Times New Roman" w:cs="Times New Roman"/>
      <w:sz w:val="24"/>
      <w:szCs w:val="24"/>
      <w:lang w:eastAsia="ar-SA"/>
    </w:rPr>
  </w:style>
  <w:style w:type="paragraph" w:styleId="afff">
    <w:name w:val="List"/>
    <w:basedOn w:val="a1"/>
    <w:rsid w:val="00721D4B"/>
    <w:pPr>
      <w:suppressAutoHyphens/>
      <w:spacing w:after="60" w:line="240" w:lineRule="auto"/>
      <w:ind w:left="283" w:hanging="283"/>
      <w:jc w:val="both"/>
    </w:pPr>
    <w:rPr>
      <w:rFonts w:ascii="Arial" w:eastAsia="Times New Roman" w:hAnsi="Arial" w:cs="Arial"/>
      <w:sz w:val="24"/>
      <w:szCs w:val="24"/>
      <w:lang w:eastAsia="ar-SA"/>
    </w:rPr>
  </w:style>
  <w:style w:type="paragraph" w:customStyle="1" w:styleId="2a">
    <w:name w:val="Название2"/>
    <w:basedOn w:val="a1"/>
    <w:rsid w:val="00721D4B"/>
    <w:pPr>
      <w:widowControl w:val="0"/>
      <w:suppressLineNumbers/>
      <w:suppressAutoHyphens/>
      <w:autoSpaceDE w:val="0"/>
      <w:spacing w:before="120" w:after="120" w:line="240" w:lineRule="auto"/>
      <w:ind w:firstLine="720"/>
      <w:jc w:val="both"/>
    </w:pPr>
    <w:rPr>
      <w:rFonts w:ascii="Arial" w:eastAsia="Times New Roman" w:hAnsi="Arial" w:cs="Mangal"/>
      <w:i/>
      <w:iCs/>
      <w:sz w:val="20"/>
      <w:szCs w:val="24"/>
      <w:lang w:eastAsia="ar-SA"/>
    </w:rPr>
  </w:style>
  <w:style w:type="paragraph" w:customStyle="1" w:styleId="2b">
    <w:name w:val="Указатель2"/>
    <w:basedOn w:val="a1"/>
    <w:rsid w:val="00721D4B"/>
    <w:pPr>
      <w:widowControl w:val="0"/>
      <w:suppressLineNumbers/>
      <w:suppressAutoHyphens/>
      <w:autoSpaceDE w:val="0"/>
      <w:spacing w:after="0" w:line="240" w:lineRule="auto"/>
      <w:ind w:firstLine="720"/>
      <w:jc w:val="both"/>
    </w:pPr>
    <w:rPr>
      <w:rFonts w:ascii="Arial" w:eastAsia="Times New Roman" w:hAnsi="Arial" w:cs="Mangal"/>
      <w:sz w:val="20"/>
      <w:szCs w:val="20"/>
      <w:lang w:eastAsia="ar-SA"/>
    </w:rPr>
  </w:style>
  <w:style w:type="paragraph" w:customStyle="1" w:styleId="affd">
    <w:name w:val="Основное меню (преемственное)"/>
    <w:basedOn w:val="a1"/>
    <w:next w:val="a1"/>
    <w:rsid w:val="00721D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1f3">
    <w:name w:val="Название1"/>
    <w:basedOn w:val="a1"/>
    <w:rsid w:val="00721D4B"/>
    <w:pPr>
      <w:widowControl w:val="0"/>
      <w:suppressLineNumbers/>
      <w:suppressAutoHyphens/>
      <w:autoSpaceDE w:val="0"/>
      <w:spacing w:before="120" w:after="120" w:line="240" w:lineRule="auto"/>
      <w:ind w:firstLine="720"/>
      <w:jc w:val="both"/>
    </w:pPr>
    <w:rPr>
      <w:rFonts w:ascii="Arial" w:eastAsia="Times New Roman" w:hAnsi="Arial" w:cs="Tahoma"/>
      <w:i/>
      <w:iCs/>
      <w:sz w:val="24"/>
      <w:szCs w:val="24"/>
      <w:lang w:eastAsia="ar-SA"/>
    </w:rPr>
  </w:style>
  <w:style w:type="paragraph" w:customStyle="1" w:styleId="1f4">
    <w:name w:val="Указатель1"/>
    <w:basedOn w:val="a1"/>
    <w:rsid w:val="00721D4B"/>
    <w:pPr>
      <w:widowControl w:val="0"/>
      <w:suppressLineNumbers/>
      <w:suppressAutoHyphens/>
      <w:autoSpaceDE w:val="0"/>
      <w:spacing w:after="0" w:line="240" w:lineRule="auto"/>
      <w:ind w:firstLine="720"/>
      <w:jc w:val="both"/>
    </w:pPr>
    <w:rPr>
      <w:rFonts w:ascii="Arial" w:eastAsia="Times New Roman" w:hAnsi="Arial" w:cs="Tahoma"/>
      <w:sz w:val="20"/>
      <w:szCs w:val="20"/>
      <w:lang w:eastAsia="ar-SA"/>
    </w:rPr>
  </w:style>
  <w:style w:type="paragraph" w:customStyle="1" w:styleId="1f5">
    <w:name w:val="Знак1"/>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afff0">
    <w:name w:val="Заголовок статьи"/>
    <w:basedOn w:val="a1"/>
    <w:next w:val="a1"/>
    <w:rsid w:val="00721D4B"/>
    <w:pPr>
      <w:widowControl w:val="0"/>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afff1">
    <w:name w:val="Интерактивный заголовок"/>
    <w:basedOn w:val="1f1"/>
    <w:next w:val="a1"/>
    <w:rsid w:val="00721D4B"/>
    <w:rPr>
      <w:u w:val="single"/>
    </w:rPr>
  </w:style>
  <w:style w:type="paragraph" w:customStyle="1" w:styleId="afff2">
    <w:name w:val="Интерфейс"/>
    <w:basedOn w:val="a1"/>
    <w:next w:val="a1"/>
    <w:rsid w:val="00721D4B"/>
    <w:pPr>
      <w:widowControl w:val="0"/>
      <w:suppressAutoHyphens/>
      <w:autoSpaceDE w:val="0"/>
      <w:spacing w:after="0" w:line="240" w:lineRule="auto"/>
      <w:ind w:firstLine="720"/>
      <w:jc w:val="both"/>
    </w:pPr>
    <w:rPr>
      <w:rFonts w:ascii="Arial" w:eastAsia="Times New Roman" w:hAnsi="Arial" w:cs="Arial"/>
      <w:color w:val="D4D0C8"/>
      <w:sz w:val="18"/>
      <w:szCs w:val="18"/>
      <w:lang w:eastAsia="ar-SA"/>
    </w:rPr>
  </w:style>
  <w:style w:type="paragraph" w:customStyle="1" w:styleId="afff3">
    <w:name w:val="Комментарий"/>
    <w:basedOn w:val="a1"/>
    <w:next w:val="a1"/>
    <w:rsid w:val="00721D4B"/>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afff4">
    <w:name w:val="Информация об изменениях документа"/>
    <w:basedOn w:val="afff3"/>
    <w:next w:val="a1"/>
    <w:rsid w:val="00721D4B"/>
  </w:style>
  <w:style w:type="paragraph" w:customStyle="1" w:styleId="afff5">
    <w:name w:val="Текст (лев. подпись)"/>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6">
    <w:name w:val="Колонтитул (левый)"/>
    <w:basedOn w:val="afff5"/>
    <w:next w:val="a1"/>
    <w:rsid w:val="00721D4B"/>
    <w:rPr>
      <w:sz w:val="12"/>
      <w:szCs w:val="12"/>
    </w:rPr>
  </w:style>
  <w:style w:type="paragraph" w:customStyle="1" w:styleId="afff7">
    <w:name w:val="Текст (прав. подпись)"/>
    <w:basedOn w:val="a1"/>
    <w:next w:val="a1"/>
    <w:rsid w:val="00721D4B"/>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afff8">
    <w:name w:val="Колонтитул (правый)"/>
    <w:basedOn w:val="afff7"/>
    <w:next w:val="a1"/>
    <w:rsid w:val="00721D4B"/>
    <w:rPr>
      <w:sz w:val="12"/>
      <w:szCs w:val="12"/>
    </w:rPr>
  </w:style>
  <w:style w:type="paragraph" w:customStyle="1" w:styleId="afff9">
    <w:name w:val="Комментарий пользователя"/>
    <w:basedOn w:val="afff3"/>
    <w:next w:val="a1"/>
    <w:rsid w:val="00721D4B"/>
    <w:pPr>
      <w:jc w:val="left"/>
    </w:pPr>
    <w:rPr>
      <w:color w:val="000080"/>
    </w:rPr>
  </w:style>
  <w:style w:type="paragraph" w:customStyle="1" w:styleId="afffa">
    <w:name w:val="Моноширинный"/>
    <w:basedOn w:val="a1"/>
    <w:next w:val="a1"/>
    <w:rsid w:val="00721D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b">
    <w:name w:val="Нормальный (таблица)"/>
    <w:basedOn w:val="a1"/>
    <w:next w:val="a1"/>
    <w:rsid w:val="00721D4B"/>
    <w:pPr>
      <w:widowControl w:val="0"/>
      <w:suppressAutoHyphens/>
      <w:autoSpaceDE w:val="0"/>
      <w:spacing w:after="0" w:line="240" w:lineRule="auto"/>
      <w:jc w:val="both"/>
    </w:pPr>
    <w:rPr>
      <w:rFonts w:ascii="Arial" w:eastAsia="Times New Roman" w:hAnsi="Arial" w:cs="Arial"/>
      <w:sz w:val="20"/>
      <w:szCs w:val="20"/>
      <w:lang w:eastAsia="ar-SA"/>
    </w:rPr>
  </w:style>
  <w:style w:type="paragraph" w:customStyle="1" w:styleId="afffc">
    <w:name w:val="Объект"/>
    <w:basedOn w:val="a1"/>
    <w:next w:val="a1"/>
    <w:rsid w:val="00721D4B"/>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afffd">
    <w:name w:val="Таблицы (моноширинный)"/>
    <w:basedOn w:val="a1"/>
    <w:next w:val="a1"/>
    <w:uiPriority w:val="99"/>
    <w:rsid w:val="00721D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e">
    <w:name w:val="Оглавление"/>
    <w:basedOn w:val="afffd"/>
    <w:next w:val="a1"/>
    <w:rsid w:val="00721D4B"/>
    <w:pPr>
      <w:ind w:left="140"/>
    </w:pPr>
  </w:style>
  <w:style w:type="paragraph" w:customStyle="1" w:styleId="affff">
    <w:name w:val="Переменная часть"/>
    <w:basedOn w:val="affd"/>
    <w:next w:val="a1"/>
    <w:rsid w:val="00721D4B"/>
    <w:rPr>
      <w:sz w:val="16"/>
      <w:szCs w:val="16"/>
    </w:rPr>
  </w:style>
  <w:style w:type="paragraph" w:customStyle="1" w:styleId="affff0">
    <w:name w:val="Постоянная часть"/>
    <w:basedOn w:val="affd"/>
    <w:next w:val="a1"/>
    <w:rsid w:val="00721D4B"/>
    <w:rPr>
      <w:sz w:val="18"/>
      <w:szCs w:val="18"/>
    </w:rPr>
  </w:style>
  <w:style w:type="paragraph" w:customStyle="1" w:styleId="affff1">
    <w:name w:val="Прижатый влево"/>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2">
    <w:name w:val="Словарная статья"/>
    <w:basedOn w:val="a1"/>
    <w:next w:val="a1"/>
    <w:rsid w:val="00721D4B"/>
    <w:pPr>
      <w:widowControl w:val="0"/>
      <w:suppressAutoHyphens/>
      <w:autoSpaceDE w:val="0"/>
      <w:spacing w:after="0" w:line="240" w:lineRule="auto"/>
      <w:ind w:right="118"/>
      <w:jc w:val="both"/>
    </w:pPr>
    <w:rPr>
      <w:rFonts w:ascii="Arial" w:eastAsia="Times New Roman" w:hAnsi="Arial" w:cs="Arial"/>
      <w:sz w:val="20"/>
      <w:szCs w:val="20"/>
      <w:lang w:eastAsia="ar-SA"/>
    </w:rPr>
  </w:style>
  <w:style w:type="paragraph" w:customStyle="1" w:styleId="affff3">
    <w:name w:val="Текст (справка)"/>
    <w:basedOn w:val="a1"/>
    <w:next w:val="a1"/>
    <w:rsid w:val="00721D4B"/>
    <w:pPr>
      <w:widowControl w:val="0"/>
      <w:suppressAutoHyphens/>
      <w:autoSpaceDE w:val="0"/>
      <w:spacing w:after="0" w:line="240" w:lineRule="auto"/>
      <w:ind w:left="170" w:right="170"/>
    </w:pPr>
    <w:rPr>
      <w:rFonts w:ascii="Arial" w:eastAsia="Times New Roman" w:hAnsi="Arial" w:cs="Arial"/>
      <w:sz w:val="20"/>
      <w:szCs w:val="20"/>
      <w:lang w:eastAsia="ar-SA"/>
    </w:rPr>
  </w:style>
  <w:style w:type="paragraph" w:customStyle="1" w:styleId="affff4">
    <w:name w:val="Текст в таблице"/>
    <w:basedOn w:val="afffb"/>
    <w:next w:val="a1"/>
    <w:rsid w:val="00721D4B"/>
    <w:pPr>
      <w:ind w:firstLine="500"/>
    </w:pPr>
  </w:style>
  <w:style w:type="paragraph" w:customStyle="1" w:styleId="affff5">
    <w:name w:val="Технический комментарий"/>
    <w:basedOn w:val="a1"/>
    <w:next w:val="a1"/>
    <w:rsid w:val="00721D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6">
    <w:name w:val="Центрированный (таблица)"/>
    <w:basedOn w:val="afffb"/>
    <w:next w:val="a1"/>
    <w:rsid w:val="00721D4B"/>
    <w:pPr>
      <w:jc w:val="center"/>
    </w:pPr>
  </w:style>
  <w:style w:type="paragraph" w:styleId="affff7">
    <w:name w:val="Normal (Web)"/>
    <w:basedOn w:val="a1"/>
    <w:rsid w:val="00721D4B"/>
    <w:pPr>
      <w:suppressAutoHyphens/>
      <w:spacing w:before="100" w:after="100" w:line="240" w:lineRule="auto"/>
    </w:pPr>
    <w:rPr>
      <w:rFonts w:ascii="Arial" w:eastAsia="Times New Roman" w:hAnsi="Arial" w:cs="Arial"/>
      <w:sz w:val="24"/>
      <w:szCs w:val="24"/>
      <w:lang w:eastAsia="ar-SA"/>
    </w:rPr>
  </w:style>
  <w:style w:type="paragraph" w:customStyle="1" w:styleId="51">
    <w:name w:val="Нумерованный список 51"/>
    <w:basedOn w:val="a1"/>
    <w:rsid w:val="00721D4B"/>
    <w:pPr>
      <w:numPr>
        <w:numId w:val="2"/>
      </w:numPr>
      <w:suppressAutoHyphens/>
      <w:spacing w:after="60" w:line="240" w:lineRule="auto"/>
      <w:jc w:val="both"/>
    </w:pPr>
    <w:rPr>
      <w:rFonts w:ascii="Arial" w:eastAsia="Times New Roman" w:hAnsi="Arial" w:cs="Arial"/>
      <w:sz w:val="24"/>
      <w:szCs w:val="24"/>
      <w:lang w:eastAsia="ar-SA"/>
    </w:rPr>
  </w:style>
  <w:style w:type="paragraph" w:customStyle="1" w:styleId="a">
    <w:name w:val="Раздел"/>
    <w:basedOn w:val="a1"/>
    <w:rsid w:val="00721D4B"/>
    <w:pPr>
      <w:numPr>
        <w:numId w:val="3"/>
      </w:numPr>
      <w:tabs>
        <w:tab w:val="left" w:pos="2160"/>
      </w:tabs>
      <w:suppressAutoHyphens/>
      <w:spacing w:before="120" w:after="120" w:line="240" w:lineRule="auto"/>
      <w:ind w:left="720" w:hanging="720"/>
      <w:jc w:val="center"/>
    </w:pPr>
    <w:rPr>
      <w:rFonts w:ascii="Arial Narrow" w:eastAsia="Times New Roman" w:hAnsi="Arial Narrow" w:cs="Arial Narrow"/>
      <w:b/>
      <w:bCs/>
      <w:sz w:val="28"/>
      <w:szCs w:val="28"/>
      <w:lang w:eastAsia="ar-SA"/>
    </w:rPr>
  </w:style>
  <w:style w:type="paragraph" w:customStyle="1" w:styleId="a0">
    <w:name w:val="Условия контракта"/>
    <w:basedOn w:val="a1"/>
    <w:rsid w:val="00721D4B"/>
    <w:pPr>
      <w:numPr>
        <w:numId w:val="6"/>
      </w:numPr>
      <w:tabs>
        <w:tab w:val="left" w:pos="1134"/>
      </w:tabs>
      <w:suppressAutoHyphens/>
      <w:spacing w:before="240" w:after="120" w:line="240" w:lineRule="auto"/>
      <w:ind w:left="567" w:hanging="567"/>
      <w:jc w:val="both"/>
    </w:pPr>
    <w:rPr>
      <w:rFonts w:ascii="Arial" w:eastAsia="Times New Roman" w:hAnsi="Arial" w:cs="Arial"/>
      <w:b/>
      <w:bCs/>
      <w:sz w:val="24"/>
      <w:szCs w:val="24"/>
      <w:lang w:eastAsia="ar-SA"/>
    </w:rPr>
  </w:style>
  <w:style w:type="paragraph" w:customStyle="1" w:styleId="32">
    <w:name w:val="Основной текст 32"/>
    <w:basedOn w:val="a1"/>
    <w:rsid w:val="00721D4B"/>
    <w:pPr>
      <w:keepNext/>
      <w:keepLines/>
      <w:widowControl w:val="0"/>
      <w:numPr>
        <w:numId w:val="5"/>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left="0" w:firstLine="0"/>
      <w:jc w:val="both"/>
    </w:pPr>
    <w:rPr>
      <w:rFonts w:ascii="Arial" w:eastAsia="Times New Roman" w:hAnsi="Arial" w:cs="Times New Roman"/>
      <w:b/>
      <w:bCs/>
      <w:i/>
      <w:iCs/>
      <w:lang w:val="x-none" w:eastAsia="ar-SA"/>
    </w:rPr>
  </w:style>
  <w:style w:type="paragraph" w:customStyle="1" w:styleId="1">
    <w:name w:val="Стиль1"/>
    <w:basedOn w:val="a1"/>
    <w:rsid w:val="00721D4B"/>
    <w:pPr>
      <w:keepNext/>
      <w:keepLines/>
      <w:widowControl w:val="0"/>
      <w:numPr>
        <w:numId w:val="4"/>
      </w:numPr>
      <w:suppressLineNumbers/>
      <w:tabs>
        <w:tab w:val="left" w:pos="864"/>
      </w:tabs>
      <w:suppressAutoHyphens/>
      <w:spacing w:after="60" w:line="240" w:lineRule="auto"/>
      <w:ind w:left="432" w:hanging="432"/>
    </w:pPr>
    <w:rPr>
      <w:rFonts w:ascii="Arial" w:eastAsia="Times New Roman" w:hAnsi="Arial" w:cs="Arial"/>
      <w:b/>
      <w:bCs/>
      <w:sz w:val="28"/>
      <w:szCs w:val="28"/>
      <w:lang w:eastAsia="ar-SA"/>
    </w:rPr>
  </w:style>
  <w:style w:type="paragraph" w:customStyle="1" w:styleId="21">
    <w:name w:val="Нумерованный список 21"/>
    <w:basedOn w:val="a1"/>
    <w:rsid w:val="00721D4B"/>
    <w:pPr>
      <w:numPr>
        <w:numId w:val="9"/>
      </w:numPr>
      <w:tabs>
        <w:tab w:val="left" w:pos="1852"/>
      </w:tabs>
      <w:suppressAutoHyphens/>
      <w:spacing w:after="0" w:line="240" w:lineRule="auto"/>
      <w:ind w:left="926" w:firstLine="720"/>
    </w:pPr>
    <w:rPr>
      <w:rFonts w:ascii="Arial" w:eastAsia="Times New Roman" w:hAnsi="Arial" w:cs="Arial"/>
      <w:sz w:val="20"/>
      <w:szCs w:val="20"/>
      <w:lang w:eastAsia="ar-SA"/>
    </w:rPr>
  </w:style>
  <w:style w:type="paragraph" w:customStyle="1" w:styleId="2c">
    <w:name w:val="Стиль2"/>
    <w:basedOn w:val="21"/>
    <w:rsid w:val="00721D4B"/>
    <w:pPr>
      <w:keepNext/>
      <w:keepLines/>
      <w:widowControl w:val="0"/>
      <w:numPr>
        <w:numId w:val="0"/>
      </w:numPr>
      <w:suppressLineNumbers/>
      <w:tabs>
        <w:tab w:val="num" w:pos="1492"/>
        <w:tab w:val="left" w:pos="2762"/>
        <w:tab w:val="left" w:pos="3672"/>
      </w:tabs>
      <w:spacing w:after="60"/>
      <w:ind w:left="1836" w:hanging="576"/>
      <w:jc w:val="both"/>
    </w:pPr>
    <w:rPr>
      <w:b/>
      <w:bCs/>
      <w:sz w:val="24"/>
      <w:szCs w:val="24"/>
    </w:rPr>
  </w:style>
  <w:style w:type="paragraph" w:styleId="affff8">
    <w:name w:val="Title"/>
    <w:aliases w:val="Знак Знак Знак Знак Знак Знак Знак Знак,Знак Знак Знак Знак Знак Знак,Знак Знак Знак1,Знак2,Знак2 Знак,Знак Знак Знак Знак Знак1"/>
    <w:basedOn w:val="a1"/>
    <w:next w:val="affff9"/>
    <w:link w:val="1f6"/>
    <w:qFormat/>
    <w:rsid w:val="00721D4B"/>
    <w:pPr>
      <w:suppressAutoHyphens/>
      <w:spacing w:after="240" w:line="240" w:lineRule="auto"/>
      <w:ind w:firstLine="567"/>
      <w:jc w:val="center"/>
    </w:pPr>
    <w:rPr>
      <w:rFonts w:ascii="Arial" w:eastAsia="Times New Roman" w:hAnsi="Arial" w:cs="Arial"/>
      <w:b/>
      <w:bCs/>
      <w:sz w:val="24"/>
      <w:szCs w:val="24"/>
      <w:lang w:eastAsia="ar-SA"/>
    </w:rPr>
  </w:style>
  <w:style w:type="character" w:customStyle="1" w:styleId="1f6">
    <w:name w:val="Название Знак1"/>
    <w:aliases w:val="Знак Знак Знак Знак Знак Знак Знак Знак Знак,Знак Знак Знак Знак Знак Знак Знак1,Знак Знак Знак1 Знак,Знак2 Знак1,Знак2 Знак Знак,Знак Знак Знак Знак Знак1 Знак"/>
    <w:basedOn w:val="a2"/>
    <w:link w:val="affff8"/>
    <w:rsid w:val="00721D4B"/>
    <w:rPr>
      <w:rFonts w:ascii="Arial" w:eastAsia="Times New Roman" w:hAnsi="Arial" w:cs="Arial"/>
      <w:b/>
      <w:bCs/>
      <w:sz w:val="24"/>
      <w:szCs w:val="24"/>
      <w:lang w:eastAsia="ar-SA"/>
    </w:rPr>
  </w:style>
  <w:style w:type="paragraph" w:styleId="affff9">
    <w:name w:val="Subtitle"/>
    <w:basedOn w:val="a1"/>
    <w:next w:val="affe"/>
    <w:link w:val="2d"/>
    <w:qFormat/>
    <w:rsid w:val="00721D4B"/>
    <w:pPr>
      <w:suppressAutoHyphens/>
      <w:spacing w:after="60" w:line="240" w:lineRule="auto"/>
      <w:jc w:val="center"/>
    </w:pPr>
    <w:rPr>
      <w:rFonts w:ascii="Arial" w:eastAsia="Times New Roman" w:hAnsi="Arial" w:cs="Arial"/>
      <w:sz w:val="24"/>
      <w:szCs w:val="24"/>
      <w:lang w:eastAsia="ar-SA"/>
    </w:rPr>
  </w:style>
  <w:style w:type="character" w:customStyle="1" w:styleId="2d">
    <w:name w:val="Подзаголовок Знак2"/>
    <w:basedOn w:val="a2"/>
    <w:link w:val="affff9"/>
    <w:rsid w:val="00721D4B"/>
    <w:rPr>
      <w:rFonts w:ascii="Arial" w:eastAsia="Times New Roman" w:hAnsi="Arial" w:cs="Arial"/>
      <w:sz w:val="24"/>
      <w:szCs w:val="24"/>
      <w:lang w:eastAsia="ar-SA"/>
    </w:rPr>
  </w:style>
  <w:style w:type="paragraph" w:customStyle="1" w:styleId="214">
    <w:name w:val="Основной текст 21"/>
    <w:basedOn w:val="a1"/>
    <w:rsid w:val="00721D4B"/>
    <w:pPr>
      <w:suppressAutoHyphens/>
      <w:spacing w:after="0" w:line="240" w:lineRule="auto"/>
      <w:jc w:val="center"/>
    </w:pPr>
    <w:rPr>
      <w:rFonts w:ascii="Arial" w:eastAsia="Times New Roman" w:hAnsi="Arial" w:cs="Arial"/>
      <w:sz w:val="28"/>
      <w:szCs w:val="28"/>
      <w:lang w:eastAsia="ar-SA"/>
    </w:rPr>
  </w:style>
  <w:style w:type="paragraph" w:customStyle="1" w:styleId="37">
    <w:name w:val="Стиль3"/>
    <w:basedOn w:val="a1"/>
    <w:rsid w:val="00721D4B"/>
    <w:pPr>
      <w:widowControl w:val="0"/>
      <w:tabs>
        <w:tab w:val="left" w:pos="360"/>
      </w:tabs>
      <w:suppressAutoHyphens/>
      <w:spacing w:after="0" w:line="240" w:lineRule="auto"/>
      <w:ind w:firstLine="720"/>
      <w:jc w:val="both"/>
      <w:textAlignment w:val="baseline"/>
    </w:pPr>
    <w:rPr>
      <w:rFonts w:ascii="Arial" w:eastAsia="Times New Roman" w:hAnsi="Arial" w:cs="Arial"/>
      <w:sz w:val="24"/>
      <w:szCs w:val="24"/>
      <w:lang w:eastAsia="ar-SA"/>
    </w:rPr>
  </w:style>
  <w:style w:type="paragraph" w:styleId="affffa">
    <w:name w:val="Body Text Indent"/>
    <w:basedOn w:val="a1"/>
    <w:link w:val="1f7"/>
    <w:rsid w:val="00721D4B"/>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f7">
    <w:name w:val="Основной текст с отступом Знак1"/>
    <w:basedOn w:val="a2"/>
    <w:link w:val="affffa"/>
    <w:rsid w:val="00721D4B"/>
    <w:rPr>
      <w:rFonts w:ascii="Times New Roman" w:eastAsia="Times New Roman" w:hAnsi="Times New Roman" w:cs="Times New Roman"/>
      <w:sz w:val="20"/>
      <w:szCs w:val="20"/>
      <w:lang w:eastAsia="ar-SA"/>
    </w:rPr>
  </w:style>
  <w:style w:type="paragraph" w:customStyle="1" w:styleId="ConsNormal">
    <w:name w:val="ConsNormal"/>
    <w:rsid w:val="00721D4B"/>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rmal">
    <w:name w:val="ConsPlusNormal"/>
    <w:rsid w:val="00721D4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ffb">
    <w:name w:val="втяжка"/>
    <w:basedOn w:val="a1"/>
    <w:next w:val="a1"/>
    <w:rsid w:val="00721D4B"/>
    <w:pPr>
      <w:tabs>
        <w:tab w:val="left" w:pos="1134"/>
      </w:tabs>
      <w:suppressAutoHyphens/>
      <w:autoSpaceDE w:val="0"/>
      <w:spacing w:before="57" w:after="0" w:line="240" w:lineRule="auto"/>
      <w:ind w:left="567" w:hanging="567"/>
      <w:jc w:val="both"/>
    </w:pPr>
    <w:rPr>
      <w:rFonts w:ascii="SchoolBookC" w:eastAsia="Times New Roman" w:hAnsi="SchoolBookC" w:cs="SchoolBookC"/>
      <w:sz w:val="24"/>
      <w:szCs w:val="24"/>
      <w:lang w:eastAsia="ar-SA"/>
    </w:rPr>
  </w:style>
  <w:style w:type="paragraph" w:customStyle="1" w:styleId="220">
    <w:name w:val="Основной текст с отступом 22"/>
    <w:basedOn w:val="a1"/>
    <w:rsid w:val="00721D4B"/>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721D4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3">
    <w:name w:val="Основной текст 31"/>
    <w:basedOn w:val="a1"/>
    <w:rsid w:val="00721D4B"/>
    <w:pPr>
      <w:suppressAutoHyphens/>
      <w:spacing w:after="0" w:line="240" w:lineRule="auto"/>
      <w:jc w:val="both"/>
    </w:pPr>
    <w:rPr>
      <w:rFonts w:ascii="Arial" w:eastAsia="Times New Roman" w:hAnsi="Arial" w:cs="Arial"/>
      <w:sz w:val="24"/>
      <w:szCs w:val="24"/>
      <w:lang w:eastAsia="ar-SA"/>
    </w:rPr>
  </w:style>
  <w:style w:type="paragraph" w:customStyle="1" w:styleId="221">
    <w:name w:val="Основной текст 22"/>
    <w:basedOn w:val="a1"/>
    <w:rsid w:val="00721D4B"/>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c">
    <w:name w:val="Пункт"/>
    <w:basedOn w:val="a1"/>
    <w:rsid w:val="00721D4B"/>
    <w:pPr>
      <w:tabs>
        <w:tab w:val="left" w:pos="3384"/>
      </w:tabs>
      <w:suppressAutoHyphens/>
      <w:spacing w:after="0" w:line="240" w:lineRule="auto"/>
      <w:ind w:left="1404" w:hanging="504"/>
      <w:jc w:val="both"/>
    </w:pPr>
    <w:rPr>
      <w:rFonts w:ascii="Arial" w:eastAsia="Times New Roman" w:hAnsi="Arial" w:cs="Arial"/>
      <w:sz w:val="24"/>
      <w:szCs w:val="24"/>
      <w:lang w:eastAsia="ar-SA"/>
    </w:rPr>
  </w:style>
  <w:style w:type="paragraph" w:styleId="affffd">
    <w:name w:val="header"/>
    <w:aliases w:val="h,ITTHEADER,even"/>
    <w:basedOn w:val="a1"/>
    <w:link w:val="1f8"/>
    <w:rsid w:val="00721D4B"/>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1f8">
    <w:name w:val="Верхний колонтитул Знак1"/>
    <w:aliases w:val="h Знак,ITTHEADER Знак,even Знак"/>
    <w:basedOn w:val="a2"/>
    <w:link w:val="affffd"/>
    <w:rsid w:val="00721D4B"/>
    <w:rPr>
      <w:rFonts w:ascii="Times New Roman" w:eastAsia="Times New Roman" w:hAnsi="Times New Roman" w:cs="Times New Roman"/>
      <w:sz w:val="20"/>
      <w:szCs w:val="20"/>
      <w:lang w:eastAsia="ar-SA"/>
    </w:rPr>
  </w:style>
  <w:style w:type="paragraph" w:styleId="affffe">
    <w:name w:val="footer"/>
    <w:basedOn w:val="a1"/>
    <w:link w:val="1f9"/>
    <w:rsid w:val="00721D4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f9">
    <w:name w:val="Нижний колонтитул Знак1"/>
    <w:basedOn w:val="a2"/>
    <w:link w:val="affffe"/>
    <w:rsid w:val="00721D4B"/>
    <w:rPr>
      <w:rFonts w:ascii="Times New Roman" w:eastAsia="Times New Roman" w:hAnsi="Times New Roman" w:cs="Times New Roman"/>
      <w:sz w:val="24"/>
      <w:szCs w:val="24"/>
      <w:lang w:eastAsia="ar-SA"/>
    </w:rPr>
  </w:style>
  <w:style w:type="paragraph" w:customStyle="1" w:styleId="1fa">
    <w:name w:val="Название объекта1"/>
    <w:basedOn w:val="a1"/>
    <w:next w:val="a1"/>
    <w:rsid w:val="00721D4B"/>
    <w:pPr>
      <w:suppressAutoHyphens/>
      <w:spacing w:after="0" w:line="240" w:lineRule="auto"/>
      <w:jc w:val="both"/>
    </w:pPr>
    <w:rPr>
      <w:rFonts w:ascii="Arial" w:eastAsia="Times New Roman" w:hAnsi="Arial" w:cs="Arial"/>
      <w:b/>
      <w:bCs/>
      <w:sz w:val="24"/>
      <w:szCs w:val="24"/>
      <w:lang w:eastAsia="ar-SA"/>
    </w:rPr>
  </w:style>
  <w:style w:type="paragraph" w:customStyle="1" w:styleId="215">
    <w:name w:val="Основной текст с отступом 21"/>
    <w:basedOn w:val="a1"/>
    <w:rsid w:val="00721D4B"/>
    <w:pPr>
      <w:suppressAutoHyphens/>
      <w:spacing w:after="0" w:line="240" w:lineRule="auto"/>
      <w:ind w:firstLine="720"/>
    </w:pPr>
    <w:rPr>
      <w:rFonts w:ascii="Arial" w:eastAsia="Times New Roman" w:hAnsi="Arial" w:cs="Arial"/>
      <w:sz w:val="32"/>
      <w:szCs w:val="32"/>
      <w:lang w:eastAsia="ar-SA"/>
    </w:rPr>
  </w:style>
  <w:style w:type="paragraph" w:customStyle="1" w:styleId="xl25">
    <w:name w:val="xl25"/>
    <w:basedOn w:val="a1"/>
    <w:rsid w:val="00721D4B"/>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sz w:val="18"/>
      <w:szCs w:val="18"/>
      <w:lang w:eastAsia="ar-SA"/>
    </w:rPr>
  </w:style>
  <w:style w:type="paragraph" w:customStyle="1" w:styleId="Pa7">
    <w:name w:val="Pa7"/>
    <w:basedOn w:val="a1"/>
    <w:next w:val="a1"/>
    <w:rsid w:val="00721D4B"/>
    <w:pPr>
      <w:suppressAutoHyphens/>
      <w:autoSpaceDE w:val="0"/>
      <w:spacing w:before="280" w:after="0" w:line="201" w:lineRule="atLeast"/>
    </w:pPr>
    <w:rPr>
      <w:rFonts w:ascii="GaramondC" w:eastAsia="Times New Roman" w:hAnsi="GaramondC" w:cs="GaramondC"/>
      <w:sz w:val="24"/>
      <w:szCs w:val="24"/>
      <w:lang w:eastAsia="ar-SA"/>
    </w:rPr>
  </w:style>
  <w:style w:type="paragraph" w:customStyle="1" w:styleId="Pa8">
    <w:name w:val="Pa8"/>
    <w:basedOn w:val="a1"/>
    <w:next w:val="a1"/>
    <w:rsid w:val="00721D4B"/>
    <w:pPr>
      <w:suppressAutoHyphens/>
      <w:autoSpaceDE w:val="0"/>
      <w:spacing w:before="580" w:after="0" w:line="281" w:lineRule="atLeast"/>
    </w:pPr>
    <w:rPr>
      <w:rFonts w:ascii="GaramondC" w:eastAsia="Times New Roman" w:hAnsi="GaramondC" w:cs="GaramondC"/>
      <w:sz w:val="24"/>
      <w:szCs w:val="24"/>
      <w:lang w:eastAsia="ar-SA"/>
    </w:rPr>
  </w:style>
  <w:style w:type="paragraph" w:customStyle="1" w:styleId="Pa91">
    <w:name w:val="Pa9+1"/>
    <w:basedOn w:val="a1"/>
    <w:next w:val="a1"/>
    <w:rsid w:val="00721D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0">
    <w:name w:val="Pa10"/>
    <w:basedOn w:val="a1"/>
    <w:next w:val="a1"/>
    <w:rsid w:val="00721D4B"/>
    <w:pPr>
      <w:suppressAutoHyphens/>
      <w:autoSpaceDE w:val="0"/>
      <w:spacing w:before="560" w:after="0" w:line="281" w:lineRule="atLeast"/>
    </w:pPr>
    <w:rPr>
      <w:rFonts w:ascii="GaramondC" w:eastAsia="Times New Roman" w:hAnsi="GaramondC" w:cs="GaramondC"/>
      <w:sz w:val="24"/>
      <w:szCs w:val="24"/>
      <w:lang w:eastAsia="ar-SA"/>
    </w:rPr>
  </w:style>
  <w:style w:type="paragraph" w:customStyle="1" w:styleId="Pa13">
    <w:name w:val="Pa13"/>
    <w:basedOn w:val="a1"/>
    <w:next w:val="a1"/>
    <w:rsid w:val="00721D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41">
    <w:name w:val="Pa14+1"/>
    <w:basedOn w:val="a1"/>
    <w:next w:val="a1"/>
    <w:rsid w:val="00721D4B"/>
    <w:pPr>
      <w:suppressAutoHyphens/>
      <w:autoSpaceDE w:val="0"/>
      <w:spacing w:before="640" w:after="0" w:line="281" w:lineRule="atLeast"/>
    </w:pPr>
    <w:rPr>
      <w:rFonts w:ascii="GaramondC" w:eastAsia="Times New Roman" w:hAnsi="GaramondC" w:cs="GaramondC"/>
      <w:sz w:val="24"/>
      <w:szCs w:val="24"/>
      <w:lang w:eastAsia="ar-SA"/>
    </w:rPr>
  </w:style>
  <w:style w:type="paragraph" w:customStyle="1" w:styleId="1fb">
    <w:name w:val="Цитата1"/>
    <w:basedOn w:val="a1"/>
    <w:rsid w:val="00721D4B"/>
    <w:pPr>
      <w:widowControl w:val="0"/>
      <w:shd w:val="clear" w:color="auto" w:fill="FFFFFF"/>
      <w:tabs>
        <w:tab w:val="left" w:pos="4661"/>
      </w:tabs>
      <w:suppressAutoHyphens/>
      <w:autoSpaceDE w:val="0"/>
      <w:spacing w:after="0" w:line="139" w:lineRule="exact"/>
      <w:ind w:left="2117" w:right="461" w:hanging="1906"/>
    </w:pPr>
    <w:rPr>
      <w:rFonts w:ascii="Arial" w:eastAsia="Times New Roman" w:hAnsi="Arial" w:cs="Arial"/>
      <w:color w:val="000000"/>
      <w:spacing w:val="-3"/>
      <w:sz w:val="24"/>
      <w:szCs w:val="24"/>
      <w:lang w:eastAsia="ar-SA"/>
    </w:rPr>
  </w:style>
  <w:style w:type="paragraph" w:customStyle="1" w:styleId="140">
    <w:name w:val="Обычный + 14"/>
    <w:basedOn w:val="5"/>
    <w:rsid w:val="00721D4B"/>
    <w:pPr>
      <w:widowControl w:val="0"/>
      <w:shd w:val="clear" w:color="auto" w:fill="FFFFFF"/>
      <w:autoSpaceDE w:val="0"/>
      <w:ind w:firstLine="0"/>
    </w:pPr>
    <w:rPr>
      <w:b w:val="0"/>
      <w:bCs w:val="0"/>
      <w:color w:val="000000"/>
      <w:spacing w:val="-14"/>
      <w:sz w:val="28"/>
      <w:szCs w:val="28"/>
    </w:rPr>
  </w:style>
  <w:style w:type="paragraph" w:customStyle="1" w:styleId="h4">
    <w:name w:val="h4"/>
    <w:basedOn w:val="a1"/>
    <w:rsid w:val="00721D4B"/>
    <w:pPr>
      <w:suppressAutoHyphens/>
      <w:spacing w:before="100" w:after="100" w:line="240" w:lineRule="auto"/>
    </w:pPr>
    <w:rPr>
      <w:rFonts w:ascii="Arial" w:eastAsia="Times New Roman" w:hAnsi="Arial" w:cs="Arial"/>
      <w:b/>
      <w:bCs/>
      <w:color w:val="000066"/>
      <w:sz w:val="24"/>
      <w:szCs w:val="24"/>
      <w:lang w:eastAsia="ar-SA"/>
    </w:rPr>
  </w:style>
  <w:style w:type="paragraph" w:styleId="1fc">
    <w:name w:val="toc 1"/>
    <w:basedOn w:val="a1"/>
    <w:next w:val="a1"/>
    <w:uiPriority w:val="39"/>
    <w:rsid w:val="00721D4B"/>
    <w:pPr>
      <w:suppressAutoHyphens/>
      <w:spacing w:before="360" w:after="0" w:line="240" w:lineRule="auto"/>
      <w:ind w:right="561"/>
    </w:pPr>
    <w:rPr>
      <w:rFonts w:ascii="Arial" w:eastAsia="Times New Roman" w:hAnsi="Arial" w:cs="Arial"/>
      <w:b/>
      <w:bCs/>
      <w:caps/>
      <w:sz w:val="24"/>
      <w:szCs w:val="24"/>
      <w:lang w:eastAsia="ar-SA"/>
    </w:rPr>
  </w:style>
  <w:style w:type="paragraph" w:customStyle="1" w:styleId="1fd">
    <w:name w:val="Дата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e">
    <w:name w:val="Маркированный список1"/>
    <w:basedOn w:val="a1"/>
    <w:rsid w:val="00721D4B"/>
    <w:pPr>
      <w:widowControl w:val="0"/>
      <w:suppressAutoHyphens/>
      <w:spacing w:after="60" w:line="240" w:lineRule="auto"/>
      <w:jc w:val="both"/>
    </w:pPr>
    <w:rPr>
      <w:rFonts w:ascii="Arial" w:eastAsia="Times New Roman" w:hAnsi="Arial" w:cs="Arial"/>
      <w:i/>
      <w:iCs/>
      <w:sz w:val="24"/>
      <w:szCs w:val="24"/>
      <w:lang w:eastAsia="ar-SA"/>
    </w:rPr>
  </w:style>
  <w:style w:type="paragraph" w:customStyle="1" w:styleId="216">
    <w:name w:val="Маркированный список 21"/>
    <w:basedOn w:val="a1"/>
    <w:rsid w:val="00721D4B"/>
    <w:pPr>
      <w:tabs>
        <w:tab w:val="left" w:pos="2640"/>
      </w:tabs>
      <w:suppressAutoHyphens/>
      <w:spacing w:after="60" w:line="240" w:lineRule="auto"/>
      <w:ind w:left="1320" w:hanging="360"/>
      <w:jc w:val="both"/>
    </w:pPr>
    <w:rPr>
      <w:rFonts w:ascii="Arial" w:eastAsia="Times New Roman" w:hAnsi="Arial" w:cs="Arial"/>
      <w:sz w:val="24"/>
      <w:szCs w:val="24"/>
      <w:lang w:eastAsia="ar-SA"/>
    </w:rPr>
  </w:style>
  <w:style w:type="paragraph" w:customStyle="1" w:styleId="314">
    <w:name w:val="Маркированный список 31"/>
    <w:basedOn w:val="a1"/>
    <w:rsid w:val="00721D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410">
    <w:name w:val="Маркированный список 41"/>
    <w:basedOn w:val="a1"/>
    <w:rsid w:val="00721D4B"/>
    <w:pPr>
      <w:tabs>
        <w:tab w:val="left" w:pos="2418"/>
      </w:tabs>
      <w:suppressAutoHyphens/>
      <w:spacing w:after="60" w:line="240" w:lineRule="auto"/>
      <w:ind w:left="1209" w:hanging="360"/>
      <w:jc w:val="both"/>
    </w:pPr>
    <w:rPr>
      <w:rFonts w:ascii="Arial" w:eastAsia="Times New Roman" w:hAnsi="Arial" w:cs="Arial"/>
      <w:sz w:val="24"/>
      <w:szCs w:val="24"/>
      <w:lang w:eastAsia="ar-SA"/>
    </w:rPr>
  </w:style>
  <w:style w:type="paragraph" w:customStyle="1" w:styleId="511">
    <w:name w:val="Маркированный список 51"/>
    <w:basedOn w:val="a1"/>
    <w:rsid w:val="00721D4B"/>
    <w:pPr>
      <w:tabs>
        <w:tab w:val="left" w:pos="2984"/>
      </w:tabs>
      <w:suppressAutoHyphens/>
      <w:spacing w:after="60" w:line="240" w:lineRule="auto"/>
      <w:ind w:left="1492" w:hanging="360"/>
      <w:jc w:val="both"/>
    </w:pPr>
    <w:rPr>
      <w:rFonts w:ascii="Arial" w:eastAsia="Times New Roman" w:hAnsi="Arial" w:cs="Arial"/>
      <w:sz w:val="24"/>
      <w:szCs w:val="24"/>
      <w:lang w:eastAsia="ar-SA"/>
    </w:rPr>
  </w:style>
  <w:style w:type="paragraph" w:customStyle="1" w:styleId="1ff">
    <w:name w:val="Нумерованный список1"/>
    <w:basedOn w:val="a1"/>
    <w:rsid w:val="00721D4B"/>
    <w:pPr>
      <w:tabs>
        <w:tab w:val="left" w:pos="720"/>
      </w:tabs>
      <w:suppressAutoHyphens/>
      <w:spacing w:after="60" w:line="240" w:lineRule="auto"/>
      <w:ind w:left="360" w:hanging="360"/>
      <w:jc w:val="both"/>
    </w:pPr>
    <w:rPr>
      <w:rFonts w:ascii="Arial" w:eastAsia="Times New Roman" w:hAnsi="Arial" w:cs="Arial"/>
      <w:sz w:val="24"/>
      <w:szCs w:val="24"/>
      <w:lang w:eastAsia="ar-SA"/>
    </w:rPr>
  </w:style>
  <w:style w:type="paragraph" w:customStyle="1" w:styleId="315">
    <w:name w:val="Нумерованный список 31"/>
    <w:basedOn w:val="a1"/>
    <w:rsid w:val="00721D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1ff0">
    <w:name w:val="Текст1"/>
    <w:basedOn w:val="a1"/>
    <w:rsid w:val="00721D4B"/>
    <w:pPr>
      <w:suppressAutoHyphens/>
      <w:spacing w:after="0" w:line="240" w:lineRule="auto"/>
    </w:pPr>
    <w:rPr>
      <w:rFonts w:ascii="Courier New" w:eastAsia="Times New Roman" w:hAnsi="Courier New" w:cs="Courier New"/>
      <w:sz w:val="20"/>
      <w:szCs w:val="20"/>
      <w:lang w:eastAsia="ar-SA"/>
    </w:rPr>
  </w:style>
  <w:style w:type="paragraph" w:customStyle="1" w:styleId="1ff1">
    <w:name w:val="Прощание1"/>
    <w:basedOn w:val="a1"/>
    <w:rsid w:val="00721D4B"/>
    <w:pPr>
      <w:suppressAutoHyphens/>
      <w:spacing w:after="60" w:line="240" w:lineRule="auto"/>
      <w:ind w:left="4252"/>
      <w:jc w:val="both"/>
    </w:pPr>
    <w:rPr>
      <w:rFonts w:ascii="Arial" w:eastAsia="Times New Roman" w:hAnsi="Arial" w:cs="Arial"/>
      <w:sz w:val="24"/>
      <w:szCs w:val="24"/>
      <w:lang w:eastAsia="ar-SA"/>
    </w:rPr>
  </w:style>
  <w:style w:type="paragraph" w:styleId="HTMLa">
    <w:name w:val="HTML Address"/>
    <w:basedOn w:val="a1"/>
    <w:link w:val="HTML20"/>
    <w:rsid w:val="00721D4B"/>
    <w:pPr>
      <w:suppressAutoHyphens/>
      <w:spacing w:after="60" w:line="240" w:lineRule="auto"/>
      <w:jc w:val="both"/>
    </w:pPr>
    <w:rPr>
      <w:rFonts w:ascii="Arial" w:eastAsia="Times New Roman" w:hAnsi="Arial" w:cs="Arial"/>
      <w:i/>
      <w:iCs/>
      <w:sz w:val="24"/>
      <w:szCs w:val="24"/>
      <w:lang w:eastAsia="ar-SA"/>
    </w:rPr>
  </w:style>
  <w:style w:type="character" w:customStyle="1" w:styleId="HTML20">
    <w:name w:val="Адрес HTML Знак2"/>
    <w:basedOn w:val="a2"/>
    <w:link w:val="HTMLa"/>
    <w:rsid w:val="00721D4B"/>
    <w:rPr>
      <w:rFonts w:ascii="Arial" w:eastAsia="Times New Roman" w:hAnsi="Arial" w:cs="Arial"/>
      <w:i/>
      <w:iCs/>
      <w:sz w:val="24"/>
      <w:szCs w:val="24"/>
      <w:lang w:eastAsia="ar-SA"/>
    </w:rPr>
  </w:style>
  <w:style w:type="paragraph" w:styleId="afffff">
    <w:name w:val="envelope address"/>
    <w:basedOn w:val="a1"/>
    <w:rsid w:val="00721D4B"/>
    <w:pPr>
      <w:suppressAutoHyphens/>
      <w:spacing w:after="60" w:line="240" w:lineRule="auto"/>
      <w:ind w:left="2880"/>
      <w:jc w:val="both"/>
    </w:pPr>
    <w:rPr>
      <w:rFonts w:ascii="Arial" w:eastAsia="Times New Roman" w:hAnsi="Arial" w:cs="Arial"/>
      <w:sz w:val="24"/>
      <w:szCs w:val="24"/>
      <w:lang w:eastAsia="ar-SA"/>
    </w:rPr>
  </w:style>
  <w:style w:type="paragraph" w:customStyle="1" w:styleId="1ff2">
    <w:name w:val="Заголовок записки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f3">
    <w:name w:val="Красная строка1"/>
    <w:basedOn w:val="affe"/>
    <w:rsid w:val="00721D4B"/>
    <w:pPr>
      <w:ind w:firstLine="210"/>
      <w:jc w:val="both"/>
    </w:pPr>
  </w:style>
  <w:style w:type="paragraph" w:customStyle="1" w:styleId="217">
    <w:name w:val="Красная строка 21"/>
    <w:basedOn w:val="affffa"/>
    <w:rsid w:val="00721D4B"/>
    <w:pPr>
      <w:suppressAutoHyphens w:val="0"/>
      <w:ind w:firstLine="210"/>
      <w:jc w:val="both"/>
    </w:pPr>
    <w:rPr>
      <w:rFonts w:ascii="Arial" w:hAnsi="Arial" w:cs="Arial"/>
      <w:sz w:val="24"/>
      <w:szCs w:val="24"/>
    </w:rPr>
  </w:style>
  <w:style w:type="paragraph" w:styleId="2e">
    <w:name w:val="envelope return"/>
    <w:basedOn w:val="a1"/>
    <w:rsid w:val="00721D4B"/>
    <w:pPr>
      <w:suppressAutoHyphens/>
      <w:spacing w:after="60" w:line="240" w:lineRule="auto"/>
      <w:jc w:val="both"/>
    </w:pPr>
    <w:rPr>
      <w:rFonts w:ascii="Arial" w:eastAsia="Times New Roman" w:hAnsi="Arial" w:cs="Arial"/>
      <w:sz w:val="20"/>
      <w:szCs w:val="20"/>
      <w:lang w:eastAsia="ar-SA"/>
    </w:rPr>
  </w:style>
  <w:style w:type="paragraph" w:customStyle="1" w:styleId="1ff4">
    <w:name w:val="Обычный отступ1"/>
    <w:basedOn w:val="a1"/>
    <w:rsid w:val="00721D4B"/>
    <w:pPr>
      <w:suppressAutoHyphens/>
      <w:spacing w:after="60" w:line="240" w:lineRule="auto"/>
      <w:ind w:left="708"/>
      <w:jc w:val="both"/>
    </w:pPr>
    <w:rPr>
      <w:rFonts w:ascii="Arial" w:eastAsia="Times New Roman" w:hAnsi="Arial" w:cs="Arial"/>
      <w:sz w:val="24"/>
      <w:szCs w:val="24"/>
      <w:lang w:eastAsia="ar-SA"/>
    </w:rPr>
  </w:style>
  <w:style w:type="paragraph" w:styleId="afffff0">
    <w:name w:val="Signature"/>
    <w:basedOn w:val="a1"/>
    <w:link w:val="2f"/>
    <w:rsid w:val="00721D4B"/>
    <w:pPr>
      <w:suppressAutoHyphens/>
      <w:spacing w:after="60" w:line="240" w:lineRule="auto"/>
      <w:ind w:left="4252"/>
      <w:jc w:val="both"/>
    </w:pPr>
    <w:rPr>
      <w:rFonts w:ascii="Arial" w:eastAsia="Times New Roman" w:hAnsi="Arial" w:cs="Arial"/>
      <w:sz w:val="24"/>
      <w:szCs w:val="24"/>
      <w:lang w:eastAsia="ar-SA"/>
    </w:rPr>
  </w:style>
  <w:style w:type="character" w:customStyle="1" w:styleId="2f">
    <w:name w:val="Подпись Знак2"/>
    <w:basedOn w:val="a2"/>
    <w:link w:val="afffff0"/>
    <w:rsid w:val="00721D4B"/>
    <w:rPr>
      <w:rFonts w:ascii="Arial" w:eastAsia="Times New Roman" w:hAnsi="Arial" w:cs="Arial"/>
      <w:sz w:val="24"/>
      <w:szCs w:val="24"/>
      <w:lang w:eastAsia="ar-SA"/>
    </w:rPr>
  </w:style>
  <w:style w:type="paragraph" w:customStyle="1" w:styleId="1ff5">
    <w:name w:val="Приветствие1"/>
    <w:basedOn w:val="a1"/>
    <w:next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1ff6">
    <w:name w:val="Продолжение списка1"/>
    <w:basedOn w:val="a1"/>
    <w:rsid w:val="00721D4B"/>
    <w:pPr>
      <w:suppressAutoHyphens/>
      <w:spacing w:after="120" w:line="240" w:lineRule="auto"/>
      <w:ind w:left="283"/>
      <w:jc w:val="both"/>
    </w:pPr>
    <w:rPr>
      <w:rFonts w:ascii="Arial" w:eastAsia="Times New Roman" w:hAnsi="Arial" w:cs="Arial"/>
      <w:sz w:val="24"/>
      <w:szCs w:val="24"/>
      <w:lang w:eastAsia="ar-SA"/>
    </w:rPr>
  </w:style>
  <w:style w:type="paragraph" w:customStyle="1" w:styleId="218">
    <w:name w:val="Продолжение списка 21"/>
    <w:basedOn w:val="a1"/>
    <w:rsid w:val="00721D4B"/>
    <w:pPr>
      <w:suppressAutoHyphens/>
      <w:spacing w:after="120" w:line="240" w:lineRule="auto"/>
      <w:ind w:left="566"/>
      <w:jc w:val="both"/>
    </w:pPr>
    <w:rPr>
      <w:rFonts w:ascii="Arial" w:eastAsia="Times New Roman" w:hAnsi="Arial" w:cs="Arial"/>
      <w:sz w:val="24"/>
      <w:szCs w:val="24"/>
      <w:lang w:eastAsia="ar-SA"/>
    </w:rPr>
  </w:style>
  <w:style w:type="paragraph" w:customStyle="1" w:styleId="316">
    <w:name w:val="Продолжение списка 31"/>
    <w:basedOn w:val="a1"/>
    <w:rsid w:val="00721D4B"/>
    <w:pPr>
      <w:suppressAutoHyphens/>
      <w:spacing w:after="120" w:line="240" w:lineRule="auto"/>
      <w:ind w:left="849"/>
      <w:jc w:val="both"/>
    </w:pPr>
    <w:rPr>
      <w:rFonts w:ascii="Arial" w:eastAsia="Times New Roman" w:hAnsi="Arial" w:cs="Arial"/>
      <w:sz w:val="24"/>
      <w:szCs w:val="24"/>
      <w:lang w:eastAsia="ar-SA"/>
    </w:rPr>
  </w:style>
  <w:style w:type="paragraph" w:customStyle="1" w:styleId="411">
    <w:name w:val="Продолжение списка 41"/>
    <w:basedOn w:val="a1"/>
    <w:rsid w:val="00721D4B"/>
    <w:pPr>
      <w:suppressAutoHyphens/>
      <w:spacing w:after="120" w:line="240" w:lineRule="auto"/>
      <w:ind w:left="1132"/>
      <w:jc w:val="both"/>
    </w:pPr>
    <w:rPr>
      <w:rFonts w:ascii="Arial" w:eastAsia="Times New Roman" w:hAnsi="Arial" w:cs="Arial"/>
      <w:sz w:val="24"/>
      <w:szCs w:val="24"/>
      <w:lang w:eastAsia="ar-SA"/>
    </w:rPr>
  </w:style>
  <w:style w:type="paragraph" w:customStyle="1" w:styleId="512">
    <w:name w:val="Продолжение списка 51"/>
    <w:basedOn w:val="a1"/>
    <w:rsid w:val="00721D4B"/>
    <w:pPr>
      <w:suppressAutoHyphens/>
      <w:spacing w:after="120" w:line="240" w:lineRule="auto"/>
      <w:ind w:left="1415"/>
      <w:jc w:val="both"/>
    </w:pPr>
    <w:rPr>
      <w:rFonts w:ascii="Arial" w:eastAsia="Times New Roman" w:hAnsi="Arial" w:cs="Arial"/>
      <w:sz w:val="24"/>
      <w:szCs w:val="24"/>
      <w:lang w:eastAsia="ar-SA"/>
    </w:rPr>
  </w:style>
  <w:style w:type="paragraph" w:customStyle="1" w:styleId="219">
    <w:name w:val="Список 21"/>
    <w:basedOn w:val="a1"/>
    <w:rsid w:val="00721D4B"/>
    <w:pPr>
      <w:suppressAutoHyphens/>
      <w:spacing w:after="60" w:line="240" w:lineRule="auto"/>
      <w:ind w:left="566" w:hanging="283"/>
      <w:jc w:val="both"/>
    </w:pPr>
    <w:rPr>
      <w:rFonts w:ascii="Arial" w:eastAsia="Times New Roman" w:hAnsi="Arial" w:cs="Arial"/>
      <w:sz w:val="24"/>
      <w:szCs w:val="24"/>
      <w:lang w:eastAsia="ar-SA"/>
    </w:rPr>
  </w:style>
  <w:style w:type="paragraph" w:customStyle="1" w:styleId="317">
    <w:name w:val="Список 31"/>
    <w:basedOn w:val="a1"/>
    <w:rsid w:val="00721D4B"/>
    <w:pPr>
      <w:suppressAutoHyphens/>
      <w:spacing w:after="60" w:line="240" w:lineRule="auto"/>
      <w:ind w:left="849" w:hanging="283"/>
      <w:jc w:val="both"/>
    </w:pPr>
    <w:rPr>
      <w:rFonts w:ascii="Arial" w:eastAsia="Times New Roman" w:hAnsi="Arial" w:cs="Arial"/>
      <w:sz w:val="24"/>
      <w:szCs w:val="24"/>
      <w:lang w:eastAsia="ar-SA"/>
    </w:rPr>
  </w:style>
  <w:style w:type="paragraph" w:customStyle="1" w:styleId="412">
    <w:name w:val="Список 41"/>
    <w:basedOn w:val="a1"/>
    <w:rsid w:val="00721D4B"/>
    <w:pPr>
      <w:suppressAutoHyphens/>
      <w:spacing w:after="60" w:line="240" w:lineRule="auto"/>
      <w:ind w:left="1132" w:hanging="283"/>
      <w:jc w:val="both"/>
    </w:pPr>
    <w:rPr>
      <w:rFonts w:ascii="Arial" w:eastAsia="Times New Roman" w:hAnsi="Arial" w:cs="Arial"/>
      <w:sz w:val="24"/>
      <w:szCs w:val="24"/>
      <w:lang w:eastAsia="ar-SA"/>
    </w:rPr>
  </w:style>
  <w:style w:type="paragraph" w:customStyle="1" w:styleId="513">
    <w:name w:val="Список 51"/>
    <w:basedOn w:val="a1"/>
    <w:rsid w:val="00721D4B"/>
    <w:pPr>
      <w:suppressAutoHyphens/>
      <w:spacing w:after="60" w:line="240" w:lineRule="auto"/>
      <w:ind w:left="1415" w:hanging="283"/>
      <w:jc w:val="both"/>
    </w:pPr>
    <w:rPr>
      <w:rFonts w:ascii="Arial" w:eastAsia="Times New Roman" w:hAnsi="Arial" w:cs="Arial"/>
      <w:sz w:val="24"/>
      <w:szCs w:val="24"/>
      <w:lang w:eastAsia="ar-SA"/>
    </w:rPr>
  </w:style>
  <w:style w:type="paragraph" w:styleId="HTMLb">
    <w:name w:val="HTML Preformatted"/>
    <w:basedOn w:val="a1"/>
    <w:link w:val="HTML10"/>
    <w:rsid w:val="00721D4B"/>
    <w:pPr>
      <w:suppressAutoHyphens/>
      <w:spacing w:after="60" w:line="240" w:lineRule="auto"/>
      <w:jc w:val="both"/>
    </w:pPr>
    <w:rPr>
      <w:rFonts w:ascii="Courier New" w:eastAsia="Times New Roman" w:hAnsi="Courier New" w:cs="Times New Roman"/>
      <w:sz w:val="20"/>
      <w:szCs w:val="20"/>
      <w:lang w:eastAsia="ar-SA"/>
    </w:rPr>
  </w:style>
  <w:style w:type="character" w:customStyle="1" w:styleId="HTML10">
    <w:name w:val="Стандартный HTML Знак1"/>
    <w:basedOn w:val="a2"/>
    <w:link w:val="HTMLb"/>
    <w:rsid w:val="00721D4B"/>
    <w:rPr>
      <w:rFonts w:ascii="Courier New" w:eastAsia="Times New Roman" w:hAnsi="Courier New" w:cs="Times New Roman"/>
      <w:sz w:val="20"/>
      <w:szCs w:val="20"/>
      <w:lang w:eastAsia="ar-SA"/>
    </w:rPr>
  </w:style>
  <w:style w:type="paragraph" w:customStyle="1" w:styleId="1ff7">
    <w:name w:val="Шапка1"/>
    <w:basedOn w:val="a1"/>
    <w:rsid w:val="00721D4B"/>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styleId="afffff1">
    <w:name w:val="E-mail Signature"/>
    <w:basedOn w:val="a1"/>
    <w:link w:val="2f0"/>
    <w:rsid w:val="00721D4B"/>
    <w:pPr>
      <w:suppressAutoHyphens/>
      <w:spacing w:after="60" w:line="240" w:lineRule="auto"/>
      <w:jc w:val="both"/>
    </w:pPr>
    <w:rPr>
      <w:rFonts w:ascii="Arial" w:eastAsia="Times New Roman" w:hAnsi="Arial" w:cs="Arial"/>
      <w:sz w:val="24"/>
      <w:szCs w:val="24"/>
      <w:lang w:eastAsia="ar-SA"/>
    </w:rPr>
  </w:style>
  <w:style w:type="character" w:customStyle="1" w:styleId="2f0">
    <w:name w:val="Электронная подпись Знак2"/>
    <w:basedOn w:val="a2"/>
    <w:link w:val="afffff1"/>
    <w:rsid w:val="00721D4B"/>
    <w:rPr>
      <w:rFonts w:ascii="Arial" w:eastAsia="Times New Roman" w:hAnsi="Arial" w:cs="Arial"/>
      <w:sz w:val="24"/>
      <w:szCs w:val="24"/>
      <w:lang w:eastAsia="ar-SA"/>
    </w:rPr>
  </w:style>
  <w:style w:type="paragraph" w:customStyle="1" w:styleId="2-1">
    <w:name w:val="содержание2-1"/>
    <w:basedOn w:val="3"/>
    <w:next w:val="a1"/>
    <w:rsid w:val="00721D4B"/>
    <w:pPr>
      <w:keepNext/>
      <w:widowControl/>
      <w:tabs>
        <w:tab w:val="left" w:pos="2418"/>
      </w:tabs>
      <w:autoSpaceDE/>
      <w:spacing w:before="240" w:after="60"/>
      <w:ind w:left="1209" w:hanging="360"/>
      <w:jc w:val="both"/>
    </w:pPr>
    <w:rPr>
      <w:color w:val="auto"/>
      <w:sz w:val="24"/>
      <w:szCs w:val="24"/>
    </w:rPr>
  </w:style>
  <w:style w:type="paragraph" w:customStyle="1" w:styleId="21a">
    <w:name w:val="Заголовок 2.1"/>
    <w:basedOn w:val="10"/>
    <w:rsid w:val="00721D4B"/>
    <w:pPr>
      <w:keepNext/>
      <w:keepLines/>
      <w:suppressLineNumbers/>
      <w:autoSpaceDE/>
      <w:spacing w:before="240" w:after="60"/>
    </w:pPr>
    <w:rPr>
      <w:caps/>
      <w:color w:val="auto"/>
      <w:kern w:val="1"/>
      <w:sz w:val="36"/>
      <w:szCs w:val="36"/>
    </w:rPr>
  </w:style>
  <w:style w:type="paragraph" w:customStyle="1" w:styleId="2-11">
    <w:name w:val="содержание2-11"/>
    <w:basedOn w:val="a1"/>
    <w:rsid w:val="00721D4B"/>
    <w:pPr>
      <w:suppressAutoHyphens/>
      <w:spacing w:after="60" w:line="240" w:lineRule="auto"/>
      <w:jc w:val="both"/>
    </w:pPr>
    <w:rPr>
      <w:rFonts w:ascii="Arial" w:eastAsia="Times New Roman" w:hAnsi="Arial" w:cs="Arial"/>
      <w:sz w:val="24"/>
      <w:szCs w:val="24"/>
      <w:lang w:eastAsia="ar-SA"/>
    </w:rPr>
  </w:style>
  <w:style w:type="paragraph" w:customStyle="1" w:styleId="42">
    <w:name w:val="Стиль4"/>
    <w:basedOn w:val="2"/>
    <w:next w:val="a1"/>
    <w:rsid w:val="00721D4B"/>
    <w:pPr>
      <w:keepNext/>
      <w:keepLines/>
      <w:suppressLineNumbers/>
      <w:autoSpaceDE/>
      <w:spacing w:before="0" w:after="60"/>
      <w:ind w:firstLine="567"/>
    </w:pPr>
    <w:rPr>
      <w:color w:val="auto"/>
      <w:sz w:val="30"/>
      <w:szCs w:val="30"/>
    </w:rPr>
  </w:style>
  <w:style w:type="paragraph" w:customStyle="1" w:styleId="afffff2">
    <w:name w:val="Таблица заголовок"/>
    <w:basedOn w:val="a1"/>
    <w:rsid w:val="00721D4B"/>
    <w:pPr>
      <w:suppressAutoHyphens/>
      <w:spacing w:before="120" w:after="120" w:line="360" w:lineRule="auto"/>
      <w:jc w:val="right"/>
    </w:pPr>
    <w:rPr>
      <w:rFonts w:ascii="Arial" w:eastAsia="Times New Roman" w:hAnsi="Arial" w:cs="Arial"/>
      <w:b/>
      <w:bCs/>
      <w:sz w:val="28"/>
      <w:szCs w:val="28"/>
      <w:lang w:eastAsia="ar-SA"/>
    </w:rPr>
  </w:style>
  <w:style w:type="paragraph" w:customStyle="1" w:styleId="afffff3">
    <w:name w:val="текст таблицы"/>
    <w:basedOn w:val="a1"/>
    <w:rsid w:val="00721D4B"/>
    <w:pPr>
      <w:suppressAutoHyphens/>
      <w:spacing w:before="120" w:after="0" w:line="240" w:lineRule="auto"/>
      <w:ind w:right="-102"/>
    </w:pPr>
    <w:rPr>
      <w:rFonts w:ascii="Arial" w:eastAsia="Times New Roman" w:hAnsi="Arial" w:cs="Arial"/>
      <w:sz w:val="24"/>
      <w:szCs w:val="24"/>
      <w:lang w:eastAsia="ar-SA"/>
    </w:rPr>
  </w:style>
  <w:style w:type="paragraph" w:customStyle="1" w:styleId="afffff4">
    <w:name w:val="Пункт Знак"/>
    <w:basedOn w:val="a1"/>
    <w:rsid w:val="00721D4B"/>
    <w:pPr>
      <w:tabs>
        <w:tab w:val="left" w:pos="2268"/>
        <w:tab w:val="left" w:pos="2835"/>
      </w:tabs>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afffff5">
    <w:name w:val="a"/>
    <w:basedOn w:val="a1"/>
    <w:rsid w:val="00721D4B"/>
    <w:pPr>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ConsCell">
    <w:name w:val="ConsCell"/>
    <w:rsid w:val="00721D4B"/>
    <w:pPr>
      <w:widowControl w:val="0"/>
      <w:suppressAutoHyphens/>
      <w:autoSpaceDE w:val="0"/>
      <w:spacing w:after="0" w:line="240" w:lineRule="auto"/>
      <w:ind w:right="19772"/>
    </w:pPr>
    <w:rPr>
      <w:rFonts w:ascii="Arial" w:eastAsia="Arial" w:hAnsi="Arial" w:cs="Arial"/>
      <w:sz w:val="20"/>
      <w:szCs w:val="20"/>
      <w:lang w:eastAsia="ar-SA"/>
    </w:rPr>
  </w:style>
  <w:style w:type="paragraph" w:customStyle="1" w:styleId="afffff6">
    <w:name w:val="Основное меню"/>
    <w:basedOn w:val="a1"/>
    <w:next w:val="a1"/>
    <w:rsid w:val="00721D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afffff7">
    <w:name w:val="Часть"/>
    <w:basedOn w:val="a1"/>
    <w:rsid w:val="00721D4B"/>
    <w:pPr>
      <w:suppressAutoHyphens/>
      <w:spacing w:after="60" w:line="240" w:lineRule="auto"/>
      <w:jc w:val="center"/>
    </w:pPr>
    <w:rPr>
      <w:rFonts w:ascii="Arial" w:eastAsia="Times New Roman" w:hAnsi="Arial" w:cs="Arial"/>
      <w:b/>
      <w:bCs/>
      <w:caps/>
      <w:sz w:val="32"/>
      <w:szCs w:val="32"/>
      <w:lang w:eastAsia="ar-SA"/>
    </w:rPr>
  </w:style>
  <w:style w:type="paragraph" w:customStyle="1" w:styleId="afffff8">
    <w:name w:val="Таблица шапка"/>
    <w:basedOn w:val="a1"/>
    <w:rsid w:val="00721D4B"/>
    <w:pPr>
      <w:keepNext/>
      <w:suppressAutoHyphens/>
      <w:spacing w:before="40" w:after="40" w:line="240" w:lineRule="auto"/>
      <w:ind w:left="57" w:right="57"/>
    </w:pPr>
    <w:rPr>
      <w:rFonts w:ascii="Arial" w:eastAsia="Times New Roman" w:hAnsi="Arial" w:cs="Arial"/>
      <w:sz w:val="18"/>
      <w:szCs w:val="18"/>
      <w:lang w:eastAsia="ar-SA"/>
    </w:rPr>
  </w:style>
  <w:style w:type="paragraph" w:customStyle="1" w:styleId="ConsPlusNonformat">
    <w:name w:val="ConsPlusNonformat"/>
    <w:rsid w:val="00721D4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Normal1">
    <w:name w:val="Normal1"/>
    <w:rsid w:val="00721D4B"/>
    <w:pPr>
      <w:suppressAutoHyphens/>
      <w:autoSpaceDE w:val="0"/>
      <w:spacing w:after="0" w:line="240" w:lineRule="auto"/>
    </w:pPr>
    <w:rPr>
      <w:rFonts w:ascii="Arial" w:eastAsia="Arial" w:hAnsi="Arial" w:cs="Arial"/>
      <w:sz w:val="20"/>
      <w:szCs w:val="20"/>
      <w:lang w:val="en-GB" w:eastAsia="ar-SA"/>
    </w:rPr>
  </w:style>
  <w:style w:type="paragraph" w:customStyle="1" w:styleId="-">
    <w:name w:val="Контракт-раздел"/>
    <w:basedOn w:val="a1"/>
    <w:next w:val="-0"/>
    <w:rsid w:val="00721D4B"/>
    <w:pPr>
      <w:keepNext/>
      <w:numPr>
        <w:ilvl w:val="2"/>
        <w:numId w:val="1"/>
      </w:numPr>
      <w:tabs>
        <w:tab w:val="left" w:pos="0"/>
        <w:tab w:val="left" w:pos="540"/>
      </w:tabs>
      <w:suppressAutoHyphens/>
      <w:spacing w:before="360" w:after="120" w:line="240" w:lineRule="auto"/>
      <w:ind w:left="0" w:firstLine="0"/>
      <w:jc w:val="center"/>
      <w:outlineLvl w:val="2"/>
    </w:pPr>
    <w:rPr>
      <w:rFonts w:ascii="Arial" w:eastAsia="Times New Roman" w:hAnsi="Arial" w:cs="Arial"/>
      <w:b/>
      <w:bCs/>
      <w:caps/>
      <w:sz w:val="24"/>
      <w:szCs w:val="24"/>
      <w:lang w:eastAsia="ar-SA"/>
    </w:rPr>
  </w:style>
  <w:style w:type="paragraph" w:customStyle="1" w:styleId="-0">
    <w:name w:val="Контракт-пункт"/>
    <w:basedOn w:val="a1"/>
    <w:rsid w:val="00721D4B"/>
    <w:pPr>
      <w:numPr>
        <w:numId w:val="8"/>
      </w:numPr>
      <w:tabs>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2">
    <w:name w:val="Контракт-подпункт"/>
    <w:basedOn w:val="a1"/>
    <w:rsid w:val="00721D4B"/>
    <w:pPr>
      <w:tabs>
        <w:tab w:val="num" w:pos="360"/>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3">
    <w:name w:val="Контракт-подподпункт Знак"/>
    <w:basedOn w:val="a1"/>
    <w:rsid w:val="00721D4B"/>
    <w:pPr>
      <w:tabs>
        <w:tab w:val="num" w:pos="360"/>
        <w:tab w:val="left" w:pos="1418"/>
      </w:tabs>
      <w:suppressAutoHyphens/>
      <w:spacing w:after="0" w:line="240" w:lineRule="auto"/>
      <w:ind w:firstLine="567"/>
      <w:jc w:val="both"/>
    </w:pPr>
    <w:rPr>
      <w:rFonts w:ascii="Arial" w:eastAsia="Times New Roman" w:hAnsi="Arial" w:cs="Times New Roman"/>
      <w:sz w:val="24"/>
      <w:szCs w:val="24"/>
      <w:lang w:val="x-none" w:eastAsia="ar-SA"/>
    </w:rPr>
  </w:style>
  <w:style w:type="paragraph" w:customStyle="1" w:styleId="afffff9">
    <w:name w:val="Знак Знак Знак Знак Знак Знак Знак"/>
    <w:basedOn w:val="a1"/>
    <w:rsid w:val="00721D4B"/>
    <w:pPr>
      <w:suppressAutoHyphens/>
      <w:spacing w:before="100" w:after="100" w:line="240" w:lineRule="auto"/>
    </w:pPr>
    <w:rPr>
      <w:rFonts w:ascii="Tahoma" w:eastAsia="Times New Roman" w:hAnsi="Tahoma" w:cs="Tahoma"/>
      <w:sz w:val="20"/>
      <w:szCs w:val="20"/>
      <w:lang w:val="en-US" w:eastAsia="ar-SA"/>
    </w:rPr>
  </w:style>
  <w:style w:type="paragraph" w:customStyle="1" w:styleId="afffffa">
    <w:name w:val="Контракт б/н"/>
    <w:basedOn w:val="a1"/>
    <w:rsid w:val="00721D4B"/>
    <w:pPr>
      <w:suppressAutoHyphens/>
      <w:spacing w:after="0" w:line="240" w:lineRule="auto"/>
      <w:ind w:firstLine="1418"/>
      <w:jc w:val="both"/>
    </w:pPr>
    <w:rPr>
      <w:rFonts w:ascii="Arial" w:eastAsia="Times New Roman" w:hAnsi="Arial" w:cs="Arial"/>
      <w:sz w:val="24"/>
      <w:szCs w:val="24"/>
      <w:lang w:eastAsia="ar-SA"/>
    </w:rPr>
  </w:style>
  <w:style w:type="paragraph" w:styleId="afffffb">
    <w:name w:val="No Spacing"/>
    <w:qFormat/>
    <w:rsid w:val="00721D4B"/>
    <w:pPr>
      <w:suppressAutoHyphens/>
      <w:spacing w:after="0" w:line="240" w:lineRule="auto"/>
      <w:ind w:left="425" w:hanging="357"/>
      <w:jc w:val="both"/>
    </w:pPr>
    <w:rPr>
      <w:rFonts w:ascii="Calibri" w:eastAsia="Arial" w:hAnsi="Calibri" w:cs="Calibri"/>
      <w:lang w:eastAsia="ar-SA"/>
    </w:rPr>
  </w:style>
  <w:style w:type="paragraph" w:customStyle="1" w:styleId="afffffc">
    <w:name w:val="Таблица текст"/>
    <w:basedOn w:val="a1"/>
    <w:rsid w:val="00721D4B"/>
    <w:pPr>
      <w:suppressAutoHyphens/>
      <w:spacing w:before="40" w:after="40" w:line="240" w:lineRule="auto"/>
      <w:ind w:left="57" w:right="57"/>
    </w:pPr>
    <w:rPr>
      <w:rFonts w:ascii="Arial" w:eastAsia="Times New Roman" w:hAnsi="Arial" w:cs="Arial"/>
      <w:lang w:eastAsia="ar-SA"/>
    </w:rPr>
  </w:style>
  <w:style w:type="paragraph" w:customStyle="1" w:styleId="12pt">
    <w:name w:val="Маркированный список + 12 pt"/>
    <w:basedOn w:val="1fe"/>
    <w:rsid w:val="00721D4B"/>
    <w:pPr>
      <w:widowControl/>
      <w:tabs>
        <w:tab w:val="num" w:pos="360"/>
        <w:tab w:val="left" w:pos="1646"/>
        <w:tab w:val="left" w:pos="1852"/>
      </w:tabs>
      <w:spacing w:before="80" w:after="80" w:line="220" w:lineRule="atLeast"/>
      <w:ind w:left="926" w:right="720"/>
      <w:jc w:val="left"/>
    </w:pPr>
    <w:rPr>
      <w:i w:val="0"/>
      <w:iCs w:val="0"/>
    </w:rPr>
  </w:style>
  <w:style w:type="paragraph" w:customStyle="1" w:styleId="111">
    <w:name w:val="Знак11"/>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38">
    <w:name w:val="Знак3"/>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StylVlevo125cmPedsazen319cm">
    <w:name w:val="Styl Vlevo:  125 cm Předsazení:  319 cm"/>
    <w:basedOn w:val="a1"/>
    <w:rsid w:val="00721D4B"/>
    <w:pPr>
      <w:suppressAutoHyphens/>
      <w:spacing w:after="0" w:line="240" w:lineRule="auto"/>
      <w:ind w:left="2518" w:hanging="1809"/>
      <w:jc w:val="both"/>
    </w:pPr>
    <w:rPr>
      <w:rFonts w:ascii="Arial" w:eastAsia="Times New Roman" w:hAnsi="Arial" w:cs="Arial"/>
      <w:lang w:val="sk-SK" w:eastAsia="ar-SA"/>
    </w:rPr>
  </w:style>
  <w:style w:type="paragraph" w:customStyle="1" w:styleId="Heading">
    <w:name w:val="Heading"/>
    <w:rsid w:val="00721D4B"/>
    <w:pPr>
      <w:suppressAutoHyphens/>
      <w:autoSpaceDE w:val="0"/>
      <w:spacing w:after="0" w:line="240" w:lineRule="auto"/>
    </w:pPr>
    <w:rPr>
      <w:rFonts w:ascii="Arial Unicode MS" w:eastAsia="Arial Unicode MS" w:hAnsi="Arial Unicode MS" w:cs="Arial Unicode MS"/>
      <w:sz w:val="28"/>
      <w:szCs w:val="28"/>
      <w:lang w:eastAsia="ar-SA"/>
    </w:rPr>
  </w:style>
  <w:style w:type="paragraph" w:styleId="afffffd">
    <w:name w:val="List Paragraph"/>
    <w:basedOn w:val="a1"/>
    <w:uiPriority w:val="34"/>
    <w:qFormat/>
    <w:rsid w:val="00721D4B"/>
    <w:pPr>
      <w:suppressAutoHyphens/>
      <w:ind w:left="720"/>
    </w:pPr>
    <w:rPr>
      <w:rFonts w:ascii="Calibri" w:eastAsia="Times New Roman" w:hAnsi="Calibri" w:cs="Calibri"/>
      <w:lang w:eastAsia="ar-SA"/>
    </w:rPr>
  </w:style>
  <w:style w:type="paragraph" w:customStyle="1" w:styleId="1ff8">
    <w:name w:val="Текст примечания1"/>
    <w:basedOn w:val="a1"/>
    <w:rsid w:val="00721D4B"/>
    <w:pPr>
      <w:suppressAutoHyphens/>
      <w:spacing w:after="0" w:line="240" w:lineRule="auto"/>
    </w:pPr>
    <w:rPr>
      <w:rFonts w:ascii="Arial" w:eastAsia="Times New Roman" w:hAnsi="Arial" w:cs="Arial"/>
      <w:sz w:val="20"/>
      <w:szCs w:val="20"/>
      <w:lang w:val="en-US" w:eastAsia="ar-SA"/>
    </w:rPr>
  </w:style>
  <w:style w:type="paragraph" w:customStyle="1" w:styleId="1ff9">
    <w:name w:val="1"/>
    <w:basedOn w:val="a1"/>
    <w:next w:val="a1"/>
    <w:rsid w:val="00721D4B"/>
    <w:pPr>
      <w:suppressAutoHyphens/>
      <w:spacing w:after="60" w:line="240" w:lineRule="auto"/>
      <w:ind w:left="4252"/>
      <w:jc w:val="both"/>
    </w:pPr>
    <w:rPr>
      <w:rFonts w:ascii="Arial" w:eastAsia="Times New Roman" w:hAnsi="Arial" w:cs="Arial"/>
      <w:sz w:val="24"/>
      <w:szCs w:val="24"/>
      <w:lang w:eastAsia="ar-SA"/>
    </w:rPr>
  </w:style>
  <w:style w:type="paragraph" w:customStyle="1" w:styleId="41">
    <w:name w:val="Нумерованный список 41"/>
    <w:basedOn w:val="a1"/>
    <w:rsid w:val="00721D4B"/>
    <w:pPr>
      <w:numPr>
        <w:numId w:val="7"/>
      </w:numPr>
      <w:tabs>
        <w:tab w:val="left" w:pos="2418"/>
      </w:tabs>
      <w:suppressAutoHyphens/>
      <w:spacing w:after="60" w:line="240" w:lineRule="auto"/>
      <w:ind w:left="1209" w:firstLine="720"/>
      <w:jc w:val="both"/>
    </w:pPr>
    <w:rPr>
      <w:rFonts w:ascii="Arial" w:eastAsia="Times New Roman" w:hAnsi="Arial" w:cs="Arial"/>
      <w:sz w:val="24"/>
      <w:szCs w:val="24"/>
      <w:lang w:eastAsia="ar-SA"/>
    </w:rPr>
  </w:style>
  <w:style w:type="paragraph" w:customStyle="1" w:styleId="318">
    <w:name w:val="Основной текст с отступом 31"/>
    <w:basedOn w:val="a1"/>
    <w:rsid w:val="00721D4B"/>
    <w:pPr>
      <w:suppressAutoHyphens/>
      <w:spacing w:before="100" w:after="0" w:line="240" w:lineRule="auto"/>
      <w:ind w:firstLine="567"/>
      <w:jc w:val="both"/>
    </w:pPr>
    <w:rPr>
      <w:rFonts w:ascii="Arial" w:eastAsia="Times New Roman" w:hAnsi="Arial" w:cs="Arial"/>
      <w:color w:val="000000"/>
      <w:sz w:val="24"/>
      <w:szCs w:val="24"/>
      <w:lang w:eastAsia="ar-SA"/>
    </w:rPr>
  </w:style>
  <w:style w:type="paragraph" w:styleId="afffffe">
    <w:name w:val="Balloon Text"/>
    <w:basedOn w:val="a1"/>
    <w:link w:val="2f1"/>
    <w:rsid w:val="00721D4B"/>
    <w:pPr>
      <w:suppressAutoHyphens/>
      <w:spacing w:after="0" w:line="240" w:lineRule="auto"/>
    </w:pPr>
    <w:rPr>
      <w:rFonts w:ascii="Tahoma" w:eastAsia="Times New Roman" w:hAnsi="Tahoma" w:cs="Tahoma"/>
      <w:sz w:val="16"/>
      <w:szCs w:val="16"/>
      <w:lang w:eastAsia="ar-SA"/>
    </w:rPr>
  </w:style>
  <w:style w:type="character" w:customStyle="1" w:styleId="2f1">
    <w:name w:val="Текст выноски Знак2"/>
    <w:basedOn w:val="a2"/>
    <w:link w:val="afffffe"/>
    <w:rsid w:val="00721D4B"/>
    <w:rPr>
      <w:rFonts w:ascii="Tahoma" w:eastAsia="Times New Roman" w:hAnsi="Tahoma" w:cs="Tahoma"/>
      <w:sz w:val="16"/>
      <w:szCs w:val="16"/>
      <w:lang w:eastAsia="ar-SA"/>
    </w:rPr>
  </w:style>
  <w:style w:type="paragraph" w:customStyle="1" w:styleId="2f2">
    <w:name w:val="Знак Знак Знак2 Знак"/>
    <w:basedOn w:val="a1"/>
    <w:rsid w:val="00721D4B"/>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21">
    <w:name w:val="Знак12"/>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30">
    <w:name w:val="Знак13"/>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41">
    <w:name w:val="Знак14"/>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151">
    <w:name w:val="Знак15"/>
    <w:basedOn w:val="a1"/>
    <w:rsid w:val="00721D4B"/>
    <w:pPr>
      <w:suppressAutoHyphens/>
      <w:spacing w:after="160" w:line="240" w:lineRule="exact"/>
    </w:pPr>
    <w:rPr>
      <w:rFonts w:ascii="Verdana" w:eastAsia="Times New Roman" w:hAnsi="Verdana" w:cs="Verdana"/>
      <w:sz w:val="24"/>
      <w:szCs w:val="24"/>
      <w:lang w:val="en-US" w:eastAsia="ar-SA"/>
    </w:rPr>
  </w:style>
  <w:style w:type="paragraph" w:customStyle="1" w:styleId="FR2">
    <w:name w:val="FR2"/>
    <w:rsid w:val="00721D4B"/>
    <w:pPr>
      <w:widowControl w:val="0"/>
      <w:suppressAutoHyphens/>
      <w:autoSpaceDE w:val="0"/>
      <w:spacing w:after="0" w:line="240" w:lineRule="auto"/>
      <w:ind w:left="680" w:hanging="340"/>
      <w:jc w:val="both"/>
    </w:pPr>
    <w:rPr>
      <w:rFonts w:ascii="Times New Roman" w:eastAsia="Arial" w:hAnsi="Times New Roman" w:cs="Times New Roman"/>
      <w:sz w:val="28"/>
      <w:szCs w:val="28"/>
      <w:lang w:eastAsia="ar-SA"/>
    </w:rPr>
  </w:style>
  <w:style w:type="paragraph" w:customStyle="1" w:styleId="FR1">
    <w:name w:val="FR1"/>
    <w:uiPriority w:val="99"/>
    <w:rsid w:val="00721D4B"/>
    <w:pPr>
      <w:widowControl w:val="0"/>
      <w:suppressAutoHyphens/>
      <w:autoSpaceDE w:val="0"/>
      <w:spacing w:after="0" w:line="240" w:lineRule="auto"/>
      <w:ind w:left="2160" w:right="2200"/>
      <w:jc w:val="center"/>
    </w:pPr>
    <w:rPr>
      <w:rFonts w:ascii="Times New Roman" w:eastAsia="Arial" w:hAnsi="Times New Roman" w:cs="Times New Roman"/>
      <w:b/>
      <w:bCs/>
      <w:sz w:val="32"/>
      <w:szCs w:val="32"/>
      <w:lang w:eastAsia="ar-SA"/>
    </w:rPr>
  </w:style>
  <w:style w:type="paragraph" w:customStyle="1" w:styleId="affffff">
    <w:name w:val="Содержимое таблицы"/>
    <w:basedOn w:val="a1"/>
    <w:rsid w:val="00721D4B"/>
    <w:pPr>
      <w:widowControl w:val="0"/>
      <w:suppressLineNumbers/>
      <w:suppressAutoHyphens/>
      <w:spacing w:after="0" w:line="240" w:lineRule="auto"/>
    </w:pPr>
    <w:rPr>
      <w:rFonts w:ascii="Thorndale AMT" w:eastAsia="Albany AMT" w:hAnsi="Thorndale AMT" w:cs="Times New Roman"/>
      <w:kern w:val="1"/>
      <w:sz w:val="24"/>
      <w:szCs w:val="24"/>
      <w:lang w:eastAsia="ar-SA"/>
    </w:rPr>
  </w:style>
  <w:style w:type="paragraph" w:customStyle="1" w:styleId="1ffa">
    <w:name w:val="Обычный1"/>
    <w:rsid w:val="00721D4B"/>
    <w:pPr>
      <w:suppressAutoHyphens/>
      <w:spacing w:after="0" w:line="240" w:lineRule="auto"/>
    </w:pPr>
    <w:rPr>
      <w:rFonts w:ascii="Times New Roman" w:eastAsia="Arial" w:hAnsi="Times New Roman" w:cs="Times New Roman"/>
      <w:sz w:val="20"/>
      <w:szCs w:val="20"/>
      <w:lang w:eastAsia="ar-SA"/>
    </w:rPr>
  </w:style>
  <w:style w:type="paragraph" w:customStyle="1" w:styleId="100">
    <w:name w:val="обычный 10"/>
    <w:basedOn w:val="a1"/>
    <w:rsid w:val="00721D4B"/>
    <w:pPr>
      <w:suppressAutoHyphens/>
      <w:spacing w:after="0" w:line="240" w:lineRule="auto"/>
    </w:pPr>
    <w:rPr>
      <w:rFonts w:ascii="Times New Roman" w:eastAsia="Times New Roman" w:hAnsi="Times New Roman" w:cs="Times New Roman"/>
      <w:sz w:val="20"/>
      <w:szCs w:val="24"/>
      <w:lang w:eastAsia="ar-SA"/>
    </w:rPr>
  </w:style>
  <w:style w:type="paragraph" w:customStyle="1" w:styleId="affffff0">
    <w:name w:val="Заголовок таблицы"/>
    <w:basedOn w:val="affffff"/>
    <w:rsid w:val="00721D4B"/>
    <w:pPr>
      <w:jc w:val="center"/>
    </w:pPr>
    <w:rPr>
      <w:b/>
      <w:bCs/>
    </w:rPr>
  </w:style>
  <w:style w:type="paragraph" w:customStyle="1" w:styleId="Standard">
    <w:name w:val="Standard"/>
    <w:rsid w:val="00721D4B"/>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30">
    <w:name w:val="Основной текст 23"/>
    <w:basedOn w:val="a1"/>
    <w:rsid w:val="00721D4B"/>
    <w:pPr>
      <w:widowControl w:val="0"/>
      <w:suppressAutoHyphens/>
      <w:autoSpaceDE w:val="0"/>
      <w:spacing w:after="120" w:line="480" w:lineRule="auto"/>
      <w:ind w:firstLine="720"/>
      <w:jc w:val="both"/>
    </w:pPr>
    <w:rPr>
      <w:rFonts w:ascii="Arial" w:eastAsia="Times New Roman" w:hAnsi="Arial" w:cs="Arial"/>
      <w:sz w:val="20"/>
      <w:szCs w:val="20"/>
      <w:lang w:eastAsia="ar-SA"/>
    </w:rPr>
  </w:style>
  <w:style w:type="paragraph" w:customStyle="1" w:styleId="231">
    <w:name w:val="Основной текст с отступом 23"/>
    <w:basedOn w:val="a1"/>
    <w:rsid w:val="00721D4B"/>
    <w:pPr>
      <w:widowControl w:val="0"/>
      <w:suppressAutoHyphens/>
      <w:autoSpaceDE w:val="0"/>
      <w:spacing w:after="120" w:line="480" w:lineRule="auto"/>
      <w:ind w:left="283" w:firstLine="720"/>
      <w:jc w:val="both"/>
    </w:pPr>
    <w:rPr>
      <w:rFonts w:ascii="Arial" w:eastAsia="Times New Roman" w:hAnsi="Arial" w:cs="Arial"/>
      <w:sz w:val="20"/>
      <w:szCs w:val="20"/>
      <w:lang w:eastAsia="ar-SA"/>
    </w:rPr>
  </w:style>
  <w:style w:type="paragraph" w:customStyle="1" w:styleId="322">
    <w:name w:val="Основной текст с отступом 32"/>
    <w:basedOn w:val="a1"/>
    <w:rsid w:val="00721D4B"/>
    <w:pPr>
      <w:widowControl w:val="0"/>
      <w:suppressAutoHyphens/>
      <w:autoSpaceDE w:val="0"/>
      <w:spacing w:after="120" w:line="240" w:lineRule="auto"/>
      <w:ind w:left="283" w:firstLine="720"/>
      <w:jc w:val="both"/>
    </w:pPr>
    <w:rPr>
      <w:rFonts w:ascii="Arial" w:eastAsia="Times New Roman" w:hAnsi="Arial" w:cs="Arial"/>
      <w:sz w:val="16"/>
      <w:szCs w:val="16"/>
      <w:lang w:eastAsia="ar-SA"/>
    </w:rPr>
  </w:style>
  <w:style w:type="paragraph" w:customStyle="1" w:styleId="330">
    <w:name w:val="Основной текст 33"/>
    <w:basedOn w:val="a1"/>
    <w:rsid w:val="00721D4B"/>
    <w:pPr>
      <w:widowControl w:val="0"/>
      <w:suppressAutoHyphens/>
      <w:autoSpaceDE w:val="0"/>
      <w:spacing w:after="120" w:line="240" w:lineRule="auto"/>
      <w:ind w:firstLine="720"/>
      <w:jc w:val="both"/>
    </w:pPr>
    <w:rPr>
      <w:rFonts w:ascii="Arial" w:eastAsia="Times New Roman" w:hAnsi="Arial" w:cs="Arial"/>
      <w:sz w:val="16"/>
      <w:szCs w:val="16"/>
      <w:lang w:eastAsia="ar-SA"/>
    </w:rPr>
  </w:style>
  <w:style w:type="paragraph" w:customStyle="1" w:styleId="2f3">
    <w:name w:val="Цитата2"/>
    <w:basedOn w:val="a1"/>
    <w:rsid w:val="00721D4B"/>
    <w:pPr>
      <w:spacing w:after="0" w:line="240" w:lineRule="auto"/>
      <w:ind w:left="34" w:right="59" w:firstLine="425"/>
      <w:jc w:val="both"/>
    </w:pPr>
    <w:rPr>
      <w:rFonts w:ascii="Times New Roman" w:eastAsia="Times New Roman" w:hAnsi="Times New Roman" w:cs="Times New Roman"/>
      <w:lang w:eastAsia="ar-SA"/>
    </w:rPr>
  </w:style>
  <w:style w:type="paragraph" w:customStyle="1" w:styleId="11p">
    <w:name w:val="11p"/>
    <w:basedOn w:val="a1"/>
    <w:rsid w:val="00721D4B"/>
    <w:pPr>
      <w:spacing w:after="0" w:line="240" w:lineRule="auto"/>
      <w:jc w:val="center"/>
    </w:pPr>
    <w:rPr>
      <w:rFonts w:ascii="Times New Roman" w:eastAsia="Times New Roman" w:hAnsi="Times New Roman" w:cs="Times New Roman"/>
      <w:lang w:eastAsia="ar-SA"/>
    </w:rPr>
  </w:style>
  <w:style w:type="paragraph" w:customStyle="1" w:styleId="11pt">
    <w:name w:val="11pt"/>
    <w:basedOn w:val="a1"/>
    <w:rsid w:val="00721D4B"/>
    <w:pPr>
      <w:spacing w:after="0" w:line="240" w:lineRule="auto"/>
    </w:pPr>
    <w:rPr>
      <w:rFonts w:ascii="Times New Roman" w:eastAsia="Times New Roman" w:hAnsi="Times New Roman" w:cs="Times New Roman"/>
      <w:sz w:val="24"/>
      <w:szCs w:val="24"/>
      <w:lang w:eastAsia="ar-SA"/>
    </w:rPr>
  </w:style>
  <w:style w:type="paragraph" w:customStyle="1" w:styleId="11pt0">
    <w:name w:val="Обычный +11pt"/>
    <w:basedOn w:val="a1"/>
    <w:rsid w:val="00721D4B"/>
    <w:pPr>
      <w:spacing w:after="0" w:line="240" w:lineRule="auto"/>
    </w:pPr>
    <w:rPr>
      <w:rFonts w:ascii="Times New Roman" w:eastAsia="Times New Roman" w:hAnsi="Times New Roman" w:cs="Times New Roman"/>
      <w:sz w:val="24"/>
      <w:szCs w:val="20"/>
      <w:lang w:val="en-US" w:eastAsia="ar-SA"/>
    </w:rPr>
  </w:style>
  <w:style w:type="paragraph" w:customStyle="1" w:styleId="1ffb">
    <w:name w:val="Без интервала1"/>
    <w:qFormat/>
    <w:rsid w:val="00721D4B"/>
    <w:pPr>
      <w:suppressAutoHyphens/>
      <w:spacing w:after="0" w:line="100" w:lineRule="atLeast"/>
      <w:ind w:left="425" w:hanging="357"/>
      <w:jc w:val="both"/>
    </w:pPr>
    <w:rPr>
      <w:rFonts w:ascii="Calibri" w:eastAsia="Arial" w:hAnsi="Calibri" w:cs="Calibri"/>
      <w:sz w:val="20"/>
      <w:szCs w:val="24"/>
      <w:lang w:eastAsia="hi-IN" w:bidi="hi-IN"/>
    </w:rPr>
  </w:style>
  <w:style w:type="paragraph" w:customStyle="1" w:styleId="s1">
    <w:name w:val="s_1"/>
    <w:basedOn w:val="a1"/>
    <w:rsid w:val="00721D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1">
    <w:name w:val="ff1"/>
    <w:rsid w:val="00721D4B"/>
  </w:style>
  <w:style w:type="character" w:customStyle="1" w:styleId="ff0">
    <w:name w:val="ff0"/>
    <w:rsid w:val="00721D4B"/>
  </w:style>
  <w:style w:type="numbering" w:customStyle="1" w:styleId="112">
    <w:name w:val="Нет списка11"/>
    <w:next w:val="a4"/>
    <w:uiPriority w:val="99"/>
    <w:semiHidden/>
    <w:unhideWhenUsed/>
    <w:rsid w:val="00721D4B"/>
  </w:style>
  <w:style w:type="paragraph" w:styleId="26">
    <w:name w:val="Body Text 2"/>
    <w:basedOn w:val="a1"/>
    <w:link w:val="25"/>
    <w:rsid w:val="00721D4B"/>
    <w:pPr>
      <w:spacing w:after="120" w:line="480" w:lineRule="auto"/>
    </w:pPr>
    <w:rPr>
      <w:rFonts w:cs="Times New Roman"/>
      <w:lang w:eastAsia="ar-SA"/>
    </w:rPr>
  </w:style>
  <w:style w:type="character" w:customStyle="1" w:styleId="222">
    <w:name w:val="Основной текст 2 Знак2"/>
    <w:basedOn w:val="a2"/>
    <w:uiPriority w:val="99"/>
    <w:semiHidden/>
    <w:rsid w:val="00721D4B"/>
  </w:style>
  <w:style w:type="paragraph" w:styleId="24">
    <w:name w:val="Body Text Indent 2"/>
    <w:basedOn w:val="a1"/>
    <w:link w:val="23"/>
    <w:rsid w:val="00721D4B"/>
    <w:pPr>
      <w:spacing w:after="120" w:line="480" w:lineRule="auto"/>
      <w:ind w:left="283"/>
    </w:pPr>
    <w:rPr>
      <w:rFonts w:cs="Times New Roman"/>
      <w:lang w:eastAsia="ar-SA"/>
    </w:rPr>
  </w:style>
  <w:style w:type="character" w:customStyle="1" w:styleId="223">
    <w:name w:val="Основной текст с отступом 2 Знак2"/>
    <w:basedOn w:val="a2"/>
    <w:uiPriority w:val="99"/>
    <w:semiHidden/>
    <w:rsid w:val="00721D4B"/>
  </w:style>
  <w:style w:type="paragraph" w:styleId="affffff1">
    <w:name w:val="footnote text"/>
    <w:basedOn w:val="a1"/>
    <w:link w:val="affffff2"/>
    <w:semiHidden/>
    <w:rsid w:val="00721D4B"/>
    <w:pPr>
      <w:spacing w:after="0" w:line="240" w:lineRule="auto"/>
    </w:pPr>
    <w:rPr>
      <w:rFonts w:ascii="Times New Roman" w:eastAsia="Times New Roman" w:hAnsi="Times New Roman" w:cs="Times New Roman"/>
      <w:sz w:val="20"/>
      <w:szCs w:val="20"/>
      <w:lang w:val="en-US"/>
    </w:rPr>
  </w:style>
  <w:style w:type="character" w:customStyle="1" w:styleId="affffff2">
    <w:name w:val="Текст сноски Знак"/>
    <w:basedOn w:val="a2"/>
    <w:link w:val="affffff1"/>
    <w:semiHidden/>
    <w:rsid w:val="00721D4B"/>
    <w:rPr>
      <w:rFonts w:ascii="Times New Roman" w:eastAsia="Times New Roman" w:hAnsi="Times New Roman" w:cs="Times New Roman"/>
      <w:sz w:val="20"/>
      <w:szCs w:val="20"/>
      <w:lang w:val="en-US"/>
    </w:rPr>
  </w:style>
  <w:style w:type="character" w:styleId="affffff3">
    <w:name w:val="footnote reference"/>
    <w:semiHidden/>
    <w:rsid w:val="00721D4B"/>
    <w:rPr>
      <w:vertAlign w:val="superscript"/>
    </w:rPr>
  </w:style>
  <w:style w:type="paragraph" w:styleId="affffff4">
    <w:name w:val="endnote text"/>
    <w:basedOn w:val="a1"/>
    <w:link w:val="affffff5"/>
    <w:rsid w:val="00721D4B"/>
    <w:pPr>
      <w:spacing w:after="0" w:line="240" w:lineRule="auto"/>
    </w:pPr>
    <w:rPr>
      <w:rFonts w:ascii="Times New Roman" w:eastAsia="Times New Roman" w:hAnsi="Times New Roman" w:cs="Times New Roman"/>
      <w:sz w:val="20"/>
      <w:szCs w:val="20"/>
      <w:lang w:val="en-US"/>
    </w:rPr>
  </w:style>
  <w:style w:type="character" w:customStyle="1" w:styleId="affffff5">
    <w:name w:val="Текст концевой сноски Знак"/>
    <w:basedOn w:val="a2"/>
    <w:link w:val="affffff4"/>
    <w:rsid w:val="00721D4B"/>
    <w:rPr>
      <w:rFonts w:ascii="Times New Roman" w:eastAsia="Times New Roman" w:hAnsi="Times New Roman" w:cs="Times New Roman"/>
      <w:sz w:val="20"/>
      <w:szCs w:val="20"/>
      <w:lang w:val="en-US"/>
    </w:rPr>
  </w:style>
  <w:style w:type="character" w:styleId="affffff6">
    <w:name w:val="endnote reference"/>
    <w:semiHidden/>
    <w:rsid w:val="00721D4B"/>
    <w:rPr>
      <w:vertAlign w:val="superscript"/>
    </w:rPr>
  </w:style>
  <w:style w:type="table" w:styleId="affffff7">
    <w:name w:val="Table Grid"/>
    <w:basedOn w:val="a3"/>
    <w:uiPriority w:val="59"/>
    <w:rsid w:val="00721D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8">
    <w:name w:val="annotation reference"/>
    <w:rsid w:val="00721D4B"/>
    <w:rPr>
      <w:sz w:val="16"/>
      <w:szCs w:val="16"/>
    </w:rPr>
  </w:style>
  <w:style w:type="paragraph" w:styleId="aff6">
    <w:name w:val="annotation text"/>
    <w:basedOn w:val="a1"/>
    <w:link w:val="aff5"/>
    <w:rsid w:val="00721D4B"/>
    <w:pPr>
      <w:spacing w:after="0" w:line="240" w:lineRule="auto"/>
    </w:pPr>
    <w:rPr>
      <w:rFonts w:ascii="Arial" w:hAnsi="Arial" w:cs="Arial"/>
      <w:lang w:val="en-US" w:eastAsia="ar-SA"/>
    </w:rPr>
  </w:style>
  <w:style w:type="character" w:customStyle="1" w:styleId="2f4">
    <w:name w:val="Текст примечания Знак2"/>
    <w:basedOn w:val="a2"/>
    <w:uiPriority w:val="99"/>
    <w:semiHidden/>
    <w:rsid w:val="00721D4B"/>
    <w:rPr>
      <w:sz w:val="20"/>
      <w:szCs w:val="20"/>
    </w:rPr>
  </w:style>
  <w:style w:type="paragraph" w:styleId="affffff9">
    <w:name w:val="annotation subject"/>
    <w:basedOn w:val="aff6"/>
    <w:next w:val="aff6"/>
    <w:link w:val="affffffa"/>
    <w:rsid w:val="00721D4B"/>
    <w:rPr>
      <w:rFonts w:cs="Times New Roman"/>
      <w:b/>
      <w:bCs/>
    </w:rPr>
  </w:style>
  <w:style w:type="character" w:customStyle="1" w:styleId="affffffa">
    <w:name w:val="Тема примечания Знак"/>
    <w:basedOn w:val="2f4"/>
    <w:link w:val="affffff9"/>
    <w:rsid w:val="00721D4B"/>
    <w:rPr>
      <w:rFonts w:ascii="Arial" w:hAnsi="Arial" w:cs="Times New Roman"/>
      <w:b/>
      <w:bCs/>
      <w:sz w:val="20"/>
      <w:szCs w:val="20"/>
      <w:lang w:val="en-US" w:eastAsia="ar-SA"/>
    </w:rPr>
  </w:style>
  <w:style w:type="character" w:customStyle="1" w:styleId="s0">
    <w:name w:val="s0"/>
    <w:rsid w:val="00721D4B"/>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Default">
    <w:name w:val="Default"/>
    <w:rsid w:val="00721D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fb">
    <w:name w:val="Revision"/>
    <w:hidden/>
    <w:uiPriority w:val="99"/>
    <w:semiHidden/>
    <w:rsid w:val="00721D4B"/>
    <w:pPr>
      <w:spacing w:after="0" w:line="240" w:lineRule="auto"/>
    </w:pPr>
    <w:rPr>
      <w:rFonts w:ascii="Times New Roman" w:eastAsia="Times New Roman" w:hAnsi="Times New Roman" w:cs="Times New Roman"/>
      <w:sz w:val="24"/>
      <w:szCs w:val="24"/>
      <w:lang w:val="en-US"/>
    </w:rPr>
  </w:style>
  <w:style w:type="paragraph" w:styleId="33">
    <w:name w:val="Body Text 3"/>
    <w:basedOn w:val="a1"/>
    <w:link w:val="31"/>
    <w:rsid w:val="00721D4B"/>
    <w:pPr>
      <w:spacing w:after="120" w:line="240" w:lineRule="auto"/>
    </w:pPr>
    <w:rPr>
      <w:rFonts w:ascii="Arial" w:hAnsi="Arial" w:cs="Arial"/>
      <w:b/>
      <w:bCs/>
      <w:i/>
      <w:iCs/>
    </w:rPr>
  </w:style>
  <w:style w:type="character" w:customStyle="1" w:styleId="331">
    <w:name w:val="Основной текст 3 Знак3"/>
    <w:basedOn w:val="a2"/>
    <w:uiPriority w:val="99"/>
    <w:semiHidden/>
    <w:rsid w:val="00721D4B"/>
    <w:rPr>
      <w:sz w:val="16"/>
      <w:szCs w:val="16"/>
    </w:rPr>
  </w:style>
  <w:style w:type="paragraph" w:styleId="affffffc">
    <w:name w:val="TOC Heading"/>
    <w:basedOn w:val="10"/>
    <w:next w:val="a1"/>
    <w:uiPriority w:val="39"/>
    <w:semiHidden/>
    <w:unhideWhenUsed/>
    <w:qFormat/>
    <w:rsid w:val="00721D4B"/>
    <w:pPr>
      <w:keepNext/>
      <w:keepLines/>
      <w:widowControl/>
      <w:suppressAutoHyphens w:val="0"/>
      <w:autoSpaceDE/>
      <w:spacing w:before="480" w:after="0" w:line="276" w:lineRule="auto"/>
      <w:jc w:val="left"/>
      <w:outlineLvl w:val="9"/>
    </w:pPr>
    <w:rPr>
      <w:rFonts w:ascii="Times New Roman" w:hAnsi="Times New Roman"/>
      <w:color w:val="365F91"/>
      <w:sz w:val="28"/>
      <w:szCs w:val="28"/>
      <w:lang w:val="en-US" w:eastAsia="ja-JP"/>
    </w:rPr>
  </w:style>
  <w:style w:type="paragraph" w:styleId="2f5">
    <w:name w:val="toc 2"/>
    <w:basedOn w:val="a1"/>
    <w:next w:val="a1"/>
    <w:autoRedefine/>
    <w:uiPriority w:val="39"/>
    <w:rsid w:val="00721D4B"/>
    <w:pPr>
      <w:spacing w:after="0" w:line="240" w:lineRule="auto"/>
      <w:ind w:left="240"/>
    </w:pPr>
    <w:rPr>
      <w:rFonts w:ascii="Times New Roman" w:eastAsia="Times New Roman" w:hAnsi="Times New Roman" w:cs="Times New Roman"/>
      <w:sz w:val="24"/>
      <w:szCs w:val="24"/>
      <w:lang w:val="en-US"/>
    </w:rPr>
  </w:style>
  <w:style w:type="character" w:customStyle="1" w:styleId="affffffd">
    <w:name w:val="Основной текст_"/>
    <w:link w:val="1ffc"/>
    <w:rsid w:val="00721D4B"/>
    <w:rPr>
      <w:rFonts w:ascii="Arial" w:eastAsia="Arial" w:hAnsi="Arial" w:cs="Arial"/>
      <w:sz w:val="23"/>
      <w:szCs w:val="23"/>
      <w:shd w:val="clear" w:color="auto" w:fill="FFFFFF"/>
    </w:rPr>
  </w:style>
  <w:style w:type="paragraph" w:customStyle="1" w:styleId="1ffc">
    <w:name w:val="Основной текст1"/>
    <w:basedOn w:val="a1"/>
    <w:link w:val="affffffd"/>
    <w:rsid w:val="00721D4B"/>
    <w:pPr>
      <w:shd w:val="clear" w:color="auto" w:fill="FFFFFF"/>
      <w:spacing w:before="720" w:after="240" w:line="0" w:lineRule="atLeast"/>
      <w:ind w:hanging="340"/>
      <w:jc w:val="both"/>
    </w:pPr>
    <w:rPr>
      <w:rFonts w:ascii="Arial" w:eastAsia="Arial" w:hAnsi="Arial" w:cs="Arial"/>
      <w:sz w:val="23"/>
      <w:szCs w:val="23"/>
    </w:rPr>
  </w:style>
  <w:style w:type="character" w:customStyle="1" w:styleId="12">
    <w:name w:val="Заголовок 1 Знак2"/>
    <w:link w:val="10"/>
    <w:rsid w:val="00721D4B"/>
    <w:rPr>
      <w:rFonts w:ascii="Arial" w:eastAsia="Times New Roman" w:hAnsi="Arial" w:cs="Times New Roman"/>
      <w:b/>
      <w:bCs/>
      <w:color w:val="000080"/>
      <w:sz w:val="20"/>
      <w:szCs w:val="20"/>
      <w:lang w:eastAsia="ar-SA"/>
    </w:rPr>
  </w:style>
  <w:style w:type="character" w:customStyle="1" w:styleId="210">
    <w:name w:val="Заголовок 2 Знак1"/>
    <w:link w:val="2"/>
    <w:rsid w:val="00721D4B"/>
    <w:rPr>
      <w:rFonts w:ascii="Arial" w:eastAsia="Times New Roman" w:hAnsi="Arial" w:cs="Arial"/>
      <w:b/>
      <w:bCs/>
      <w:color w:val="000080"/>
      <w:sz w:val="20"/>
      <w:szCs w:val="20"/>
      <w:lang w:eastAsia="ar-SA"/>
    </w:rPr>
  </w:style>
  <w:style w:type="character" w:customStyle="1" w:styleId="81">
    <w:name w:val="Заголовок 8 Знак1"/>
    <w:link w:val="8"/>
    <w:rsid w:val="00721D4B"/>
    <w:rPr>
      <w:rFonts w:ascii="Arial" w:eastAsia="Times New Roman" w:hAnsi="Arial" w:cs="Arial"/>
      <w:b/>
      <w:bCs/>
      <w:color w:val="FF0000"/>
      <w:sz w:val="20"/>
      <w:szCs w:val="20"/>
      <w:lang w:eastAsia="ar-SA"/>
    </w:rPr>
  </w:style>
  <w:style w:type="paragraph" w:customStyle="1" w:styleId="1ffd">
    <w:name w:val="Без интервала1"/>
    <w:qFormat/>
    <w:rsid w:val="00721D4B"/>
    <w:pPr>
      <w:suppressAutoHyphens/>
      <w:spacing w:after="0" w:line="100" w:lineRule="atLeast"/>
      <w:ind w:left="425" w:hanging="357"/>
      <w:jc w:val="both"/>
    </w:pPr>
    <w:rPr>
      <w:rFonts w:ascii="Calibri" w:eastAsia="Arial" w:hAnsi="Calibri" w:cs="Calibri"/>
      <w:sz w:val="20"/>
      <w:szCs w:val="24"/>
      <w:lang w:eastAsia="hi-IN" w:bidi="hi-IN"/>
    </w:rPr>
  </w:style>
  <w:style w:type="character" w:customStyle="1" w:styleId="1ffe">
    <w:name w:val="Упомянуть1"/>
    <w:basedOn w:val="a2"/>
    <w:uiPriority w:val="99"/>
    <w:semiHidden/>
    <w:unhideWhenUsed/>
    <w:rsid w:val="006615C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69F658637BAFA499F33705ECE803FE3246F3B18727C551921FB7F5257821AF42018093D76D2I7j8H"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consultantplus://offline/ref=A69F658637BAFA499F33705ECE803FE3246F3B18727C551921FB7F5257821AF42018093D76D0I7jFH" TargetMode="External"/><Relationship Id="rId4" Type="http://schemas.microsoft.com/office/2007/relationships/stylesWithEffects" Target="stylesWithEffects.xml"/><Relationship Id="rId9" Type="http://schemas.openxmlformats.org/officeDocument/2006/relationships/hyperlink" Target="consultantplus://offline/ref=A69F658637BAFA499F33705ECE803FE3246F3A167971551921FB7F5257821AF42018093976IDj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8D43B-B46B-4F11-8433-63AF7207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44</Pages>
  <Words>16115</Words>
  <Characters>91859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Us-5</dc:creator>
  <cp:lastModifiedBy>torgi</cp:lastModifiedBy>
  <cp:revision>7</cp:revision>
  <cp:lastPrinted>2016-08-16T04:58:00Z</cp:lastPrinted>
  <dcterms:created xsi:type="dcterms:W3CDTF">2017-12-14T08:49:00Z</dcterms:created>
  <dcterms:modified xsi:type="dcterms:W3CDTF">2017-12-15T07:32:00Z</dcterms:modified>
</cp:coreProperties>
</file>